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CD3D59" w:rsidRPr="000B6297" w:rsidRDefault="002C580F" w:rsidP="000B6297">
      <w:pPr>
        <w:spacing w:line="276" w:lineRule="auto"/>
        <w:jc w:val="center"/>
        <w:rPr>
          <w:b/>
          <w:color w:val="808080" w:themeColor="background1" w:themeShade="80"/>
        </w:rPr>
      </w:pPr>
      <w:r w:rsidRPr="002C580F">
        <w:rPr>
          <w:b/>
          <w:color w:val="000000"/>
          <w:sz w:val="24"/>
          <w:lang w:val="es-CL"/>
        </w:rPr>
        <w:t>FORMULARIO ANEXO N° 1</w:t>
      </w:r>
      <w:r>
        <w:rPr>
          <w:b/>
          <w:color w:val="000000"/>
          <w:sz w:val="24"/>
          <w:lang w:val="es-CL"/>
        </w:rPr>
        <w:br/>
      </w:r>
      <w:r w:rsidR="00E160C4">
        <w:rPr>
          <w:b/>
          <w:color w:val="000000"/>
          <w:sz w:val="24"/>
          <w:lang w:val="es-CL"/>
        </w:rPr>
        <w:t>“</w:t>
      </w:r>
      <w:r w:rsidR="00E160C4" w:rsidRPr="00E160C4">
        <w:rPr>
          <w:b/>
          <w:color w:val="000000"/>
          <w:sz w:val="24"/>
          <w:lang w:val="es-CL"/>
        </w:rPr>
        <w:t xml:space="preserve">IDENTIFICACIÓN DEL </w:t>
      </w:r>
      <w:r w:rsidRPr="002C580F">
        <w:rPr>
          <w:b/>
          <w:color w:val="000000"/>
          <w:sz w:val="24"/>
          <w:lang w:val="es-CL"/>
        </w:rPr>
        <w:t>OFERENTE</w:t>
      </w:r>
      <w:r w:rsidR="00E160C4">
        <w:rPr>
          <w:b/>
          <w:color w:val="000000"/>
          <w:sz w:val="24"/>
          <w:lang w:val="es-CL"/>
        </w:rPr>
        <w:t>”</w:t>
      </w:r>
      <w:r w:rsidR="00E160C4" w:rsidRPr="00E20AA7">
        <w:rPr>
          <w:b/>
          <w:color w:val="000000"/>
          <w:sz w:val="24"/>
          <w:lang w:val="es-CL"/>
        </w:rPr>
        <w:br/>
      </w:r>
      <w:bookmarkStart w:id="0" w:name="_Toc526322591"/>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000" w:firstRow="0" w:lastRow="0" w:firstColumn="0" w:lastColumn="0" w:noHBand="0" w:noVBand="0"/>
      </w:tblPr>
      <w:tblGrid>
        <w:gridCol w:w="4397"/>
        <w:gridCol w:w="4805"/>
      </w:tblGrid>
      <w:tr w:rsidR="00CD3D59" w:rsidRPr="00FA0333" w:rsidTr="00B92411">
        <w:trPr>
          <w:jc w:val="center"/>
        </w:trPr>
        <w:tc>
          <w:tcPr>
            <w:tcW w:w="2389" w:type="pct"/>
          </w:tcPr>
          <w:p w:rsidR="00CD3D59" w:rsidRPr="0062150E" w:rsidRDefault="00CD3D59" w:rsidP="00B92411">
            <w:pPr>
              <w:spacing w:line="276" w:lineRule="auto"/>
              <w:jc w:val="center"/>
              <w:rPr>
                <w:b/>
                <w:bCs/>
                <w:sz w:val="18"/>
                <w:szCs w:val="16"/>
              </w:rPr>
            </w:pPr>
          </w:p>
          <w:p w:rsidR="00CD3D59" w:rsidRPr="0062150E" w:rsidRDefault="00CD3D59" w:rsidP="00B92411">
            <w:pPr>
              <w:spacing w:line="276" w:lineRule="auto"/>
              <w:jc w:val="center"/>
              <w:rPr>
                <w:b/>
                <w:bCs/>
                <w:sz w:val="18"/>
                <w:szCs w:val="16"/>
              </w:rPr>
            </w:pPr>
            <w:r w:rsidRPr="0062150E">
              <w:rPr>
                <w:b/>
                <w:bCs/>
                <w:sz w:val="18"/>
                <w:szCs w:val="16"/>
              </w:rPr>
              <w:t xml:space="preserve">NOMBRE O </w:t>
            </w:r>
            <w:r w:rsidR="002F78F3" w:rsidRPr="0062150E">
              <w:rPr>
                <w:b/>
                <w:bCs/>
                <w:sz w:val="18"/>
                <w:szCs w:val="16"/>
              </w:rPr>
              <w:t>RAZÓN</w:t>
            </w:r>
            <w:r w:rsidRPr="0062150E">
              <w:rPr>
                <w:b/>
                <w:bCs/>
                <w:sz w:val="18"/>
                <w:szCs w:val="16"/>
              </w:rPr>
              <w:t xml:space="preserve"> SOCIAL</w:t>
            </w:r>
          </w:p>
          <w:p w:rsidR="00CD3D59" w:rsidRPr="0062150E" w:rsidRDefault="00CD3D59" w:rsidP="00B92411">
            <w:pPr>
              <w:spacing w:line="276" w:lineRule="auto"/>
              <w:jc w:val="center"/>
              <w:rPr>
                <w:b/>
                <w:bCs/>
                <w:sz w:val="18"/>
                <w:szCs w:val="16"/>
              </w:rPr>
            </w:pPr>
          </w:p>
        </w:tc>
        <w:tc>
          <w:tcPr>
            <w:tcW w:w="2611" w:type="pct"/>
          </w:tcPr>
          <w:p w:rsidR="00CD3D59" w:rsidRPr="0062150E" w:rsidRDefault="00CD3D59" w:rsidP="00B92411">
            <w:pPr>
              <w:spacing w:line="276" w:lineRule="auto"/>
              <w:rPr>
                <w:sz w:val="18"/>
                <w:szCs w:val="16"/>
              </w:rPr>
            </w:pPr>
          </w:p>
        </w:tc>
      </w:tr>
      <w:tr w:rsidR="00CD3D59" w:rsidRPr="00FA0333" w:rsidTr="00B92411">
        <w:trPr>
          <w:jc w:val="center"/>
        </w:trPr>
        <w:tc>
          <w:tcPr>
            <w:tcW w:w="2389" w:type="pct"/>
          </w:tcPr>
          <w:p w:rsidR="00CD3D59" w:rsidRPr="0062150E" w:rsidRDefault="00CD3D59" w:rsidP="00B92411">
            <w:pPr>
              <w:spacing w:line="276" w:lineRule="auto"/>
              <w:jc w:val="center"/>
              <w:rPr>
                <w:b/>
                <w:bCs/>
                <w:sz w:val="18"/>
                <w:szCs w:val="16"/>
              </w:rPr>
            </w:pPr>
          </w:p>
          <w:p w:rsidR="00CD3D59" w:rsidRPr="0062150E" w:rsidRDefault="001A7CAF" w:rsidP="00B92411">
            <w:pPr>
              <w:spacing w:line="276" w:lineRule="auto"/>
              <w:jc w:val="center"/>
              <w:rPr>
                <w:b/>
                <w:bCs/>
                <w:sz w:val="18"/>
                <w:szCs w:val="16"/>
              </w:rPr>
            </w:pPr>
            <w:r w:rsidRPr="0062150E">
              <w:rPr>
                <w:b/>
                <w:bCs/>
                <w:sz w:val="18"/>
                <w:szCs w:val="16"/>
              </w:rPr>
              <w:t>CEDULA DE IDENTIDAD</w:t>
            </w:r>
          </w:p>
          <w:p w:rsidR="00CD3D59" w:rsidRPr="0062150E" w:rsidRDefault="00CD3D59" w:rsidP="00B92411">
            <w:pPr>
              <w:spacing w:line="276" w:lineRule="auto"/>
              <w:jc w:val="center"/>
              <w:rPr>
                <w:b/>
                <w:bCs/>
                <w:sz w:val="18"/>
                <w:szCs w:val="16"/>
              </w:rPr>
            </w:pPr>
          </w:p>
        </w:tc>
        <w:tc>
          <w:tcPr>
            <w:tcW w:w="2611" w:type="pct"/>
          </w:tcPr>
          <w:p w:rsidR="00CD3D59" w:rsidRPr="0062150E" w:rsidRDefault="00CD3D59" w:rsidP="00B92411">
            <w:pPr>
              <w:spacing w:line="276" w:lineRule="auto"/>
              <w:rPr>
                <w:sz w:val="18"/>
                <w:szCs w:val="16"/>
              </w:rPr>
            </w:pPr>
          </w:p>
        </w:tc>
      </w:tr>
      <w:tr w:rsidR="00CD3D59" w:rsidRPr="00FA0333" w:rsidTr="00B92411">
        <w:trPr>
          <w:jc w:val="center"/>
        </w:trPr>
        <w:tc>
          <w:tcPr>
            <w:tcW w:w="2389" w:type="pct"/>
          </w:tcPr>
          <w:p w:rsidR="00CD3D59" w:rsidRPr="0062150E" w:rsidRDefault="00CD3D59" w:rsidP="00B92411">
            <w:pPr>
              <w:spacing w:line="276" w:lineRule="auto"/>
              <w:jc w:val="center"/>
              <w:rPr>
                <w:b/>
                <w:bCs/>
                <w:sz w:val="18"/>
                <w:szCs w:val="16"/>
              </w:rPr>
            </w:pPr>
          </w:p>
          <w:p w:rsidR="00CD3D59" w:rsidRPr="0062150E" w:rsidRDefault="00CD3D59" w:rsidP="00B92411">
            <w:pPr>
              <w:spacing w:line="276" w:lineRule="auto"/>
              <w:jc w:val="center"/>
              <w:rPr>
                <w:b/>
                <w:bCs/>
                <w:sz w:val="18"/>
                <w:szCs w:val="16"/>
              </w:rPr>
            </w:pPr>
            <w:r w:rsidRPr="0062150E">
              <w:rPr>
                <w:b/>
                <w:bCs/>
                <w:sz w:val="18"/>
                <w:szCs w:val="16"/>
              </w:rPr>
              <w:t>NOMBRE REPRESENTANTE LEGAL</w:t>
            </w:r>
          </w:p>
          <w:p w:rsidR="00CD3D59" w:rsidRPr="0062150E" w:rsidRDefault="00CD3D59" w:rsidP="00B92411">
            <w:pPr>
              <w:spacing w:line="276" w:lineRule="auto"/>
              <w:jc w:val="center"/>
              <w:rPr>
                <w:b/>
                <w:bCs/>
                <w:sz w:val="18"/>
                <w:szCs w:val="16"/>
              </w:rPr>
            </w:pPr>
          </w:p>
        </w:tc>
        <w:tc>
          <w:tcPr>
            <w:tcW w:w="2611" w:type="pct"/>
          </w:tcPr>
          <w:p w:rsidR="00CD3D59" w:rsidRPr="0062150E" w:rsidRDefault="00CD3D59" w:rsidP="00B92411">
            <w:pPr>
              <w:spacing w:line="276" w:lineRule="auto"/>
              <w:rPr>
                <w:sz w:val="18"/>
                <w:szCs w:val="16"/>
              </w:rPr>
            </w:pPr>
          </w:p>
        </w:tc>
      </w:tr>
      <w:tr w:rsidR="00CD3D59" w:rsidRPr="00FA0333" w:rsidTr="00B92411">
        <w:trPr>
          <w:jc w:val="center"/>
        </w:trPr>
        <w:tc>
          <w:tcPr>
            <w:tcW w:w="2389" w:type="pct"/>
          </w:tcPr>
          <w:p w:rsidR="00CD3D59" w:rsidRPr="0062150E" w:rsidRDefault="00CD3D59" w:rsidP="00B92411">
            <w:pPr>
              <w:spacing w:line="276" w:lineRule="auto"/>
              <w:jc w:val="center"/>
              <w:rPr>
                <w:b/>
                <w:bCs/>
                <w:sz w:val="18"/>
                <w:szCs w:val="16"/>
              </w:rPr>
            </w:pPr>
          </w:p>
          <w:p w:rsidR="00CD3D59" w:rsidRPr="0062150E" w:rsidRDefault="00CD3D59" w:rsidP="00B92411">
            <w:pPr>
              <w:spacing w:line="276" w:lineRule="auto"/>
              <w:jc w:val="center"/>
              <w:rPr>
                <w:b/>
                <w:bCs/>
                <w:sz w:val="18"/>
                <w:szCs w:val="16"/>
              </w:rPr>
            </w:pPr>
            <w:r w:rsidRPr="0062150E">
              <w:rPr>
                <w:b/>
                <w:bCs/>
                <w:sz w:val="18"/>
                <w:szCs w:val="16"/>
              </w:rPr>
              <w:t>CEDULA DE IDENTIDAD</w:t>
            </w:r>
            <w:r w:rsidR="001A7CAF" w:rsidRPr="0062150E">
              <w:rPr>
                <w:b/>
                <w:bCs/>
                <w:sz w:val="18"/>
                <w:szCs w:val="16"/>
              </w:rPr>
              <w:t xml:space="preserve"> REPRESENTANTE LEGAL</w:t>
            </w:r>
          </w:p>
          <w:p w:rsidR="00CD3D59" w:rsidRPr="0062150E" w:rsidRDefault="00CD3D59" w:rsidP="00B92411">
            <w:pPr>
              <w:spacing w:line="276" w:lineRule="auto"/>
              <w:jc w:val="center"/>
              <w:rPr>
                <w:b/>
                <w:bCs/>
                <w:sz w:val="18"/>
                <w:szCs w:val="16"/>
              </w:rPr>
            </w:pPr>
          </w:p>
        </w:tc>
        <w:tc>
          <w:tcPr>
            <w:tcW w:w="2611" w:type="pct"/>
          </w:tcPr>
          <w:p w:rsidR="00CD3D59" w:rsidRPr="0062150E" w:rsidRDefault="00CD3D59" w:rsidP="00B92411">
            <w:pPr>
              <w:spacing w:line="276" w:lineRule="auto"/>
              <w:rPr>
                <w:sz w:val="18"/>
                <w:szCs w:val="16"/>
              </w:rPr>
            </w:pPr>
          </w:p>
        </w:tc>
      </w:tr>
      <w:tr w:rsidR="00CD3D59" w:rsidRPr="00FA0333" w:rsidTr="00B92411">
        <w:trPr>
          <w:jc w:val="center"/>
        </w:trPr>
        <w:tc>
          <w:tcPr>
            <w:tcW w:w="2389" w:type="pct"/>
          </w:tcPr>
          <w:p w:rsidR="00CD3D59" w:rsidRPr="0062150E" w:rsidRDefault="00CD3D59" w:rsidP="00B92411">
            <w:pPr>
              <w:spacing w:line="276" w:lineRule="auto"/>
              <w:jc w:val="center"/>
              <w:rPr>
                <w:b/>
                <w:bCs/>
                <w:sz w:val="18"/>
                <w:szCs w:val="16"/>
              </w:rPr>
            </w:pPr>
          </w:p>
          <w:p w:rsidR="00CD3D59" w:rsidRPr="0062150E" w:rsidRDefault="00CD3D59" w:rsidP="00B92411">
            <w:pPr>
              <w:spacing w:line="276" w:lineRule="auto"/>
              <w:jc w:val="center"/>
              <w:rPr>
                <w:b/>
                <w:bCs/>
                <w:sz w:val="18"/>
                <w:szCs w:val="16"/>
              </w:rPr>
            </w:pPr>
            <w:r w:rsidRPr="0062150E">
              <w:rPr>
                <w:b/>
                <w:bCs/>
                <w:sz w:val="18"/>
                <w:szCs w:val="16"/>
              </w:rPr>
              <w:t>DIRECCIÓN</w:t>
            </w:r>
            <w:r w:rsidR="008A68BE" w:rsidRPr="0062150E">
              <w:rPr>
                <w:b/>
                <w:bCs/>
                <w:sz w:val="18"/>
                <w:szCs w:val="16"/>
              </w:rPr>
              <w:t xml:space="preserve"> / COMUNA / CIUDAD</w:t>
            </w:r>
          </w:p>
          <w:p w:rsidR="00CD3D59" w:rsidRPr="0062150E" w:rsidRDefault="00CD3D59" w:rsidP="00B92411">
            <w:pPr>
              <w:spacing w:line="276" w:lineRule="auto"/>
              <w:jc w:val="center"/>
              <w:rPr>
                <w:b/>
                <w:bCs/>
                <w:sz w:val="18"/>
                <w:szCs w:val="16"/>
              </w:rPr>
            </w:pPr>
          </w:p>
        </w:tc>
        <w:tc>
          <w:tcPr>
            <w:tcW w:w="2611" w:type="pct"/>
          </w:tcPr>
          <w:p w:rsidR="00CD3D59" w:rsidRPr="0062150E" w:rsidRDefault="00CD3D59" w:rsidP="00B92411">
            <w:pPr>
              <w:spacing w:line="276" w:lineRule="auto"/>
              <w:rPr>
                <w:sz w:val="18"/>
                <w:szCs w:val="16"/>
              </w:rPr>
            </w:pPr>
          </w:p>
        </w:tc>
      </w:tr>
      <w:tr w:rsidR="00CD3D59" w:rsidRPr="00FA0333" w:rsidTr="00B92411">
        <w:trPr>
          <w:jc w:val="center"/>
        </w:trPr>
        <w:tc>
          <w:tcPr>
            <w:tcW w:w="2389" w:type="pct"/>
          </w:tcPr>
          <w:p w:rsidR="00CD3D59" w:rsidRPr="0062150E" w:rsidRDefault="00CD3D59" w:rsidP="00B92411">
            <w:pPr>
              <w:spacing w:line="276" w:lineRule="auto"/>
              <w:jc w:val="center"/>
              <w:rPr>
                <w:b/>
                <w:bCs/>
                <w:sz w:val="18"/>
                <w:szCs w:val="16"/>
              </w:rPr>
            </w:pPr>
          </w:p>
          <w:p w:rsidR="00CD3D59" w:rsidRPr="0062150E" w:rsidRDefault="00CD3D59" w:rsidP="00B92411">
            <w:pPr>
              <w:spacing w:line="276" w:lineRule="auto"/>
              <w:jc w:val="center"/>
              <w:rPr>
                <w:b/>
                <w:bCs/>
                <w:sz w:val="18"/>
                <w:szCs w:val="16"/>
              </w:rPr>
            </w:pPr>
            <w:r w:rsidRPr="0062150E">
              <w:rPr>
                <w:b/>
                <w:bCs/>
                <w:sz w:val="18"/>
                <w:szCs w:val="16"/>
              </w:rPr>
              <w:t>TELÉFONO</w:t>
            </w:r>
          </w:p>
          <w:p w:rsidR="00CD3D59" w:rsidRPr="0062150E" w:rsidRDefault="00CD3D59" w:rsidP="00B92411">
            <w:pPr>
              <w:spacing w:line="276" w:lineRule="auto"/>
              <w:jc w:val="center"/>
              <w:rPr>
                <w:b/>
                <w:bCs/>
                <w:sz w:val="18"/>
                <w:szCs w:val="16"/>
              </w:rPr>
            </w:pPr>
          </w:p>
        </w:tc>
        <w:tc>
          <w:tcPr>
            <w:tcW w:w="2611" w:type="pct"/>
          </w:tcPr>
          <w:p w:rsidR="00CD3D59" w:rsidRPr="0062150E" w:rsidRDefault="00CD3D59" w:rsidP="00B92411">
            <w:pPr>
              <w:spacing w:line="276" w:lineRule="auto"/>
              <w:rPr>
                <w:sz w:val="18"/>
                <w:szCs w:val="16"/>
              </w:rPr>
            </w:pPr>
          </w:p>
        </w:tc>
      </w:tr>
      <w:tr w:rsidR="00CD3D59" w:rsidRPr="00FA0333" w:rsidTr="00B92411">
        <w:trPr>
          <w:jc w:val="center"/>
        </w:trPr>
        <w:tc>
          <w:tcPr>
            <w:tcW w:w="2389" w:type="pct"/>
          </w:tcPr>
          <w:p w:rsidR="00CD3D59" w:rsidRPr="0062150E" w:rsidRDefault="00CD3D59" w:rsidP="00B92411">
            <w:pPr>
              <w:spacing w:line="276" w:lineRule="auto"/>
              <w:jc w:val="center"/>
              <w:rPr>
                <w:b/>
                <w:bCs/>
                <w:sz w:val="18"/>
                <w:szCs w:val="16"/>
              </w:rPr>
            </w:pPr>
          </w:p>
          <w:p w:rsidR="00CD3D59" w:rsidRPr="0062150E" w:rsidRDefault="00CD3D59" w:rsidP="00B92411">
            <w:pPr>
              <w:spacing w:line="276" w:lineRule="auto"/>
              <w:jc w:val="center"/>
              <w:rPr>
                <w:b/>
                <w:bCs/>
                <w:sz w:val="18"/>
                <w:szCs w:val="16"/>
              </w:rPr>
            </w:pPr>
            <w:r w:rsidRPr="0062150E">
              <w:rPr>
                <w:b/>
                <w:bCs/>
                <w:sz w:val="18"/>
                <w:szCs w:val="16"/>
              </w:rPr>
              <w:t>CORREO ELECTRÓNICO</w:t>
            </w:r>
          </w:p>
          <w:p w:rsidR="00CD3D59" w:rsidRPr="0062150E" w:rsidRDefault="00CD3D59" w:rsidP="00B92411">
            <w:pPr>
              <w:spacing w:line="276" w:lineRule="auto"/>
              <w:jc w:val="center"/>
              <w:rPr>
                <w:b/>
                <w:bCs/>
                <w:sz w:val="18"/>
                <w:szCs w:val="16"/>
              </w:rPr>
            </w:pPr>
          </w:p>
        </w:tc>
        <w:tc>
          <w:tcPr>
            <w:tcW w:w="2611" w:type="pct"/>
          </w:tcPr>
          <w:p w:rsidR="00CD3D59" w:rsidRPr="0062150E" w:rsidRDefault="00CD3D59" w:rsidP="00B92411">
            <w:pPr>
              <w:spacing w:line="276" w:lineRule="auto"/>
              <w:rPr>
                <w:sz w:val="18"/>
                <w:szCs w:val="16"/>
              </w:rPr>
            </w:pPr>
          </w:p>
        </w:tc>
      </w:tr>
      <w:tr w:rsidR="007D7910" w:rsidRPr="00FA0333" w:rsidTr="002C580F">
        <w:trPr>
          <w:jc w:val="center"/>
        </w:trPr>
        <w:tc>
          <w:tcPr>
            <w:tcW w:w="2389" w:type="pct"/>
          </w:tcPr>
          <w:p w:rsidR="007D7910" w:rsidRPr="0062150E" w:rsidRDefault="007D7910" w:rsidP="002C580F">
            <w:pPr>
              <w:spacing w:line="276" w:lineRule="auto"/>
              <w:jc w:val="center"/>
              <w:rPr>
                <w:b/>
                <w:bCs/>
                <w:sz w:val="18"/>
                <w:szCs w:val="16"/>
              </w:rPr>
            </w:pPr>
          </w:p>
          <w:p w:rsidR="007D7910" w:rsidRPr="0062150E" w:rsidRDefault="001A7CAF" w:rsidP="001A7CAF">
            <w:pPr>
              <w:spacing w:line="276" w:lineRule="auto"/>
              <w:jc w:val="center"/>
              <w:rPr>
                <w:b/>
                <w:bCs/>
                <w:sz w:val="18"/>
                <w:szCs w:val="16"/>
              </w:rPr>
            </w:pPr>
            <w:r w:rsidRPr="0062150E">
              <w:rPr>
                <w:b/>
                <w:bCs/>
                <w:sz w:val="18"/>
                <w:szCs w:val="16"/>
              </w:rPr>
              <w:t>FECHA DE INICIO DE ACTIVIDADES EN EL SII</w:t>
            </w:r>
            <w:r w:rsidR="007D7910" w:rsidRPr="0062150E">
              <w:rPr>
                <w:b/>
                <w:bCs/>
                <w:sz w:val="18"/>
                <w:szCs w:val="16"/>
              </w:rPr>
              <w:br/>
            </w:r>
          </w:p>
        </w:tc>
        <w:tc>
          <w:tcPr>
            <w:tcW w:w="2611" w:type="pct"/>
          </w:tcPr>
          <w:p w:rsidR="007D7910" w:rsidRPr="0062150E" w:rsidRDefault="007D7910" w:rsidP="002C580F">
            <w:pPr>
              <w:spacing w:line="276" w:lineRule="auto"/>
              <w:rPr>
                <w:sz w:val="18"/>
                <w:szCs w:val="16"/>
              </w:rPr>
            </w:pPr>
          </w:p>
        </w:tc>
      </w:tr>
      <w:tr w:rsidR="00CD3D59" w:rsidRPr="00FA0333" w:rsidTr="00B92411">
        <w:trPr>
          <w:jc w:val="center"/>
        </w:trPr>
        <w:tc>
          <w:tcPr>
            <w:tcW w:w="2389" w:type="pct"/>
          </w:tcPr>
          <w:p w:rsidR="00CD3D59" w:rsidRPr="0062150E" w:rsidRDefault="00CD3D59" w:rsidP="00B92411">
            <w:pPr>
              <w:spacing w:line="276" w:lineRule="auto"/>
              <w:jc w:val="center"/>
              <w:rPr>
                <w:b/>
                <w:bCs/>
                <w:sz w:val="18"/>
                <w:szCs w:val="16"/>
              </w:rPr>
            </w:pPr>
          </w:p>
          <w:p w:rsidR="00CD3D59" w:rsidRPr="0062150E" w:rsidRDefault="00CD3D59" w:rsidP="00B92411">
            <w:pPr>
              <w:spacing w:line="276" w:lineRule="auto"/>
              <w:jc w:val="center"/>
              <w:rPr>
                <w:b/>
                <w:bCs/>
                <w:sz w:val="18"/>
                <w:szCs w:val="16"/>
              </w:rPr>
            </w:pPr>
            <w:r w:rsidRPr="0062150E">
              <w:rPr>
                <w:b/>
                <w:bCs/>
                <w:sz w:val="18"/>
                <w:szCs w:val="16"/>
              </w:rPr>
              <w:t>FIRMA OFERENTE PERSONA NATURAL O FIRMA DEL REPRESENTANTE LEGAL DEL OFERENTE PERSONA JURÍDICA</w:t>
            </w:r>
          </w:p>
          <w:p w:rsidR="00CD3D59" w:rsidRPr="0062150E" w:rsidRDefault="00CD3D59" w:rsidP="00B92411">
            <w:pPr>
              <w:spacing w:line="276" w:lineRule="auto"/>
              <w:jc w:val="center"/>
              <w:rPr>
                <w:b/>
                <w:bCs/>
                <w:sz w:val="18"/>
                <w:szCs w:val="16"/>
              </w:rPr>
            </w:pPr>
          </w:p>
        </w:tc>
        <w:tc>
          <w:tcPr>
            <w:tcW w:w="2611" w:type="pct"/>
          </w:tcPr>
          <w:p w:rsidR="00CD3D59" w:rsidRPr="0062150E" w:rsidRDefault="00CD3D59" w:rsidP="00B92411">
            <w:pPr>
              <w:spacing w:line="276" w:lineRule="auto"/>
              <w:rPr>
                <w:sz w:val="18"/>
                <w:szCs w:val="16"/>
              </w:rPr>
            </w:pPr>
          </w:p>
        </w:tc>
      </w:tr>
    </w:tbl>
    <w:p w:rsidR="00CD3D59" w:rsidRDefault="00CD3D59" w:rsidP="00CD3D59">
      <w:pPr>
        <w:pStyle w:val="Textoindependiente"/>
        <w:spacing w:before="6"/>
        <w:rPr>
          <w:sz w:val="14"/>
        </w:rPr>
      </w:pPr>
    </w:p>
    <w:p w:rsidR="0086654D" w:rsidRPr="0062150E" w:rsidRDefault="0086654D" w:rsidP="0086654D">
      <w:pPr>
        <w:spacing w:line="276" w:lineRule="auto"/>
        <w:jc w:val="both"/>
        <w:rPr>
          <w:b/>
          <w:color w:val="000000"/>
          <w:sz w:val="18"/>
          <w:szCs w:val="18"/>
          <w:lang w:val="es-CL"/>
        </w:rPr>
      </w:pPr>
      <w:r w:rsidRPr="0062150E">
        <w:rPr>
          <w:b/>
          <w:color w:val="000000"/>
          <w:sz w:val="18"/>
          <w:szCs w:val="18"/>
          <w:lang w:val="es-CL"/>
        </w:rPr>
        <w:t>DECLARACIÓN DE SOCIOS O ACCIONISTAS</w:t>
      </w:r>
    </w:p>
    <w:p w:rsidR="0086654D" w:rsidRPr="0062150E" w:rsidRDefault="0086654D" w:rsidP="0086654D">
      <w:pPr>
        <w:spacing w:line="276" w:lineRule="auto"/>
        <w:jc w:val="both"/>
        <w:rPr>
          <w:b/>
          <w:sz w:val="18"/>
          <w:szCs w:val="18"/>
        </w:rPr>
      </w:pPr>
      <w:r w:rsidRPr="0062150E">
        <w:rPr>
          <w:b/>
          <w:color w:val="000000"/>
          <w:sz w:val="18"/>
          <w:szCs w:val="18"/>
        </w:rPr>
        <w:t>TIPO DE SOCIEDAD: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02"/>
      </w:tblGrid>
      <w:tr w:rsidR="0086654D" w:rsidRPr="0062150E" w:rsidTr="0086654D">
        <w:trPr>
          <w:trHeight w:val="589"/>
        </w:trPr>
        <w:tc>
          <w:tcPr>
            <w:tcW w:w="5000" w:type="pct"/>
          </w:tcPr>
          <w:p w:rsidR="0086654D" w:rsidRPr="0062150E" w:rsidRDefault="0086654D" w:rsidP="00D81AB2">
            <w:pPr>
              <w:spacing w:line="276" w:lineRule="auto"/>
              <w:rPr>
                <w:sz w:val="18"/>
                <w:szCs w:val="18"/>
              </w:rPr>
            </w:pPr>
          </w:p>
        </w:tc>
      </w:tr>
    </w:tbl>
    <w:p w:rsidR="0086654D" w:rsidRPr="0062150E" w:rsidRDefault="0086654D" w:rsidP="0086654D">
      <w:pPr>
        <w:spacing w:line="276" w:lineRule="auto"/>
        <w:jc w:val="both"/>
        <w:rPr>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0"/>
        <w:gridCol w:w="2227"/>
        <w:gridCol w:w="4303"/>
        <w:gridCol w:w="1782"/>
      </w:tblGrid>
      <w:tr w:rsidR="0086654D" w:rsidRPr="0062150E" w:rsidTr="0086654D">
        <w:tc>
          <w:tcPr>
            <w:tcW w:w="484" w:type="pct"/>
          </w:tcPr>
          <w:p w:rsidR="0086654D" w:rsidRPr="0062150E" w:rsidRDefault="0086654D" w:rsidP="00D81AB2">
            <w:pPr>
              <w:spacing w:line="276" w:lineRule="auto"/>
              <w:jc w:val="center"/>
              <w:rPr>
                <w:b/>
                <w:sz w:val="18"/>
                <w:szCs w:val="18"/>
              </w:rPr>
            </w:pPr>
            <w:r w:rsidRPr="0062150E">
              <w:rPr>
                <w:b/>
                <w:sz w:val="18"/>
                <w:szCs w:val="18"/>
              </w:rPr>
              <w:t>Nº</w:t>
            </w:r>
          </w:p>
        </w:tc>
        <w:tc>
          <w:tcPr>
            <w:tcW w:w="1210" w:type="pct"/>
          </w:tcPr>
          <w:p w:rsidR="0086654D" w:rsidRPr="0062150E" w:rsidRDefault="0086654D" w:rsidP="00D81AB2">
            <w:pPr>
              <w:spacing w:line="276" w:lineRule="auto"/>
              <w:jc w:val="center"/>
              <w:rPr>
                <w:b/>
                <w:sz w:val="18"/>
                <w:szCs w:val="18"/>
              </w:rPr>
            </w:pPr>
            <w:r w:rsidRPr="0062150E">
              <w:rPr>
                <w:b/>
                <w:sz w:val="18"/>
                <w:szCs w:val="18"/>
              </w:rPr>
              <w:t xml:space="preserve">Rut Socio </w:t>
            </w:r>
          </w:p>
          <w:p w:rsidR="0086654D" w:rsidRPr="0062150E" w:rsidRDefault="0086654D" w:rsidP="00D81AB2">
            <w:pPr>
              <w:spacing w:line="276" w:lineRule="auto"/>
              <w:jc w:val="center"/>
              <w:rPr>
                <w:b/>
                <w:sz w:val="18"/>
                <w:szCs w:val="18"/>
              </w:rPr>
            </w:pPr>
            <w:r w:rsidRPr="0062150E">
              <w:rPr>
                <w:b/>
                <w:sz w:val="18"/>
                <w:szCs w:val="18"/>
              </w:rPr>
              <w:t xml:space="preserve">o </w:t>
            </w:r>
          </w:p>
          <w:p w:rsidR="0086654D" w:rsidRPr="0062150E" w:rsidRDefault="0086654D" w:rsidP="00D81AB2">
            <w:pPr>
              <w:spacing w:line="276" w:lineRule="auto"/>
              <w:jc w:val="center"/>
              <w:rPr>
                <w:b/>
                <w:sz w:val="18"/>
                <w:szCs w:val="18"/>
              </w:rPr>
            </w:pPr>
            <w:r w:rsidRPr="0062150E">
              <w:rPr>
                <w:b/>
                <w:sz w:val="18"/>
                <w:szCs w:val="18"/>
              </w:rPr>
              <w:t>Accionista</w:t>
            </w:r>
          </w:p>
        </w:tc>
        <w:tc>
          <w:tcPr>
            <w:tcW w:w="2338" w:type="pct"/>
          </w:tcPr>
          <w:p w:rsidR="0086654D" w:rsidRPr="0062150E" w:rsidRDefault="0086654D" w:rsidP="00D81AB2">
            <w:pPr>
              <w:spacing w:line="276" w:lineRule="auto"/>
              <w:jc w:val="center"/>
              <w:rPr>
                <w:b/>
                <w:sz w:val="18"/>
                <w:szCs w:val="18"/>
              </w:rPr>
            </w:pPr>
            <w:r w:rsidRPr="0062150E">
              <w:rPr>
                <w:b/>
                <w:sz w:val="18"/>
                <w:szCs w:val="18"/>
              </w:rPr>
              <w:t xml:space="preserve">Nombre de los Socios </w:t>
            </w:r>
          </w:p>
          <w:p w:rsidR="0086654D" w:rsidRPr="0062150E" w:rsidRDefault="0086654D" w:rsidP="00D81AB2">
            <w:pPr>
              <w:spacing w:line="276" w:lineRule="auto"/>
              <w:jc w:val="center"/>
              <w:rPr>
                <w:b/>
                <w:sz w:val="18"/>
                <w:szCs w:val="18"/>
              </w:rPr>
            </w:pPr>
            <w:r w:rsidRPr="0062150E">
              <w:rPr>
                <w:b/>
                <w:sz w:val="18"/>
                <w:szCs w:val="18"/>
              </w:rPr>
              <w:t xml:space="preserve">o </w:t>
            </w:r>
          </w:p>
          <w:p w:rsidR="0086654D" w:rsidRPr="0062150E" w:rsidRDefault="0086654D" w:rsidP="00D81AB2">
            <w:pPr>
              <w:spacing w:line="276" w:lineRule="auto"/>
              <w:jc w:val="center"/>
              <w:rPr>
                <w:b/>
                <w:sz w:val="18"/>
                <w:szCs w:val="18"/>
              </w:rPr>
            </w:pPr>
            <w:r w:rsidRPr="0062150E">
              <w:rPr>
                <w:b/>
                <w:sz w:val="18"/>
                <w:szCs w:val="18"/>
              </w:rPr>
              <w:t>Accionistas Mayoritarios</w:t>
            </w:r>
          </w:p>
        </w:tc>
        <w:tc>
          <w:tcPr>
            <w:tcW w:w="968" w:type="pct"/>
          </w:tcPr>
          <w:p w:rsidR="0086654D" w:rsidRPr="0062150E" w:rsidRDefault="0086654D" w:rsidP="00D81AB2">
            <w:pPr>
              <w:spacing w:line="276" w:lineRule="auto"/>
              <w:jc w:val="center"/>
              <w:rPr>
                <w:b/>
                <w:sz w:val="18"/>
                <w:szCs w:val="18"/>
              </w:rPr>
            </w:pPr>
            <w:r w:rsidRPr="0062150E">
              <w:rPr>
                <w:b/>
                <w:sz w:val="18"/>
                <w:szCs w:val="18"/>
              </w:rPr>
              <w:t>% de Participación en la Sociedad</w:t>
            </w:r>
          </w:p>
        </w:tc>
      </w:tr>
      <w:tr w:rsidR="0086654D" w:rsidRPr="0062150E" w:rsidTr="0086654D">
        <w:tc>
          <w:tcPr>
            <w:tcW w:w="484" w:type="pct"/>
          </w:tcPr>
          <w:p w:rsidR="0086654D" w:rsidRPr="0062150E" w:rsidRDefault="0086654D" w:rsidP="00D81AB2">
            <w:pPr>
              <w:spacing w:line="276" w:lineRule="auto"/>
              <w:jc w:val="center"/>
              <w:rPr>
                <w:sz w:val="18"/>
                <w:szCs w:val="18"/>
              </w:rPr>
            </w:pPr>
            <w:r w:rsidRPr="0062150E">
              <w:rPr>
                <w:sz w:val="18"/>
                <w:szCs w:val="18"/>
              </w:rPr>
              <w:t>1</w:t>
            </w:r>
          </w:p>
        </w:tc>
        <w:tc>
          <w:tcPr>
            <w:tcW w:w="1210" w:type="pct"/>
          </w:tcPr>
          <w:p w:rsidR="0086654D" w:rsidRPr="0062150E" w:rsidRDefault="0086654D" w:rsidP="00D81AB2">
            <w:pPr>
              <w:spacing w:line="276" w:lineRule="auto"/>
              <w:jc w:val="both"/>
              <w:rPr>
                <w:sz w:val="18"/>
                <w:szCs w:val="18"/>
              </w:rPr>
            </w:pPr>
          </w:p>
        </w:tc>
        <w:tc>
          <w:tcPr>
            <w:tcW w:w="2338" w:type="pct"/>
          </w:tcPr>
          <w:p w:rsidR="0086654D" w:rsidRPr="0062150E" w:rsidRDefault="0086654D" w:rsidP="00D81AB2">
            <w:pPr>
              <w:spacing w:line="276" w:lineRule="auto"/>
              <w:jc w:val="both"/>
              <w:rPr>
                <w:sz w:val="18"/>
                <w:szCs w:val="18"/>
              </w:rPr>
            </w:pPr>
          </w:p>
        </w:tc>
        <w:tc>
          <w:tcPr>
            <w:tcW w:w="968" w:type="pct"/>
          </w:tcPr>
          <w:p w:rsidR="0086654D" w:rsidRPr="0062150E" w:rsidRDefault="0086654D" w:rsidP="00D81AB2">
            <w:pPr>
              <w:spacing w:line="276" w:lineRule="auto"/>
              <w:jc w:val="both"/>
              <w:rPr>
                <w:sz w:val="18"/>
                <w:szCs w:val="18"/>
              </w:rPr>
            </w:pPr>
          </w:p>
        </w:tc>
      </w:tr>
      <w:tr w:rsidR="0086654D" w:rsidRPr="0062150E" w:rsidTr="0086654D">
        <w:tc>
          <w:tcPr>
            <w:tcW w:w="484" w:type="pct"/>
          </w:tcPr>
          <w:p w:rsidR="0086654D" w:rsidRPr="0062150E" w:rsidRDefault="0086654D" w:rsidP="00D81AB2">
            <w:pPr>
              <w:spacing w:line="276" w:lineRule="auto"/>
              <w:jc w:val="center"/>
              <w:rPr>
                <w:sz w:val="18"/>
                <w:szCs w:val="18"/>
              </w:rPr>
            </w:pPr>
            <w:r w:rsidRPr="0062150E">
              <w:rPr>
                <w:sz w:val="18"/>
                <w:szCs w:val="18"/>
              </w:rPr>
              <w:t>2</w:t>
            </w:r>
          </w:p>
        </w:tc>
        <w:tc>
          <w:tcPr>
            <w:tcW w:w="1210" w:type="pct"/>
          </w:tcPr>
          <w:p w:rsidR="0086654D" w:rsidRPr="0062150E" w:rsidRDefault="0086654D" w:rsidP="00D81AB2">
            <w:pPr>
              <w:spacing w:line="276" w:lineRule="auto"/>
              <w:jc w:val="both"/>
              <w:rPr>
                <w:sz w:val="18"/>
                <w:szCs w:val="18"/>
              </w:rPr>
            </w:pPr>
          </w:p>
        </w:tc>
        <w:tc>
          <w:tcPr>
            <w:tcW w:w="2338" w:type="pct"/>
          </w:tcPr>
          <w:p w:rsidR="0086654D" w:rsidRPr="0062150E" w:rsidRDefault="0086654D" w:rsidP="00D81AB2">
            <w:pPr>
              <w:spacing w:line="276" w:lineRule="auto"/>
              <w:jc w:val="both"/>
              <w:rPr>
                <w:sz w:val="18"/>
                <w:szCs w:val="18"/>
              </w:rPr>
            </w:pPr>
          </w:p>
        </w:tc>
        <w:tc>
          <w:tcPr>
            <w:tcW w:w="968" w:type="pct"/>
          </w:tcPr>
          <w:p w:rsidR="0086654D" w:rsidRPr="0062150E" w:rsidRDefault="0086654D" w:rsidP="00D81AB2">
            <w:pPr>
              <w:spacing w:line="276" w:lineRule="auto"/>
              <w:jc w:val="both"/>
              <w:rPr>
                <w:sz w:val="18"/>
                <w:szCs w:val="18"/>
              </w:rPr>
            </w:pPr>
          </w:p>
        </w:tc>
      </w:tr>
      <w:tr w:rsidR="0086654D" w:rsidRPr="0062150E" w:rsidTr="0086654D">
        <w:tc>
          <w:tcPr>
            <w:tcW w:w="484" w:type="pct"/>
          </w:tcPr>
          <w:p w:rsidR="0086654D" w:rsidRPr="0062150E" w:rsidRDefault="0086654D" w:rsidP="00D81AB2">
            <w:pPr>
              <w:spacing w:line="276" w:lineRule="auto"/>
              <w:jc w:val="center"/>
              <w:rPr>
                <w:sz w:val="18"/>
                <w:szCs w:val="18"/>
              </w:rPr>
            </w:pPr>
            <w:r w:rsidRPr="0062150E">
              <w:rPr>
                <w:sz w:val="18"/>
                <w:szCs w:val="18"/>
              </w:rPr>
              <w:t>3</w:t>
            </w:r>
          </w:p>
        </w:tc>
        <w:tc>
          <w:tcPr>
            <w:tcW w:w="1210" w:type="pct"/>
          </w:tcPr>
          <w:p w:rsidR="0086654D" w:rsidRPr="0062150E" w:rsidRDefault="0086654D" w:rsidP="00D81AB2">
            <w:pPr>
              <w:spacing w:line="276" w:lineRule="auto"/>
              <w:jc w:val="both"/>
              <w:rPr>
                <w:sz w:val="18"/>
                <w:szCs w:val="18"/>
              </w:rPr>
            </w:pPr>
          </w:p>
        </w:tc>
        <w:tc>
          <w:tcPr>
            <w:tcW w:w="2338" w:type="pct"/>
          </w:tcPr>
          <w:p w:rsidR="0086654D" w:rsidRPr="0062150E" w:rsidRDefault="0086654D" w:rsidP="00D81AB2">
            <w:pPr>
              <w:spacing w:line="276" w:lineRule="auto"/>
              <w:jc w:val="both"/>
              <w:rPr>
                <w:sz w:val="18"/>
                <w:szCs w:val="18"/>
              </w:rPr>
            </w:pPr>
          </w:p>
        </w:tc>
        <w:tc>
          <w:tcPr>
            <w:tcW w:w="968" w:type="pct"/>
          </w:tcPr>
          <w:p w:rsidR="0086654D" w:rsidRPr="0062150E" w:rsidRDefault="0086654D" w:rsidP="00D81AB2">
            <w:pPr>
              <w:spacing w:line="276" w:lineRule="auto"/>
              <w:jc w:val="both"/>
              <w:rPr>
                <w:sz w:val="18"/>
                <w:szCs w:val="18"/>
              </w:rPr>
            </w:pPr>
          </w:p>
        </w:tc>
      </w:tr>
      <w:tr w:rsidR="0086654D" w:rsidRPr="0062150E" w:rsidTr="0086654D">
        <w:tc>
          <w:tcPr>
            <w:tcW w:w="484" w:type="pct"/>
          </w:tcPr>
          <w:p w:rsidR="0086654D" w:rsidRPr="0062150E" w:rsidRDefault="0086654D" w:rsidP="00D81AB2">
            <w:pPr>
              <w:spacing w:line="276" w:lineRule="auto"/>
              <w:jc w:val="center"/>
              <w:rPr>
                <w:sz w:val="18"/>
                <w:szCs w:val="18"/>
              </w:rPr>
            </w:pPr>
            <w:r w:rsidRPr="0062150E">
              <w:rPr>
                <w:sz w:val="18"/>
                <w:szCs w:val="18"/>
              </w:rPr>
              <w:t>4</w:t>
            </w:r>
          </w:p>
        </w:tc>
        <w:tc>
          <w:tcPr>
            <w:tcW w:w="1210" w:type="pct"/>
          </w:tcPr>
          <w:p w:rsidR="0086654D" w:rsidRPr="0062150E" w:rsidRDefault="0086654D" w:rsidP="00D81AB2">
            <w:pPr>
              <w:spacing w:line="276" w:lineRule="auto"/>
              <w:jc w:val="both"/>
              <w:rPr>
                <w:sz w:val="18"/>
                <w:szCs w:val="18"/>
              </w:rPr>
            </w:pPr>
          </w:p>
        </w:tc>
        <w:tc>
          <w:tcPr>
            <w:tcW w:w="2338" w:type="pct"/>
          </w:tcPr>
          <w:p w:rsidR="0086654D" w:rsidRPr="0062150E" w:rsidRDefault="0086654D" w:rsidP="00D81AB2">
            <w:pPr>
              <w:spacing w:line="276" w:lineRule="auto"/>
              <w:jc w:val="both"/>
              <w:rPr>
                <w:sz w:val="18"/>
                <w:szCs w:val="18"/>
              </w:rPr>
            </w:pPr>
          </w:p>
        </w:tc>
        <w:tc>
          <w:tcPr>
            <w:tcW w:w="968" w:type="pct"/>
          </w:tcPr>
          <w:p w:rsidR="0086654D" w:rsidRPr="0062150E" w:rsidRDefault="0086654D" w:rsidP="00D81AB2">
            <w:pPr>
              <w:spacing w:line="276" w:lineRule="auto"/>
              <w:jc w:val="both"/>
              <w:rPr>
                <w:sz w:val="18"/>
                <w:szCs w:val="18"/>
              </w:rPr>
            </w:pPr>
          </w:p>
        </w:tc>
      </w:tr>
      <w:tr w:rsidR="0086654D" w:rsidRPr="0062150E" w:rsidTr="0086654D">
        <w:tc>
          <w:tcPr>
            <w:tcW w:w="484" w:type="pct"/>
          </w:tcPr>
          <w:p w:rsidR="0086654D" w:rsidRPr="0062150E" w:rsidRDefault="0086654D" w:rsidP="00D81AB2">
            <w:pPr>
              <w:spacing w:line="276" w:lineRule="auto"/>
              <w:jc w:val="center"/>
              <w:rPr>
                <w:sz w:val="18"/>
                <w:szCs w:val="18"/>
              </w:rPr>
            </w:pPr>
            <w:r w:rsidRPr="0062150E">
              <w:rPr>
                <w:sz w:val="18"/>
                <w:szCs w:val="18"/>
              </w:rPr>
              <w:t>5</w:t>
            </w:r>
          </w:p>
        </w:tc>
        <w:tc>
          <w:tcPr>
            <w:tcW w:w="1210" w:type="pct"/>
          </w:tcPr>
          <w:p w:rsidR="0086654D" w:rsidRPr="0062150E" w:rsidRDefault="0086654D" w:rsidP="00D81AB2">
            <w:pPr>
              <w:spacing w:line="276" w:lineRule="auto"/>
              <w:jc w:val="both"/>
              <w:rPr>
                <w:sz w:val="18"/>
                <w:szCs w:val="18"/>
              </w:rPr>
            </w:pPr>
          </w:p>
        </w:tc>
        <w:tc>
          <w:tcPr>
            <w:tcW w:w="2338" w:type="pct"/>
          </w:tcPr>
          <w:p w:rsidR="0086654D" w:rsidRPr="0062150E" w:rsidRDefault="0086654D" w:rsidP="00D81AB2">
            <w:pPr>
              <w:spacing w:line="276" w:lineRule="auto"/>
              <w:jc w:val="both"/>
              <w:rPr>
                <w:sz w:val="18"/>
                <w:szCs w:val="18"/>
              </w:rPr>
            </w:pPr>
          </w:p>
        </w:tc>
        <w:tc>
          <w:tcPr>
            <w:tcW w:w="968" w:type="pct"/>
          </w:tcPr>
          <w:p w:rsidR="0086654D" w:rsidRPr="0062150E" w:rsidRDefault="0086654D" w:rsidP="00D81AB2">
            <w:pPr>
              <w:spacing w:line="276" w:lineRule="auto"/>
              <w:jc w:val="both"/>
              <w:rPr>
                <w:sz w:val="18"/>
                <w:szCs w:val="18"/>
              </w:rPr>
            </w:pPr>
          </w:p>
        </w:tc>
      </w:tr>
    </w:tbl>
    <w:p w:rsidR="0086654D" w:rsidRPr="0062150E" w:rsidRDefault="0086654D" w:rsidP="0086654D">
      <w:pPr>
        <w:spacing w:line="276" w:lineRule="auto"/>
        <w:jc w:val="both"/>
        <w:rPr>
          <w:sz w:val="18"/>
          <w:szCs w:val="18"/>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4"/>
        <w:gridCol w:w="1606"/>
      </w:tblGrid>
      <w:tr w:rsidR="0086654D" w:rsidRPr="0062150E" w:rsidTr="0086654D">
        <w:trPr>
          <w:trHeight w:val="463"/>
          <w:jc w:val="right"/>
        </w:trPr>
        <w:tc>
          <w:tcPr>
            <w:tcW w:w="2664" w:type="dxa"/>
            <w:shd w:val="clear" w:color="auto" w:fill="auto"/>
            <w:vAlign w:val="center"/>
          </w:tcPr>
          <w:p w:rsidR="0086654D" w:rsidRPr="0062150E" w:rsidRDefault="0086654D" w:rsidP="00D81AB2">
            <w:pPr>
              <w:spacing w:line="276" w:lineRule="auto"/>
              <w:jc w:val="center"/>
              <w:rPr>
                <w:b/>
                <w:sz w:val="18"/>
                <w:szCs w:val="18"/>
              </w:rPr>
            </w:pPr>
            <w:r w:rsidRPr="0062150E">
              <w:rPr>
                <w:b/>
                <w:sz w:val="18"/>
                <w:szCs w:val="18"/>
              </w:rPr>
              <w:t>TOTAL %</w:t>
            </w:r>
          </w:p>
        </w:tc>
        <w:tc>
          <w:tcPr>
            <w:tcW w:w="1606" w:type="dxa"/>
            <w:shd w:val="clear" w:color="auto" w:fill="auto"/>
          </w:tcPr>
          <w:p w:rsidR="0086654D" w:rsidRPr="0062150E" w:rsidRDefault="0086654D" w:rsidP="00D81AB2">
            <w:pPr>
              <w:spacing w:line="276" w:lineRule="auto"/>
              <w:jc w:val="both"/>
              <w:rPr>
                <w:sz w:val="18"/>
                <w:szCs w:val="18"/>
              </w:rPr>
            </w:pPr>
          </w:p>
        </w:tc>
      </w:tr>
    </w:tbl>
    <w:p w:rsidR="0062150E" w:rsidRDefault="0062150E" w:rsidP="00CD3D59">
      <w:pPr>
        <w:suppressAutoHyphens w:val="0"/>
        <w:rPr>
          <w:b/>
          <w:color w:val="000000"/>
          <w:sz w:val="16"/>
          <w:szCs w:val="16"/>
          <w:lang w:val="es-CL"/>
        </w:rPr>
      </w:pPr>
    </w:p>
    <w:p w:rsidR="00320A08" w:rsidRDefault="00320A08">
      <w:pPr>
        <w:suppressAutoHyphens w:val="0"/>
        <w:rPr>
          <w:b/>
          <w:color w:val="000000"/>
          <w:sz w:val="24"/>
          <w:lang w:val="es-CL"/>
        </w:rPr>
      </w:pPr>
    </w:p>
    <w:p w:rsidR="00800D2D" w:rsidRDefault="00800D2D">
      <w:pPr>
        <w:suppressAutoHyphens w:val="0"/>
        <w:rPr>
          <w:b/>
          <w:color w:val="000000"/>
          <w:sz w:val="24"/>
          <w:lang w:val="es-CL"/>
        </w:rPr>
      </w:pPr>
    </w:p>
    <w:p w:rsidR="0062150E" w:rsidRDefault="0062150E">
      <w:pPr>
        <w:suppressAutoHyphens w:val="0"/>
        <w:rPr>
          <w:b/>
          <w:color w:val="000000"/>
          <w:sz w:val="24"/>
          <w:lang w:val="es-CL"/>
        </w:rPr>
      </w:pPr>
    </w:p>
    <w:p w:rsidR="0062150E" w:rsidRDefault="0062150E">
      <w:pPr>
        <w:suppressAutoHyphens w:val="0"/>
        <w:rPr>
          <w:b/>
          <w:color w:val="000000"/>
          <w:sz w:val="24"/>
          <w:lang w:val="es-CL"/>
        </w:rPr>
      </w:pPr>
    </w:p>
    <w:p w:rsidR="0062150E" w:rsidRDefault="0062150E" w:rsidP="0062150E">
      <w:pPr>
        <w:suppressAutoHyphens w:val="0"/>
        <w:jc w:val="right"/>
        <w:rPr>
          <w:b/>
          <w:color w:val="000000"/>
          <w:sz w:val="24"/>
          <w:lang w:val="es-CL"/>
        </w:rPr>
      </w:pPr>
    </w:p>
    <w:p w:rsidR="0062150E" w:rsidRDefault="0062150E">
      <w:pPr>
        <w:suppressAutoHyphens w:val="0"/>
        <w:rPr>
          <w:b/>
          <w:color w:val="000000"/>
          <w:sz w:val="24"/>
          <w:lang w:val="es-CL"/>
        </w:rPr>
      </w:pPr>
    </w:p>
    <w:p w:rsidR="0062150E" w:rsidRDefault="0062150E">
      <w:pPr>
        <w:suppressAutoHyphens w:val="0"/>
        <w:rPr>
          <w:b/>
          <w:color w:val="000000"/>
          <w:sz w:val="24"/>
          <w:lang w:val="es-CL"/>
        </w:rPr>
      </w:pPr>
      <w:r>
        <w:rPr>
          <w:b/>
          <w:color w:val="000000"/>
          <w:sz w:val="24"/>
          <w:lang w:val="es-CL"/>
        </w:rPr>
        <w:tab/>
      </w:r>
      <w:r>
        <w:rPr>
          <w:b/>
          <w:color w:val="000000"/>
          <w:sz w:val="24"/>
          <w:lang w:val="es-CL"/>
        </w:rPr>
        <w:tab/>
      </w:r>
      <w:r>
        <w:rPr>
          <w:b/>
          <w:color w:val="000000"/>
          <w:sz w:val="24"/>
          <w:lang w:val="es-CL"/>
        </w:rPr>
        <w:tab/>
      </w:r>
      <w:r>
        <w:rPr>
          <w:b/>
          <w:color w:val="000000"/>
          <w:sz w:val="24"/>
          <w:lang w:val="es-CL"/>
        </w:rPr>
        <w:tab/>
      </w:r>
      <w:r>
        <w:rPr>
          <w:b/>
          <w:color w:val="000000"/>
          <w:sz w:val="24"/>
          <w:lang w:val="es-CL"/>
        </w:rPr>
        <w:tab/>
      </w:r>
      <w:r>
        <w:rPr>
          <w:b/>
          <w:color w:val="000000"/>
          <w:sz w:val="24"/>
          <w:lang w:val="es-CL"/>
        </w:rPr>
        <w:tab/>
      </w:r>
      <w:r>
        <w:rPr>
          <w:b/>
          <w:color w:val="000000"/>
          <w:sz w:val="24"/>
          <w:lang w:val="es-CL"/>
        </w:rPr>
        <w:tab/>
      </w:r>
      <w:r>
        <w:rPr>
          <w:b/>
          <w:color w:val="000000"/>
          <w:sz w:val="24"/>
          <w:lang w:val="es-CL"/>
        </w:rPr>
        <w:tab/>
      </w:r>
      <w:r>
        <w:rPr>
          <w:b/>
          <w:color w:val="000000"/>
          <w:sz w:val="24"/>
          <w:lang w:val="es-CL"/>
        </w:rPr>
        <w:tab/>
      </w:r>
    </w:p>
    <w:p w:rsidR="002E4149" w:rsidRDefault="002E4149">
      <w:pPr>
        <w:suppressAutoHyphens w:val="0"/>
        <w:rPr>
          <w:b/>
          <w:color w:val="000000"/>
          <w:sz w:val="24"/>
          <w:lang w:val="es-CL"/>
        </w:rPr>
      </w:pPr>
    </w:p>
    <w:p w:rsidR="002E4149" w:rsidRDefault="002E4149">
      <w:pPr>
        <w:suppressAutoHyphens w:val="0"/>
        <w:rPr>
          <w:b/>
          <w:color w:val="000000"/>
          <w:sz w:val="24"/>
          <w:lang w:val="es-CL"/>
        </w:rPr>
      </w:pPr>
    </w:p>
    <w:p w:rsidR="0062150E" w:rsidRDefault="0062150E">
      <w:pPr>
        <w:suppressAutoHyphens w:val="0"/>
        <w:rPr>
          <w:b/>
          <w:color w:val="000000"/>
          <w:sz w:val="24"/>
          <w:lang w:val="es-CL"/>
        </w:rPr>
      </w:pPr>
    </w:p>
    <w:p w:rsidR="0062150E" w:rsidRDefault="0062150E">
      <w:pPr>
        <w:suppressAutoHyphens w:val="0"/>
        <w:rPr>
          <w:b/>
          <w:color w:val="000000"/>
          <w:sz w:val="24"/>
          <w:lang w:val="es-CL"/>
        </w:rPr>
      </w:pPr>
    </w:p>
    <w:p w:rsidR="0062150E" w:rsidRDefault="0062150E">
      <w:pPr>
        <w:suppressAutoHyphens w:val="0"/>
        <w:rPr>
          <w:b/>
          <w:color w:val="000000"/>
          <w:sz w:val="24"/>
          <w:lang w:val="es-CL"/>
        </w:rPr>
      </w:pPr>
    </w:p>
    <w:p w:rsidR="00391F5C" w:rsidRDefault="00391F5C" w:rsidP="002E4149">
      <w:pPr>
        <w:spacing w:line="276" w:lineRule="auto"/>
        <w:jc w:val="center"/>
        <w:rPr>
          <w:b/>
          <w:color w:val="000000"/>
          <w:sz w:val="24"/>
          <w:lang w:val="es-CL"/>
        </w:rPr>
      </w:pPr>
      <w:r>
        <w:rPr>
          <w:b/>
          <w:color w:val="000000"/>
          <w:sz w:val="24"/>
          <w:lang w:val="es-CL"/>
        </w:rPr>
        <w:lastRenderedPageBreak/>
        <w:t>FORMULARIO ANEXO</w:t>
      </w:r>
      <w:r w:rsidR="002F78F3">
        <w:rPr>
          <w:b/>
          <w:color w:val="000000"/>
          <w:sz w:val="24"/>
          <w:lang w:val="es-CL"/>
        </w:rPr>
        <w:t xml:space="preserve"> N° 2</w:t>
      </w:r>
    </w:p>
    <w:p w:rsidR="0035698E" w:rsidRPr="004B3399" w:rsidRDefault="00033F84" w:rsidP="002E4149">
      <w:pPr>
        <w:spacing w:line="276" w:lineRule="auto"/>
        <w:jc w:val="center"/>
        <w:rPr>
          <w:b/>
          <w:color w:val="000000"/>
          <w:sz w:val="24"/>
          <w:lang w:val="es-CL"/>
        </w:rPr>
      </w:pPr>
      <w:r>
        <w:rPr>
          <w:b/>
          <w:color w:val="000000"/>
          <w:sz w:val="24"/>
          <w:lang w:val="es-CL"/>
        </w:rPr>
        <w:t>“</w:t>
      </w:r>
      <w:r w:rsidR="002F78F3">
        <w:rPr>
          <w:b/>
          <w:color w:val="000000"/>
          <w:sz w:val="24"/>
          <w:lang w:val="es-CL"/>
        </w:rPr>
        <w:t xml:space="preserve">PLAZO DE </w:t>
      </w:r>
      <w:r w:rsidR="002C6201">
        <w:rPr>
          <w:b/>
          <w:color w:val="000000"/>
          <w:sz w:val="24"/>
          <w:lang w:val="es-CL"/>
        </w:rPr>
        <w:t>ENTREGA,</w:t>
      </w:r>
      <w:r w:rsidR="000A02C8">
        <w:rPr>
          <w:b/>
          <w:color w:val="000000"/>
          <w:sz w:val="24"/>
          <w:lang w:val="es-CL"/>
        </w:rPr>
        <w:t xml:space="preserve"> </w:t>
      </w:r>
      <w:r w:rsidR="00F9189D">
        <w:rPr>
          <w:b/>
          <w:color w:val="000000"/>
          <w:sz w:val="24"/>
          <w:lang w:val="es-CL"/>
        </w:rPr>
        <w:t>GARANTIA</w:t>
      </w:r>
      <w:r w:rsidR="000A02C8">
        <w:rPr>
          <w:b/>
          <w:color w:val="000000"/>
          <w:sz w:val="24"/>
          <w:lang w:val="es-CL"/>
        </w:rPr>
        <w:t xml:space="preserve"> Y CERTIFICACION</w:t>
      </w:r>
      <w:r w:rsidR="002F78F3">
        <w:rPr>
          <w:b/>
          <w:color w:val="000000"/>
          <w:sz w:val="24"/>
          <w:lang w:val="es-CL"/>
        </w:rPr>
        <w:t xml:space="preserve"> DE LOS PRODUCTOS</w:t>
      </w:r>
      <w:r>
        <w:rPr>
          <w:b/>
          <w:color w:val="000000"/>
          <w:sz w:val="24"/>
          <w:lang w:val="es-CL"/>
        </w:rPr>
        <w:t>”</w:t>
      </w:r>
    </w:p>
    <w:p w:rsidR="0035698E" w:rsidRDefault="0035698E" w:rsidP="00735A28">
      <w:pPr>
        <w:spacing w:line="276" w:lineRule="auto"/>
        <w:jc w:val="center"/>
        <w:rPr>
          <w:rFonts w:ascii="Arial"/>
          <w:b/>
          <w:sz w:val="15"/>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4"/>
        <w:gridCol w:w="4498"/>
      </w:tblGrid>
      <w:tr w:rsidR="00CD3D59" w:rsidRPr="00683232" w:rsidTr="00F61C70">
        <w:trPr>
          <w:trHeight w:val="1019"/>
        </w:trPr>
        <w:tc>
          <w:tcPr>
            <w:tcW w:w="2556" w:type="pct"/>
            <w:vAlign w:val="center"/>
          </w:tcPr>
          <w:p w:rsidR="00CD3D59" w:rsidRPr="0062150E" w:rsidRDefault="00CD3D59" w:rsidP="00750762">
            <w:pPr>
              <w:spacing w:line="276" w:lineRule="auto"/>
              <w:jc w:val="center"/>
              <w:rPr>
                <w:b/>
                <w:color w:val="000000"/>
                <w:sz w:val="18"/>
                <w:szCs w:val="16"/>
                <w:lang w:val="es-CL"/>
              </w:rPr>
            </w:pPr>
            <w:r w:rsidRPr="0062150E">
              <w:rPr>
                <w:b/>
                <w:color w:val="000000"/>
                <w:sz w:val="18"/>
                <w:szCs w:val="16"/>
                <w:lang w:val="es-CL"/>
              </w:rPr>
              <w:t>NOMBRE O RAZÓN SOCIAL DEL OFERENTE:</w:t>
            </w:r>
          </w:p>
        </w:tc>
        <w:tc>
          <w:tcPr>
            <w:tcW w:w="2444" w:type="pct"/>
          </w:tcPr>
          <w:p w:rsidR="00CD3D59" w:rsidRPr="0062150E" w:rsidRDefault="00CD3D59" w:rsidP="00B92411">
            <w:pPr>
              <w:spacing w:line="276" w:lineRule="auto"/>
              <w:jc w:val="both"/>
              <w:rPr>
                <w:color w:val="000000"/>
                <w:sz w:val="18"/>
                <w:szCs w:val="16"/>
                <w:lang w:val="es-CL"/>
              </w:rPr>
            </w:pPr>
          </w:p>
        </w:tc>
      </w:tr>
      <w:tr w:rsidR="00CD3D59" w:rsidRPr="00683232" w:rsidTr="00F61C70">
        <w:trPr>
          <w:trHeight w:val="977"/>
        </w:trPr>
        <w:tc>
          <w:tcPr>
            <w:tcW w:w="2556" w:type="pct"/>
            <w:vAlign w:val="center"/>
          </w:tcPr>
          <w:p w:rsidR="00CD3D59" w:rsidRPr="0062150E" w:rsidRDefault="00CD3D59" w:rsidP="00B92411">
            <w:pPr>
              <w:spacing w:line="276" w:lineRule="auto"/>
              <w:jc w:val="center"/>
              <w:rPr>
                <w:b/>
                <w:color w:val="000000"/>
                <w:sz w:val="18"/>
                <w:szCs w:val="16"/>
                <w:lang w:val="es-CL"/>
              </w:rPr>
            </w:pPr>
            <w:r w:rsidRPr="0062150E">
              <w:rPr>
                <w:b/>
                <w:color w:val="000000"/>
                <w:sz w:val="18"/>
                <w:szCs w:val="16"/>
                <w:lang w:val="es-CL"/>
              </w:rPr>
              <w:t>CEDULA DE IDENTIDAD O RUT:</w:t>
            </w:r>
          </w:p>
        </w:tc>
        <w:tc>
          <w:tcPr>
            <w:tcW w:w="2444" w:type="pct"/>
          </w:tcPr>
          <w:p w:rsidR="00CD3D59" w:rsidRPr="0062150E" w:rsidRDefault="00CD3D59" w:rsidP="00B92411">
            <w:pPr>
              <w:spacing w:line="276" w:lineRule="auto"/>
              <w:jc w:val="both"/>
              <w:rPr>
                <w:color w:val="000000"/>
                <w:sz w:val="18"/>
                <w:szCs w:val="16"/>
                <w:lang w:val="es-CL"/>
              </w:rPr>
            </w:pPr>
          </w:p>
        </w:tc>
      </w:tr>
      <w:tr w:rsidR="00F61C70" w:rsidRPr="00683232" w:rsidTr="00F61C70">
        <w:trPr>
          <w:trHeight w:val="1132"/>
        </w:trPr>
        <w:tc>
          <w:tcPr>
            <w:tcW w:w="2556" w:type="pct"/>
            <w:vAlign w:val="center"/>
          </w:tcPr>
          <w:p w:rsidR="00F61C70" w:rsidRPr="0062150E" w:rsidRDefault="00F61C70" w:rsidP="00B92411">
            <w:pPr>
              <w:spacing w:line="276" w:lineRule="auto"/>
              <w:jc w:val="center"/>
              <w:rPr>
                <w:b/>
                <w:color w:val="000000"/>
                <w:sz w:val="18"/>
                <w:szCs w:val="16"/>
                <w:lang w:val="es-CL"/>
              </w:rPr>
            </w:pPr>
            <w:r>
              <w:rPr>
                <w:b/>
                <w:color w:val="000000"/>
                <w:sz w:val="18"/>
                <w:szCs w:val="16"/>
                <w:lang w:val="es-CL"/>
              </w:rPr>
              <w:t>FIRMA REPRESENTANTE LEGAL</w:t>
            </w:r>
          </w:p>
        </w:tc>
        <w:tc>
          <w:tcPr>
            <w:tcW w:w="2444" w:type="pct"/>
          </w:tcPr>
          <w:p w:rsidR="00F61C70" w:rsidRPr="0062150E" w:rsidRDefault="00F61C70" w:rsidP="00B92411">
            <w:pPr>
              <w:spacing w:line="276" w:lineRule="auto"/>
              <w:jc w:val="both"/>
              <w:rPr>
                <w:color w:val="000000"/>
                <w:sz w:val="18"/>
                <w:szCs w:val="16"/>
                <w:lang w:val="es-CL"/>
              </w:rPr>
            </w:pPr>
          </w:p>
        </w:tc>
      </w:tr>
    </w:tbl>
    <w:p w:rsidR="0091589F" w:rsidRDefault="0091589F" w:rsidP="00750762">
      <w:pPr>
        <w:rPr>
          <w:b/>
          <w:w w:val="80"/>
        </w:rPr>
      </w:pPr>
    </w:p>
    <w:p w:rsidR="002F78F3" w:rsidRDefault="002F78F3" w:rsidP="00750762">
      <w:pPr>
        <w:rPr>
          <w:b/>
          <w:w w:val="80"/>
        </w:rPr>
      </w:pPr>
    </w:p>
    <w:p w:rsidR="002F78F3" w:rsidRDefault="002F78F3" w:rsidP="00750762">
      <w:pPr>
        <w:pStyle w:val="Prrafodelista"/>
        <w:numPr>
          <w:ilvl w:val="0"/>
          <w:numId w:val="19"/>
        </w:numPr>
        <w:rPr>
          <w:b/>
          <w:w w:val="80"/>
          <w:sz w:val="24"/>
        </w:rPr>
      </w:pPr>
      <w:r w:rsidRPr="0062150E">
        <w:rPr>
          <w:b/>
          <w:w w:val="80"/>
          <w:sz w:val="24"/>
        </w:rPr>
        <w:t>El representante legal que firma suscribe y declara que el plazo de entrega de</w:t>
      </w:r>
      <w:r w:rsidR="0062150E" w:rsidRPr="0062150E">
        <w:rPr>
          <w:b/>
          <w:w w:val="80"/>
          <w:sz w:val="24"/>
        </w:rPr>
        <w:t xml:space="preserve"> los productos, considerado en días corridos es el siguiente:</w:t>
      </w:r>
    </w:p>
    <w:p w:rsidR="0062150E" w:rsidRDefault="0062150E" w:rsidP="0062150E">
      <w:pPr>
        <w:rPr>
          <w:b/>
          <w:w w:val="80"/>
          <w:sz w:val="24"/>
        </w:rPr>
      </w:pPr>
    </w:p>
    <w:p w:rsidR="0062150E" w:rsidRDefault="0062150E" w:rsidP="0062150E">
      <w:pPr>
        <w:rPr>
          <w:b/>
          <w:w w:val="80"/>
          <w:sz w:val="24"/>
        </w:rPr>
      </w:pPr>
    </w:p>
    <w:tbl>
      <w:tblPr>
        <w:tblStyle w:val="Tablaconcuadrcula"/>
        <w:tblW w:w="9634" w:type="dxa"/>
        <w:tblLook w:val="04A0" w:firstRow="1" w:lastRow="0" w:firstColumn="1" w:lastColumn="0" w:noHBand="0" w:noVBand="1"/>
      </w:tblPr>
      <w:tblGrid>
        <w:gridCol w:w="4817"/>
        <w:gridCol w:w="4817"/>
      </w:tblGrid>
      <w:tr w:rsidR="0062150E" w:rsidTr="00F61C70">
        <w:trPr>
          <w:trHeight w:val="1071"/>
        </w:trPr>
        <w:tc>
          <w:tcPr>
            <w:tcW w:w="4817" w:type="dxa"/>
          </w:tcPr>
          <w:p w:rsidR="0062150E" w:rsidRDefault="0062150E" w:rsidP="0062150E">
            <w:pPr>
              <w:spacing w:line="276" w:lineRule="auto"/>
              <w:jc w:val="center"/>
              <w:rPr>
                <w:b/>
                <w:w w:val="80"/>
                <w:sz w:val="24"/>
              </w:rPr>
            </w:pPr>
            <w:r w:rsidRPr="002E4149">
              <w:rPr>
                <w:b/>
                <w:bCs/>
                <w:sz w:val="18"/>
                <w:szCs w:val="16"/>
              </w:rPr>
              <w:t>PLAZO DE ENTREGA COMPROMETIDO EN DÍAS HÁBILES</w:t>
            </w:r>
          </w:p>
        </w:tc>
        <w:tc>
          <w:tcPr>
            <w:tcW w:w="4817" w:type="dxa"/>
          </w:tcPr>
          <w:p w:rsidR="0062150E" w:rsidRDefault="0062150E" w:rsidP="0062150E">
            <w:pPr>
              <w:rPr>
                <w:b/>
                <w:w w:val="80"/>
                <w:sz w:val="24"/>
              </w:rPr>
            </w:pPr>
          </w:p>
        </w:tc>
      </w:tr>
    </w:tbl>
    <w:p w:rsidR="0062150E" w:rsidRDefault="0062150E" w:rsidP="0062150E">
      <w:pPr>
        <w:rPr>
          <w:b/>
          <w:w w:val="80"/>
          <w:sz w:val="24"/>
        </w:rPr>
      </w:pPr>
    </w:p>
    <w:p w:rsidR="0062150E" w:rsidRDefault="0062150E" w:rsidP="0062150E">
      <w:pPr>
        <w:rPr>
          <w:b/>
          <w:w w:val="80"/>
          <w:sz w:val="24"/>
        </w:rPr>
      </w:pPr>
    </w:p>
    <w:p w:rsidR="0062150E" w:rsidRDefault="0062150E" w:rsidP="0062150E">
      <w:pPr>
        <w:rPr>
          <w:b/>
          <w:w w:val="80"/>
          <w:sz w:val="24"/>
        </w:rPr>
      </w:pPr>
    </w:p>
    <w:p w:rsidR="0062150E" w:rsidRPr="0062150E" w:rsidRDefault="0062150E" w:rsidP="0062150E">
      <w:pPr>
        <w:rPr>
          <w:b/>
          <w:w w:val="80"/>
          <w:sz w:val="24"/>
        </w:rPr>
      </w:pPr>
    </w:p>
    <w:p w:rsidR="002F78F3" w:rsidRPr="0062150E" w:rsidRDefault="0062150E" w:rsidP="00750762">
      <w:pPr>
        <w:pStyle w:val="Prrafodelista"/>
        <w:numPr>
          <w:ilvl w:val="0"/>
          <w:numId w:val="19"/>
        </w:numPr>
        <w:rPr>
          <w:b/>
          <w:w w:val="80"/>
          <w:sz w:val="24"/>
        </w:rPr>
      </w:pPr>
      <w:r w:rsidRPr="0062150E">
        <w:rPr>
          <w:b/>
          <w:w w:val="80"/>
        </w:rPr>
        <w:t>El representante legal del proponente que suscribe indica lo siguiente:</w:t>
      </w:r>
    </w:p>
    <w:p w:rsidR="0062150E" w:rsidRDefault="0062150E" w:rsidP="00750762">
      <w:pPr>
        <w:rPr>
          <w:b/>
          <w:w w:val="80"/>
        </w:rPr>
      </w:pPr>
    </w:p>
    <w:tbl>
      <w:tblPr>
        <w:tblStyle w:val="Tablaconcuadrcula"/>
        <w:tblW w:w="0" w:type="auto"/>
        <w:tblLook w:val="04A0" w:firstRow="1" w:lastRow="0" w:firstColumn="1" w:lastColumn="0" w:noHBand="0" w:noVBand="1"/>
      </w:tblPr>
      <w:tblGrid>
        <w:gridCol w:w="4673"/>
        <w:gridCol w:w="2794"/>
      </w:tblGrid>
      <w:tr w:rsidR="0062150E" w:rsidTr="0062150E">
        <w:trPr>
          <w:trHeight w:val="844"/>
        </w:trPr>
        <w:tc>
          <w:tcPr>
            <w:tcW w:w="4673" w:type="dxa"/>
            <w:vMerge w:val="restart"/>
          </w:tcPr>
          <w:p w:rsidR="0062150E" w:rsidRPr="002E4149" w:rsidRDefault="0062150E" w:rsidP="0062150E">
            <w:pPr>
              <w:spacing w:line="276" w:lineRule="auto"/>
              <w:jc w:val="center"/>
              <w:rPr>
                <w:b/>
                <w:bCs/>
                <w:sz w:val="18"/>
                <w:szCs w:val="18"/>
              </w:rPr>
            </w:pPr>
            <w:r w:rsidRPr="002E4149">
              <w:rPr>
                <w:b/>
                <w:bCs/>
                <w:sz w:val="18"/>
                <w:szCs w:val="18"/>
              </w:rPr>
              <w:t xml:space="preserve">LOS PRODUCTOS </w:t>
            </w:r>
            <w:r w:rsidR="000A02C8">
              <w:rPr>
                <w:b/>
                <w:bCs/>
                <w:sz w:val="18"/>
                <w:szCs w:val="18"/>
              </w:rPr>
              <w:t>PRESENTAN GARANTIA Y CERTIFICACIONE</w:t>
            </w:r>
            <w:r w:rsidR="00357F64">
              <w:rPr>
                <w:b/>
                <w:bCs/>
                <w:sz w:val="18"/>
                <w:szCs w:val="18"/>
              </w:rPr>
              <w:t>S</w:t>
            </w:r>
            <w:r w:rsidR="000A02C8">
              <w:rPr>
                <w:b/>
                <w:bCs/>
                <w:sz w:val="18"/>
                <w:szCs w:val="18"/>
              </w:rPr>
              <w:t xml:space="preserve"> DE ACUERDO A BASES TECNICAS</w:t>
            </w:r>
          </w:p>
          <w:p w:rsidR="0062150E" w:rsidRPr="002E4149" w:rsidRDefault="0062150E" w:rsidP="0062150E">
            <w:pPr>
              <w:rPr>
                <w:sz w:val="18"/>
                <w:szCs w:val="18"/>
              </w:rPr>
            </w:pPr>
          </w:p>
          <w:p w:rsidR="00F61C70" w:rsidRDefault="00F61C70" w:rsidP="0062150E">
            <w:pPr>
              <w:rPr>
                <w:sz w:val="18"/>
                <w:szCs w:val="18"/>
              </w:rPr>
            </w:pPr>
          </w:p>
          <w:p w:rsidR="00F61C70" w:rsidRDefault="00F61C70" w:rsidP="0062150E">
            <w:pPr>
              <w:rPr>
                <w:sz w:val="18"/>
                <w:szCs w:val="18"/>
              </w:rPr>
            </w:pPr>
          </w:p>
          <w:p w:rsidR="00F61C70" w:rsidRDefault="00F61C70" w:rsidP="0062150E">
            <w:pPr>
              <w:rPr>
                <w:sz w:val="18"/>
                <w:szCs w:val="18"/>
              </w:rPr>
            </w:pPr>
          </w:p>
          <w:p w:rsidR="00F61C70" w:rsidRDefault="00F61C70" w:rsidP="0062150E">
            <w:pPr>
              <w:rPr>
                <w:sz w:val="18"/>
                <w:szCs w:val="18"/>
              </w:rPr>
            </w:pPr>
          </w:p>
          <w:p w:rsidR="00F61C70" w:rsidRDefault="00F61C70" w:rsidP="0062150E">
            <w:pPr>
              <w:rPr>
                <w:sz w:val="18"/>
                <w:szCs w:val="18"/>
              </w:rPr>
            </w:pPr>
          </w:p>
          <w:p w:rsidR="00F61C70" w:rsidRDefault="00F61C70" w:rsidP="0062150E">
            <w:pPr>
              <w:rPr>
                <w:sz w:val="18"/>
                <w:szCs w:val="18"/>
              </w:rPr>
            </w:pPr>
          </w:p>
          <w:p w:rsidR="00F61C70" w:rsidRDefault="00F61C70" w:rsidP="0062150E">
            <w:pPr>
              <w:rPr>
                <w:sz w:val="18"/>
                <w:szCs w:val="18"/>
              </w:rPr>
            </w:pPr>
          </w:p>
          <w:p w:rsidR="00F61C70" w:rsidRDefault="00F61C70" w:rsidP="0062150E">
            <w:pPr>
              <w:rPr>
                <w:sz w:val="18"/>
                <w:szCs w:val="18"/>
              </w:rPr>
            </w:pPr>
          </w:p>
          <w:p w:rsidR="00F61C70" w:rsidRDefault="00F61C70" w:rsidP="0062150E">
            <w:pPr>
              <w:rPr>
                <w:sz w:val="18"/>
                <w:szCs w:val="18"/>
              </w:rPr>
            </w:pPr>
          </w:p>
          <w:p w:rsidR="00F61C70" w:rsidRDefault="00F61C70" w:rsidP="0062150E">
            <w:pPr>
              <w:rPr>
                <w:sz w:val="18"/>
                <w:szCs w:val="18"/>
              </w:rPr>
            </w:pPr>
          </w:p>
          <w:p w:rsidR="00F61C70" w:rsidRDefault="00F61C70" w:rsidP="0062150E">
            <w:pPr>
              <w:rPr>
                <w:sz w:val="18"/>
                <w:szCs w:val="18"/>
              </w:rPr>
            </w:pPr>
          </w:p>
          <w:p w:rsidR="00F61C70" w:rsidRDefault="00F61C70" w:rsidP="0062150E">
            <w:pPr>
              <w:rPr>
                <w:sz w:val="18"/>
                <w:szCs w:val="18"/>
              </w:rPr>
            </w:pPr>
          </w:p>
          <w:p w:rsidR="00F61C70" w:rsidRPr="0062150E" w:rsidRDefault="00F61C70" w:rsidP="0062150E">
            <w:pPr>
              <w:rPr>
                <w:sz w:val="18"/>
                <w:szCs w:val="18"/>
              </w:rPr>
            </w:pPr>
          </w:p>
        </w:tc>
        <w:tc>
          <w:tcPr>
            <w:tcW w:w="2794" w:type="dxa"/>
          </w:tcPr>
          <w:p w:rsidR="0062150E" w:rsidRPr="002E4149" w:rsidRDefault="0062150E" w:rsidP="0062150E">
            <w:pPr>
              <w:rPr>
                <w:sz w:val="18"/>
                <w:szCs w:val="18"/>
              </w:rPr>
            </w:pPr>
            <w:r w:rsidRPr="002E4149">
              <w:rPr>
                <w:sz w:val="18"/>
                <w:szCs w:val="18"/>
              </w:rPr>
              <w:t>__     SÍ</w:t>
            </w:r>
          </w:p>
        </w:tc>
      </w:tr>
      <w:tr w:rsidR="0062150E" w:rsidTr="00F61C70">
        <w:trPr>
          <w:trHeight w:val="1058"/>
        </w:trPr>
        <w:tc>
          <w:tcPr>
            <w:tcW w:w="4673" w:type="dxa"/>
            <w:vMerge/>
          </w:tcPr>
          <w:p w:rsidR="0062150E" w:rsidRPr="0062150E" w:rsidRDefault="0062150E" w:rsidP="0062150E">
            <w:pPr>
              <w:rPr>
                <w:b/>
                <w:w w:val="80"/>
                <w:sz w:val="18"/>
                <w:szCs w:val="18"/>
              </w:rPr>
            </w:pPr>
          </w:p>
        </w:tc>
        <w:tc>
          <w:tcPr>
            <w:tcW w:w="2794" w:type="dxa"/>
          </w:tcPr>
          <w:p w:rsidR="0062150E" w:rsidRPr="002E4149" w:rsidRDefault="0062150E" w:rsidP="0062150E">
            <w:pPr>
              <w:rPr>
                <w:b/>
                <w:w w:val="80"/>
                <w:sz w:val="18"/>
                <w:szCs w:val="18"/>
              </w:rPr>
            </w:pPr>
            <w:r w:rsidRPr="002E4149">
              <w:rPr>
                <w:sz w:val="18"/>
                <w:szCs w:val="18"/>
              </w:rPr>
              <w:t>__     NO</w:t>
            </w:r>
          </w:p>
        </w:tc>
      </w:tr>
    </w:tbl>
    <w:p w:rsidR="0062150E" w:rsidRDefault="0062150E" w:rsidP="00750762">
      <w:pPr>
        <w:rPr>
          <w:b/>
          <w:w w:val="80"/>
        </w:rPr>
      </w:pPr>
    </w:p>
    <w:p w:rsidR="00F61C70" w:rsidRDefault="00F61C70" w:rsidP="00750762">
      <w:pPr>
        <w:rPr>
          <w:b/>
          <w:w w:val="80"/>
        </w:rPr>
      </w:pPr>
    </w:p>
    <w:p w:rsidR="00F61C70" w:rsidRDefault="00F61C70" w:rsidP="00750762">
      <w:pPr>
        <w:rPr>
          <w:b/>
          <w:w w:val="80"/>
        </w:rPr>
      </w:pPr>
    </w:p>
    <w:p w:rsidR="00F61C70" w:rsidRDefault="00F61C70" w:rsidP="00750762">
      <w:pPr>
        <w:rPr>
          <w:b/>
          <w:w w:val="80"/>
        </w:rPr>
      </w:pPr>
    </w:p>
    <w:p w:rsidR="00F61C70" w:rsidRDefault="00F61C70" w:rsidP="00750762">
      <w:pPr>
        <w:rPr>
          <w:b/>
          <w:w w:val="80"/>
        </w:rPr>
      </w:pPr>
    </w:p>
    <w:p w:rsidR="00F61C70" w:rsidRDefault="00F61C70" w:rsidP="00750762">
      <w:pPr>
        <w:rPr>
          <w:b/>
          <w:w w:val="80"/>
        </w:rPr>
      </w:pPr>
    </w:p>
    <w:p w:rsidR="00F61C70" w:rsidRDefault="00F61C70" w:rsidP="00750762">
      <w:pPr>
        <w:rPr>
          <w:b/>
          <w:w w:val="80"/>
        </w:rPr>
      </w:pPr>
    </w:p>
    <w:p w:rsidR="00F61C70" w:rsidRDefault="00F61C70" w:rsidP="00750762">
      <w:pPr>
        <w:rPr>
          <w:b/>
          <w:w w:val="80"/>
        </w:rPr>
      </w:pPr>
    </w:p>
    <w:p w:rsidR="00F61C70" w:rsidRDefault="00F61C70" w:rsidP="00750762">
      <w:pPr>
        <w:rPr>
          <w:b/>
          <w:w w:val="80"/>
        </w:rPr>
      </w:pPr>
    </w:p>
    <w:p w:rsidR="00F61C70" w:rsidRDefault="00F61C70" w:rsidP="00750762">
      <w:pPr>
        <w:rPr>
          <w:b/>
          <w:w w:val="80"/>
        </w:rPr>
      </w:pPr>
    </w:p>
    <w:p w:rsidR="00171CFF" w:rsidRDefault="00171CFF" w:rsidP="00750762">
      <w:pPr>
        <w:rPr>
          <w:b/>
          <w:w w:val="80"/>
        </w:rPr>
      </w:pPr>
    </w:p>
    <w:p w:rsidR="00171CFF" w:rsidRDefault="00171CFF" w:rsidP="00750762">
      <w:pPr>
        <w:rPr>
          <w:b/>
          <w:w w:val="80"/>
        </w:rPr>
      </w:pPr>
    </w:p>
    <w:p w:rsidR="00171CFF" w:rsidRDefault="00171CFF" w:rsidP="00750762">
      <w:pPr>
        <w:rPr>
          <w:b/>
          <w:w w:val="80"/>
        </w:rPr>
      </w:pPr>
    </w:p>
    <w:p w:rsidR="00171CFF" w:rsidRDefault="00171CFF" w:rsidP="00750762">
      <w:pPr>
        <w:rPr>
          <w:b/>
          <w:w w:val="80"/>
        </w:rPr>
      </w:pPr>
    </w:p>
    <w:p w:rsidR="00171CFF" w:rsidRDefault="00171CFF" w:rsidP="00750762">
      <w:pPr>
        <w:rPr>
          <w:b/>
          <w:w w:val="80"/>
        </w:rPr>
      </w:pPr>
    </w:p>
    <w:p w:rsidR="00171CFF" w:rsidRDefault="00171CFF" w:rsidP="00171CFF">
      <w:pPr>
        <w:spacing w:line="276" w:lineRule="auto"/>
        <w:jc w:val="center"/>
        <w:rPr>
          <w:b/>
          <w:color w:val="000000"/>
          <w:sz w:val="24"/>
          <w:lang w:val="es-CL"/>
        </w:rPr>
      </w:pPr>
      <w:r>
        <w:rPr>
          <w:b/>
          <w:color w:val="000000"/>
          <w:sz w:val="24"/>
          <w:lang w:val="es-CL"/>
        </w:rPr>
        <w:lastRenderedPageBreak/>
        <w:t>FORMULARIO ANEXO N° 3</w:t>
      </w:r>
    </w:p>
    <w:p w:rsidR="00171CFF" w:rsidRPr="004B3399" w:rsidRDefault="00171CFF" w:rsidP="00171CFF">
      <w:pPr>
        <w:spacing w:line="276" w:lineRule="auto"/>
        <w:jc w:val="center"/>
        <w:rPr>
          <w:b/>
          <w:color w:val="000000"/>
          <w:sz w:val="24"/>
          <w:lang w:val="es-CL"/>
        </w:rPr>
      </w:pPr>
      <w:r>
        <w:rPr>
          <w:b/>
          <w:color w:val="000000"/>
          <w:sz w:val="24"/>
          <w:lang w:val="es-CL"/>
        </w:rPr>
        <w:t>“</w:t>
      </w:r>
      <w:r w:rsidRPr="002A64A2">
        <w:rPr>
          <w:b/>
          <w:color w:val="000000"/>
          <w:sz w:val="24"/>
          <w:lang w:val="es-CL"/>
        </w:rPr>
        <w:t>OFERTA ECONÓMICA</w:t>
      </w:r>
      <w:r>
        <w:rPr>
          <w:b/>
          <w:color w:val="000000"/>
          <w:sz w:val="24"/>
          <w:lang w:val="es-CL"/>
        </w:rPr>
        <w:t>”</w:t>
      </w:r>
    </w:p>
    <w:p w:rsidR="00171CFF" w:rsidRDefault="00171CFF" w:rsidP="00171CFF">
      <w:pPr>
        <w:spacing w:line="276" w:lineRule="auto"/>
        <w:jc w:val="center"/>
        <w:rPr>
          <w:rFonts w:ascii="Arial"/>
          <w:b/>
          <w:sz w:val="15"/>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4"/>
        <w:gridCol w:w="4498"/>
      </w:tblGrid>
      <w:tr w:rsidR="00171CFF" w:rsidRPr="00683232" w:rsidTr="00397BA4">
        <w:trPr>
          <w:trHeight w:val="184"/>
        </w:trPr>
        <w:tc>
          <w:tcPr>
            <w:tcW w:w="2556" w:type="pct"/>
            <w:vAlign w:val="center"/>
          </w:tcPr>
          <w:p w:rsidR="00171CFF" w:rsidRPr="00B358BC" w:rsidRDefault="00171CFF" w:rsidP="00397BA4">
            <w:pPr>
              <w:spacing w:line="276" w:lineRule="auto"/>
              <w:jc w:val="center"/>
              <w:rPr>
                <w:b/>
                <w:color w:val="000000"/>
                <w:sz w:val="18"/>
                <w:szCs w:val="16"/>
                <w:lang w:val="es-CL"/>
              </w:rPr>
            </w:pPr>
            <w:r w:rsidRPr="00B358BC">
              <w:rPr>
                <w:b/>
                <w:color w:val="000000"/>
                <w:sz w:val="18"/>
                <w:szCs w:val="16"/>
                <w:lang w:val="es-CL"/>
              </w:rPr>
              <w:t>NOMBRE O RAZÓN SOCIAL DEL OFERENTE:</w:t>
            </w:r>
          </w:p>
        </w:tc>
        <w:tc>
          <w:tcPr>
            <w:tcW w:w="2444" w:type="pct"/>
          </w:tcPr>
          <w:p w:rsidR="00171CFF" w:rsidRPr="00683232" w:rsidRDefault="00171CFF" w:rsidP="00397BA4">
            <w:pPr>
              <w:spacing w:line="276" w:lineRule="auto"/>
              <w:jc w:val="both"/>
              <w:rPr>
                <w:color w:val="000000"/>
                <w:sz w:val="16"/>
                <w:szCs w:val="16"/>
                <w:lang w:val="es-CL"/>
              </w:rPr>
            </w:pPr>
          </w:p>
        </w:tc>
      </w:tr>
      <w:tr w:rsidR="00171CFF" w:rsidRPr="00683232" w:rsidTr="00397BA4">
        <w:trPr>
          <w:trHeight w:val="245"/>
        </w:trPr>
        <w:tc>
          <w:tcPr>
            <w:tcW w:w="2556" w:type="pct"/>
            <w:vAlign w:val="center"/>
          </w:tcPr>
          <w:p w:rsidR="00171CFF" w:rsidRPr="00B358BC" w:rsidRDefault="00171CFF" w:rsidP="00397BA4">
            <w:pPr>
              <w:spacing w:line="276" w:lineRule="auto"/>
              <w:jc w:val="center"/>
              <w:rPr>
                <w:b/>
                <w:color w:val="000000"/>
                <w:sz w:val="18"/>
                <w:szCs w:val="16"/>
                <w:lang w:val="es-CL"/>
              </w:rPr>
            </w:pPr>
            <w:r w:rsidRPr="00B358BC">
              <w:rPr>
                <w:b/>
                <w:color w:val="000000"/>
                <w:sz w:val="18"/>
                <w:szCs w:val="16"/>
                <w:lang w:val="es-CL"/>
              </w:rPr>
              <w:t>CEDULA DE IDENTIDAD O RUT:</w:t>
            </w:r>
          </w:p>
        </w:tc>
        <w:tc>
          <w:tcPr>
            <w:tcW w:w="2444" w:type="pct"/>
          </w:tcPr>
          <w:p w:rsidR="00171CFF" w:rsidRPr="00683232" w:rsidRDefault="00171CFF" w:rsidP="00397BA4">
            <w:pPr>
              <w:spacing w:line="276" w:lineRule="auto"/>
              <w:jc w:val="both"/>
              <w:rPr>
                <w:color w:val="000000"/>
                <w:sz w:val="16"/>
                <w:szCs w:val="16"/>
                <w:lang w:val="es-CL"/>
              </w:rPr>
            </w:pPr>
          </w:p>
        </w:tc>
      </w:tr>
    </w:tbl>
    <w:p w:rsidR="00EC37DE" w:rsidRDefault="00EC37DE" w:rsidP="00171CFF">
      <w:pPr>
        <w:suppressAutoHyphens w:val="0"/>
        <w:rPr>
          <w:b/>
          <w:bCs/>
          <w:sz w:val="16"/>
          <w:szCs w:val="16"/>
          <w:u w:val="single"/>
          <w:lang w:val="es-CL"/>
        </w:rPr>
      </w:pPr>
    </w:p>
    <w:tbl>
      <w:tblPr>
        <w:tblW w:w="9206" w:type="dxa"/>
        <w:tblCellMar>
          <w:left w:w="70" w:type="dxa"/>
          <w:right w:w="70" w:type="dxa"/>
        </w:tblCellMar>
        <w:tblLook w:val="04A0" w:firstRow="1" w:lastRow="0" w:firstColumn="1" w:lastColumn="0" w:noHBand="0" w:noVBand="1"/>
      </w:tblPr>
      <w:tblGrid>
        <w:gridCol w:w="873"/>
        <w:gridCol w:w="2642"/>
        <w:gridCol w:w="1098"/>
        <w:gridCol w:w="2296"/>
        <w:gridCol w:w="2297"/>
      </w:tblGrid>
      <w:tr w:rsidR="000B0A7A" w:rsidRPr="000B0A7A" w:rsidTr="000B0A7A">
        <w:trPr>
          <w:trHeight w:val="356"/>
        </w:trPr>
        <w:tc>
          <w:tcPr>
            <w:tcW w:w="9206" w:type="dxa"/>
            <w:gridSpan w:val="5"/>
            <w:tcBorders>
              <w:top w:val="single" w:sz="4" w:space="0" w:color="auto"/>
              <w:left w:val="single" w:sz="4" w:space="0" w:color="auto"/>
              <w:bottom w:val="single" w:sz="4" w:space="0" w:color="auto"/>
              <w:right w:val="single" w:sz="4" w:space="0" w:color="auto"/>
            </w:tcBorders>
            <w:shd w:val="clear" w:color="000000" w:fill="DDEBF7"/>
            <w:noWrap/>
            <w:vAlign w:val="bottom"/>
            <w:hideMark/>
          </w:tcPr>
          <w:p w:rsidR="000B0A7A" w:rsidRPr="000B0A7A" w:rsidRDefault="000B0A7A" w:rsidP="000B0A7A">
            <w:pPr>
              <w:suppressAutoHyphens w:val="0"/>
              <w:jc w:val="center"/>
              <w:rPr>
                <w:rFonts w:ascii="Calibri" w:hAnsi="Calibri" w:cs="Calibri"/>
                <w:b/>
                <w:bCs/>
                <w:color w:val="000000"/>
                <w:sz w:val="20"/>
                <w:szCs w:val="20"/>
                <w:lang w:val="es-CL" w:eastAsia="es-CL"/>
              </w:rPr>
            </w:pPr>
            <w:r w:rsidRPr="000B0A7A">
              <w:rPr>
                <w:rFonts w:ascii="Calibri" w:hAnsi="Calibri" w:cs="Calibri"/>
                <w:b/>
                <w:bCs/>
                <w:color w:val="000000"/>
                <w:sz w:val="20"/>
                <w:szCs w:val="20"/>
                <w:lang w:val="es-CL" w:eastAsia="es-CL"/>
              </w:rPr>
              <w:t>ITEMIZADO MOBILIARIO OFICINA CORPORACION DE EDUCACION Y SALUD DE LAS CONDES</w:t>
            </w:r>
          </w:p>
        </w:tc>
      </w:tr>
      <w:tr w:rsidR="000B0A7A" w:rsidRPr="000B0A7A" w:rsidTr="000B0A7A">
        <w:trPr>
          <w:trHeight w:val="356"/>
        </w:trPr>
        <w:tc>
          <w:tcPr>
            <w:tcW w:w="873" w:type="dxa"/>
            <w:tcBorders>
              <w:top w:val="nil"/>
              <w:left w:val="single" w:sz="4" w:space="0" w:color="auto"/>
              <w:bottom w:val="single" w:sz="4" w:space="0" w:color="auto"/>
              <w:right w:val="single" w:sz="4" w:space="0" w:color="auto"/>
            </w:tcBorders>
            <w:shd w:val="clear" w:color="auto" w:fill="auto"/>
            <w:noWrap/>
            <w:vAlign w:val="bottom"/>
            <w:hideMark/>
          </w:tcPr>
          <w:p w:rsidR="000B0A7A" w:rsidRPr="000B0A7A" w:rsidRDefault="000B0A7A" w:rsidP="000B0A7A">
            <w:pPr>
              <w:suppressAutoHyphens w:val="0"/>
              <w:jc w:val="center"/>
              <w:rPr>
                <w:rFonts w:ascii="Calibri" w:hAnsi="Calibri" w:cs="Calibri"/>
                <w:b/>
                <w:bCs/>
                <w:color w:val="000000"/>
                <w:sz w:val="20"/>
                <w:szCs w:val="20"/>
                <w:lang w:val="es-CL" w:eastAsia="es-CL"/>
              </w:rPr>
            </w:pPr>
            <w:r w:rsidRPr="000B0A7A">
              <w:rPr>
                <w:rFonts w:ascii="Calibri" w:hAnsi="Calibri" w:cs="Calibri"/>
                <w:b/>
                <w:bCs/>
                <w:color w:val="000000"/>
                <w:sz w:val="20"/>
                <w:szCs w:val="20"/>
                <w:lang w:val="es-CL" w:eastAsia="es-CL"/>
              </w:rPr>
              <w:t>MUEBLE</w:t>
            </w:r>
          </w:p>
        </w:tc>
        <w:tc>
          <w:tcPr>
            <w:tcW w:w="2642" w:type="dxa"/>
            <w:tcBorders>
              <w:top w:val="nil"/>
              <w:left w:val="nil"/>
              <w:bottom w:val="single" w:sz="4" w:space="0" w:color="auto"/>
              <w:right w:val="single" w:sz="4" w:space="0" w:color="auto"/>
            </w:tcBorders>
            <w:shd w:val="clear" w:color="auto" w:fill="auto"/>
            <w:noWrap/>
            <w:vAlign w:val="bottom"/>
            <w:hideMark/>
          </w:tcPr>
          <w:p w:rsidR="000B0A7A" w:rsidRPr="000B0A7A" w:rsidRDefault="000B0A7A" w:rsidP="000B0A7A">
            <w:pPr>
              <w:suppressAutoHyphens w:val="0"/>
              <w:jc w:val="center"/>
              <w:rPr>
                <w:rFonts w:ascii="Calibri" w:hAnsi="Calibri" w:cs="Calibri"/>
                <w:b/>
                <w:bCs/>
                <w:color w:val="000000"/>
                <w:sz w:val="20"/>
                <w:szCs w:val="20"/>
                <w:lang w:val="es-CL" w:eastAsia="es-CL"/>
              </w:rPr>
            </w:pPr>
            <w:r w:rsidRPr="000B0A7A">
              <w:rPr>
                <w:rFonts w:ascii="Calibri" w:hAnsi="Calibri" w:cs="Calibri"/>
                <w:b/>
                <w:bCs/>
                <w:color w:val="000000"/>
                <w:sz w:val="20"/>
                <w:szCs w:val="20"/>
                <w:lang w:val="es-CL" w:eastAsia="es-CL"/>
              </w:rPr>
              <w:t>PRODUCTO</w:t>
            </w:r>
          </w:p>
        </w:tc>
        <w:tc>
          <w:tcPr>
            <w:tcW w:w="1098" w:type="dxa"/>
            <w:tcBorders>
              <w:top w:val="nil"/>
              <w:left w:val="nil"/>
              <w:bottom w:val="single" w:sz="4" w:space="0" w:color="auto"/>
              <w:right w:val="single" w:sz="4" w:space="0" w:color="auto"/>
            </w:tcBorders>
            <w:shd w:val="clear" w:color="auto" w:fill="auto"/>
            <w:noWrap/>
            <w:vAlign w:val="bottom"/>
            <w:hideMark/>
          </w:tcPr>
          <w:p w:rsidR="000B0A7A" w:rsidRPr="000B0A7A" w:rsidRDefault="000B0A7A" w:rsidP="000B0A7A">
            <w:pPr>
              <w:suppressAutoHyphens w:val="0"/>
              <w:jc w:val="center"/>
              <w:rPr>
                <w:rFonts w:ascii="Calibri" w:hAnsi="Calibri" w:cs="Calibri"/>
                <w:b/>
                <w:bCs/>
                <w:color w:val="000000"/>
                <w:sz w:val="20"/>
                <w:szCs w:val="20"/>
                <w:lang w:val="es-CL" w:eastAsia="es-CL"/>
              </w:rPr>
            </w:pPr>
            <w:r w:rsidRPr="000B0A7A">
              <w:rPr>
                <w:rFonts w:ascii="Calibri" w:hAnsi="Calibri" w:cs="Calibri"/>
                <w:b/>
                <w:bCs/>
                <w:color w:val="000000"/>
                <w:sz w:val="20"/>
                <w:szCs w:val="20"/>
                <w:lang w:val="es-CL" w:eastAsia="es-CL"/>
              </w:rPr>
              <w:t>CANTIDAD</w:t>
            </w:r>
          </w:p>
        </w:tc>
        <w:tc>
          <w:tcPr>
            <w:tcW w:w="2295" w:type="dxa"/>
            <w:tcBorders>
              <w:top w:val="nil"/>
              <w:left w:val="nil"/>
              <w:bottom w:val="single" w:sz="4" w:space="0" w:color="auto"/>
              <w:right w:val="single" w:sz="4" w:space="0" w:color="auto"/>
            </w:tcBorders>
            <w:shd w:val="clear" w:color="auto" w:fill="auto"/>
            <w:noWrap/>
            <w:vAlign w:val="bottom"/>
            <w:hideMark/>
          </w:tcPr>
          <w:p w:rsidR="000B0A7A" w:rsidRPr="000B0A7A" w:rsidRDefault="000B0A7A" w:rsidP="000B0A7A">
            <w:pPr>
              <w:suppressAutoHyphens w:val="0"/>
              <w:jc w:val="center"/>
              <w:rPr>
                <w:rFonts w:ascii="Calibri" w:hAnsi="Calibri" w:cs="Calibri"/>
                <w:b/>
                <w:bCs/>
                <w:color w:val="000000"/>
                <w:sz w:val="20"/>
                <w:szCs w:val="20"/>
                <w:lang w:val="es-CL" w:eastAsia="es-CL"/>
              </w:rPr>
            </w:pPr>
            <w:r w:rsidRPr="000B0A7A">
              <w:rPr>
                <w:rFonts w:ascii="Calibri" w:hAnsi="Calibri" w:cs="Calibri"/>
                <w:b/>
                <w:bCs/>
                <w:color w:val="000000"/>
                <w:sz w:val="20"/>
                <w:szCs w:val="20"/>
                <w:lang w:val="es-CL" w:eastAsia="es-CL"/>
              </w:rPr>
              <w:t>PRECIO UNITARIO</w:t>
            </w:r>
          </w:p>
        </w:tc>
        <w:tc>
          <w:tcPr>
            <w:tcW w:w="2295" w:type="dxa"/>
            <w:tcBorders>
              <w:top w:val="nil"/>
              <w:left w:val="nil"/>
              <w:bottom w:val="single" w:sz="4" w:space="0" w:color="auto"/>
              <w:right w:val="single" w:sz="4" w:space="0" w:color="auto"/>
            </w:tcBorders>
            <w:shd w:val="clear" w:color="auto" w:fill="auto"/>
            <w:noWrap/>
            <w:vAlign w:val="bottom"/>
            <w:hideMark/>
          </w:tcPr>
          <w:p w:rsidR="000B0A7A" w:rsidRPr="000B0A7A" w:rsidRDefault="000B0A7A" w:rsidP="000B0A7A">
            <w:pPr>
              <w:suppressAutoHyphens w:val="0"/>
              <w:jc w:val="center"/>
              <w:rPr>
                <w:rFonts w:ascii="Calibri" w:hAnsi="Calibri" w:cs="Calibri"/>
                <w:b/>
                <w:bCs/>
                <w:color w:val="000000"/>
                <w:sz w:val="20"/>
                <w:szCs w:val="20"/>
                <w:lang w:val="es-CL" w:eastAsia="es-CL"/>
              </w:rPr>
            </w:pPr>
            <w:r w:rsidRPr="000B0A7A">
              <w:rPr>
                <w:rFonts w:ascii="Calibri" w:hAnsi="Calibri" w:cs="Calibri"/>
                <w:b/>
                <w:bCs/>
                <w:color w:val="000000"/>
                <w:sz w:val="20"/>
                <w:szCs w:val="20"/>
                <w:lang w:val="es-CL" w:eastAsia="es-CL"/>
              </w:rPr>
              <w:t>TOTAL</w:t>
            </w:r>
          </w:p>
        </w:tc>
      </w:tr>
      <w:tr w:rsidR="000B0A7A" w:rsidRPr="000B0A7A" w:rsidTr="000B0A7A">
        <w:trPr>
          <w:trHeight w:val="356"/>
        </w:trPr>
        <w:tc>
          <w:tcPr>
            <w:tcW w:w="873" w:type="dxa"/>
            <w:tcBorders>
              <w:top w:val="nil"/>
              <w:left w:val="single" w:sz="4" w:space="0" w:color="auto"/>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jc w:val="center"/>
              <w:rPr>
                <w:rFonts w:ascii="Calibri" w:hAnsi="Calibri" w:cs="Calibri"/>
                <w:b/>
                <w:bCs/>
                <w:color w:val="000000"/>
                <w:sz w:val="20"/>
                <w:szCs w:val="20"/>
                <w:lang w:val="es-CL" w:eastAsia="es-CL"/>
              </w:rPr>
            </w:pPr>
            <w:r w:rsidRPr="000B0A7A">
              <w:rPr>
                <w:rFonts w:ascii="Calibri" w:hAnsi="Calibri" w:cs="Calibri"/>
                <w:b/>
                <w:bCs/>
                <w:color w:val="000000"/>
                <w:sz w:val="20"/>
                <w:szCs w:val="20"/>
                <w:lang w:val="es-CL" w:eastAsia="es-CL"/>
              </w:rPr>
              <w:t>M1</w:t>
            </w:r>
          </w:p>
        </w:tc>
        <w:tc>
          <w:tcPr>
            <w:tcW w:w="2642" w:type="dxa"/>
            <w:tcBorders>
              <w:top w:val="nil"/>
              <w:left w:val="nil"/>
              <w:bottom w:val="single" w:sz="4" w:space="0" w:color="auto"/>
              <w:right w:val="single" w:sz="4" w:space="0" w:color="auto"/>
            </w:tcBorders>
            <w:shd w:val="clear" w:color="auto" w:fill="auto"/>
            <w:vAlign w:val="center"/>
            <w:hideMark/>
          </w:tcPr>
          <w:p w:rsidR="000B0A7A" w:rsidRPr="000B0A7A" w:rsidRDefault="000B0A7A" w:rsidP="000B0A7A">
            <w:pPr>
              <w:suppressAutoHyphens w:val="0"/>
              <w:rPr>
                <w:rFonts w:ascii="Calibri" w:hAnsi="Calibri" w:cs="Calibri"/>
                <w:i/>
                <w:iCs/>
                <w:color w:val="000000"/>
                <w:sz w:val="16"/>
                <w:szCs w:val="16"/>
                <w:lang w:val="es-CL" w:eastAsia="es-CL"/>
              </w:rPr>
            </w:pPr>
            <w:r w:rsidRPr="000B0A7A">
              <w:rPr>
                <w:rFonts w:ascii="Calibri" w:hAnsi="Calibri" w:cs="Calibri"/>
                <w:i/>
                <w:iCs/>
                <w:color w:val="000000"/>
                <w:sz w:val="16"/>
                <w:szCs w:val="16"/>
                <w:lang w:val="es-CL" w:eastAsia="es-CL"/>
              </w:rPr>
              <w:t>BENCH 4 PUESTOS</w:t>
            </w:r>
            <w:r w:rsidRPr="000B0A7A">
              <w:rPr>
                <w:rFonts w:ascii="Calibri" w:hAnsi="Calibri" w:cs="Calibri"/>
                <w:i/>
                <w:iCs/>
                <w:color w:val="000000"/>
                <w:sz w:val="16"/>
                <w:szCs w:val="16"/>
                <w:lang w:val="es-CL" w:eastAsia="es-CL"/>
              </w:rPr>
              <w:br/>
              <w:t>2405X1200X740MMH + CAJONERA 362X450X617MMH</w:t>
            </w:r>
          </w:p>
        </w:tc>
        <w:tc>
          <w:tcPr>
            <w:tcW w:w="1098"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jc w:val="center"/>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3</w:t>
            </w:r>
          </w:p>
        </w:tc>
        <w:tc>
          <w:tcPr>
            <w:tcW w:w="2295"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 xml:space="preserve"> $                                     - </w:t>
            </w:r>
          </w:p>
        </w:tc>
        <w:tc>
          <w:tcPr>
            <w:tcW w:w="2295"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 xml:space="preserve"> $                                     - </w:t>
            </w:r>
          </w:p>
        </w:tc>
      </w:tr>
      <w:tr w:rsidR="000B0A7A" w:rsidRPr="000B0A7A" w:rsidTr="000B0A7A">
        <w:trPr>
          <w:trHeight w:val="356"/>
        </w:trPr>
        <w:tc>
          <w:tcPr>
            <w:tcW w:w="873" w:type="dxa"/>
            <w:tcBorders>
              <w:top w:val="nil"/>
              <w:left w:val="single" w:sz="4" w:space="0" w:color="auto"/>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jc w:val="center"/>
              <w:rPr>
                <w:rFonts w:ascii="Calibri" w:hAnsi="Calibri" w:cs="Calibri"/>
                <w:b/>
                <w:bCs/>
                <w:color w:val="000000"/>
                <w:sz w:val="20"/>
                <w:szCs w:val="20"/>
                <w:lang w:val="es-CL" w:eastAsia="es-CL"/>
              </w:rPr>
            </w:pPr>
            <w:r w:rsidRPr="000B0A7A">
              <w:rPr>
                <w:rFonts w:ascii="Calibri" w:hAnsi="Calibri" w:cs="Calibri"/>
                <w:b/>
                <w:bCs/>
                <w:color w:val="000000"/>
                <w:sz w:val="20"/>
                <w:szCs w:val="20"/>
                <w:lang w:val="es-CL" w:eastAsia="es-CL"/>
              </w:rPr>
              <w:t>M2</w:t>
            </w:r>
          </w:p>
        </w:tc>
        <w:tc>
          <w:tcPr>
            <w:tcW w:w="2642" w:type="dxa"/>
            <w:tcBorders>
              <w:top w:val="nil"/>
              <w:left w:val="nil"/>
              <w:bottom w:val="single" w:sz="4" w:space="0" w:color="auto"/>
              <w:right w:val="single" w:sz="4" w:space="0" w:color="auto"/>
            </w:tcBorders>
            <w:shd w:val="clear" w:color="auto" w:fill="auto"/>
            <w:vAlign w:val="center"/>
            <w:hideMark/>
          </w:tcPr>
          <w:p w:rsidR="000B0A7A" w:rsidRPr="000B0A7A" w:rsidRDefault="000B0A7A" w:rsidP="000B0A7A">
            <w:pPr>
              <w:suppressAutoHyphens w:val="0"/>
              <w:rPr>
                <w:rFonts w:ascii="Calibri" w:hAnsi="Calibri" w:cs="Calibri"/>
                <w:i/>
                <w:iCs/>
                <w:color w:val="000000"/>
                <w:sz w:val="16"/>
                <w:szCs w:val="16"/>
                <w:lang w:val="es-CL" w:eastAsia="es-CL"/>
              </w:rPr>
            </w:pPr>
            <w:r w:rsidRPr="000B0A7A">
              <w:rPr>
                <w:rFonts w:ascii="Calibri" w:hAnsi="Calibri" w:cs="Calibri"/>
                <w:i/>
                <w:iCs/>
                <w:color w:val="000000"/>
                <w:sz w:val="16"/>
                <w:szCs w:val="16"/>
                <w:lang w:val="es-CL" w:eastAsia="es-CL"/>
              </w:rPr>
              <w:t>MESA REUNION 2600X1200X740MMH</w:t>
            </w:r>
          </w:p>
        </w:tc>
        <w:tc>
          <w:tcPr>
            <w:tcW w:w="1098"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jc w:val="center"/>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2</w:t>
            </w:r>
          </w:p>
        </w:tc>
        <w:tc>
          <w:tcPr>
            <w:tcW w:w="2295"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 xml:space="preserve"> $                                     - </w:t>
            </w:r>
          </w:p>
        </w:tc>
        <w:tc>
          <w:tcPr>
            <w:tcW w:w="2295"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 xml:space="preserve"> $                                     - </w:t>
            </w:r>
          </w:p>
        </w:tc>
      </w:tr>
      <w:tr w:rsidR="000B0A7A" w:rsidRPr="000B0A7A" w:rsidTr="000B0A7A">
        <w:trPr>
          <w:trHeight w:val="356"/>
        </w:trPr>
        <w:tc>
          <w:tcPr>
            <w:tcW w:w="873" w:type="dxa"/>
            <w:tcBorders>
              <w:top w:val="nil"/>
              <w:left w:val="single" w:sz="4" w:space="0" w:color="auto"/>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jc w:val="center"/>
              <w:rPr>
                <w:rFonts w:ascii="Calibri" w:hAnsi="Calibri" w:cs="Calibri"/>
                <w:b/>
                <w:bCs/>
                <w:color w:val="000000"/>
                <w:sz w:val="20"/>
                <w:szCs w:val="20"/>
                <w:lang w:val="es-CL" w:eastAsia="es-CL"/>
              </w:rPr>
            </w:pPr>
            <w:r w:rsidRPr="000B0A7A">
              <w:rPr>
                <w:rFonts w:ascii="Calibri" w:hAnsi="Calibri" w:cs="Calibri"/>
                <w:b/>
                <w:bCs/>
                <w:color w:val="000000"/>
                <w:sz w:val="20"/>
                <w:szCs w:val="20"/>
                <w:lang w:val="es-CL" w:eastAsia="es-CL"/>
              </w:rPr>
              <w:t>M3</w:t>
            </w:r>
          </w:p>
        </w:tc>
        <w:tc>
          <w:tcPr>
            <w:tcW w:w="2642" w:type="dxa"/>
            <w:tcBorders>
              <w:top w:val="nil"/>
              <w:left w:val="nil"/>
              <w:bottom w:val="single" w:sz="4" w:space="0" w:color="auto"/>
              <w:right w:val="single" w:sz="4" w:space="0" w:color="auto"/>
            </w:tcBorders>
            <w:shd w:val="clear" w:color="auto" w:fill="auto"/>
            <w:vAlign w:val="center"/>
            <w:hideMark/>
          </w:tcPr>
          <w:p w:rsidR="000B0A7A" w:rsidRPr="000B0A7A" w:rsidRDefault="000B0A7A" w:rsidP="000B0A7A">
            <w:pPr>
              <w:suppressAutoHyphens w:val="0"/>
              <w:rPr>
                <w:rFonts w:ascii="Calibri" w:hAnsi="Calibri" w:cs="Calibri"/>
                <w:i/>
                <w:iCs/>
                <w:color w:val="000000"/>
                <w:sz w:val="16"/>
                <w:szCs w:val="16"/>
                <w:lang w:val="es-CL" w:eastAsia="es-CL"/>
              </w:rPr>
            </w:pPr>
            <w:r w:rsidRPr="000B0A7A">
              <w:rPr>
                <w:rFonts w:ascii="Calibri" w:hAnsi="Calibri" w:cs="Calibri"/>
                <w:i/>
                <w:iCs/>
                <w:color w:val="000000"/>
                <w:sz w:val="16"/>
                <w:szCs w:val="16"/>
                <w:lang w:val="es-CL" w:eastAsia="es-CL"/>
              </w:rPr>
              <w:t>ESCRITORIO 1600X700X740MMH + MODULO</w:t>
            </w:r>
            <w:r w:rsidRPr="000B0A7A">
              <w:rPr>
                <w:rFonts w:ascii="Calibri" w:hAnsi="Calibri" w:cs="Calibri"/>
                <w:i/>
                <w:iCs/>
                <w:color w:val="000000"/>
                <w:sz w:val="16"/>
                <w:szCs w:val="16"/>
                <w:lang w:val="es-CL" w:eastAsia="es-CL"/>
              </w:rPr>
              <w:br/>
              <w:t>HORIZONTAL 1300X450X595MMH</w:t>
            </w:r>
          </w:p>
        </w:tc>
        <w:tc>
          <w:tcPr>
            <w:tcW w:w="1098"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jc w:val="center"/>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3</w:t>
            </w:r>
          </w:p>
        </w:tc>
        <w:tc>
          <w:tcPr>
            <w:tcW w:w="2295"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 xml:space="preserve"> $                                     - </w:t>
            </w:r>
          </w:p>
        </w:tc>
        <w:tc>
          <w:tcPr>
            <w:tcW w:w="2295"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 xml:space="preserve"> $                                     - </w:t>
            </w:r>
          </w:p>
        </w:tc>
      </w:tr>
      <w:tr w:rsidR="000B0A7A" w:rsidRPr="000B0A7A" w:rsidTr="000B0A7A">
        <w:trPr>
          <w:trHeight w:val="356"/>
        </w:trPr>
        <w:tc>
          <w:tcPr>
            <w:tcW w:w="873" w:type="dxa"/>
            <w:tcBorders>
              <w:top w:val="nil"/>
              <w:left w:val="single" w:sz="4" w:space="0" w:color="auto"/>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jc w:val="center"/>
              <w:rPr>
                <w:rFonts w:ascii="Calibri" w:hAnsi="Calibri" w:cs="Calibri"/>
                <w:b/>
                <w:bCs/>
                <w:color w:val="000000"/>
                <w:sz w:val="20"/>
                <w:szCs w:val="20"/>
                <w:lang w:val="es-CL" w:eastAsia="es-CL"/>
              </w:rPr>
            </w:pPr>
            <w:r w:rsidRPr="000B0A7A">
              <w:rPr>
                <w:rFonts w:ascii="Calibri" w:hAnsi="Calibri" w:cs="Calibri"/>
                <w:b/>
                <w:bCs/>
                <w:color w:val="000000"/>
                <w:sz w:val="20"/>
                <w:szCs w:val="20"/>
                <w:lang w:val="es-CL" w:eastAsia="es-CL"/>
              </w:rPr>
              <w:t>M4</w:t>
            </w:r>
          </w:p>
        </w:tc>
        <w:tc>
          <w:tcPr>
            <w:tcW w:w="2642" w:type="dxa"/>
            <w:tcBorders>
              <w:top w:val="nil"/>
              <w:left w:val="nil"/>
              <w:bottom w:val="single" w:sz="4" w:space="0" w:color="auto"/>
              <w:right w:val="single" w:sz="4" w:space="0" w:color="auto"/>
            </w:tcBorders>
            <w:shd w:val="clear" w:color="auto" w:fill="auto"/>
            <w:vAlign w:val="center"/>
            <w:hideMark/>
          </w:tcPr>
          <w:p w:rsidR="000B0A7A" w:rsidRPr="000B0A7A" w:rsidRDefault="000B0A7A" w:rsidP="000B0A7A">
            <w:pPr>
              <w:suppressAutoHyphens w:val="0"/>
              <w:rPr>
                <w:rFonts w:ascii="Calibri" w:hAnsi="Calibri" w:cs="Calibri"/>
                <w:i/>
                <w:iCs/>
                <w:color w:val="000000"/>
                <w:sz w:val="16"/>
                <w:szCs w:val="16"/>
                <w:lang w:val="es-CL" w:eastAsia="es-CL"/>
              </w:rPr>
            </w:pPr>
            <w:r w:rsidRPr="000B0A7A">
              <w:rPr>
                <w:rFonts w:ascii="Calibri" w:hAnsi="Calibri" w:cs="Calibri"/>
                <w:i/>
                <w:iCs/>
                <w:color w:val="000000"/>
                <w:sz w:val="16"/>
                <w:szCs w:val="16"/>
                <w:lang w:val="es-CL" w:eastAsia="es-CL"/>
              </w:rPr>
              <w:t>ESCRITORIO 1800X800X740MMH + MODULO HORIZONTAL 1600X450X595MMH</w:t>
            </w:r>
          </w:p>
        </w:tc>
        <w:tc>
          <w:tcPr>
            <w:tcW w:w="1098"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jc w:val="center"/>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2</w:t>
            </w:r>
          </w:p>
        </w:tc>
        <w:tc>
          <w:tcPr>
            <w:tcW w:w="2295"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 xml:space="preserve"> $                                     - </w:t>
            </w:r>
          </w:p>
        </w:tc>
        <w:tc>
          <w:tcPr>
            <w:tcW w:w="2295"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 xml:space="preserve"> $                                     - </w:t>
            </w:r>
          </w:p>
        </w:tc>
      </w:tr>
      <w:tr w:rsidR="000B0A7A" w:rsidRPr="000B0A7A" w:rsidTr="000B0A7A">
        <w:trPr>
          <w:trHeight w:val="356"/>
        </w:trPr>
        <w:tc>
          <w:tcPr>
            <w:tcW w:w="873" w:type="dxa"/>
            <w:tcBorders>
              <w:top w:val="nil"/>
              <w:left w:val="single" w:sz="4" w:space="0" w:color="auto"/>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jc w:val="center"/>
              <w:rPr>
                <w:rFonts w:ascii="Calibri" w:hAnsi="Calibri" w:cs="Calibri"/>
                <w:b/>
                <w:bCs/>
                <w:color w:val="000000"/>
                <w:sz w:val="20"/>
                <w:szCs w:val="20"/>
                <w:lang w:val="es-CL" w:eastAsia="es-CL"/>
              </w:rPr>
            </w:pPr>
            <w:r w:rsidRPr="000B0A7A">
              <w:rPr>
                <w:rFonts w:ascii="Calibri" w:hAnsi="Calibri" w:cs="Calibri"/>
                <w:b/>
                <w:bCs/>
                <w:color w:val="000000"/>
                <w:sz w:val="20"/>
                <w:szCs w:val="20"/>
                <w:lang w:val="es-CL" w:eastAsia="es-CL"/>
              </w:rPr>
              <w:t>M4a</w:t>
            </w:r>
          </w:p>
        </w:tc>
        <w:tc>
          <w:tcPr>
            <w:tcW w:w="2642" w:type="dxa"/>
            <w:tcBorders>
              <w:top w:val="nil"/>
              <w:left w:val="nil"/>
              <w:bottom w:val="single" w:sz="4" w:space="0" w:color="auto"/>
              <w:right w:val="single" w:sz="4" w:space="0" w:color="auto"/>
            </w:tcBorders>
            <w:shd w:val="clear" w:color="auto" w:fill="auto"/>
            <w:vAlign w:val="center"/>
            <w:hideMark/>
          </w:tcPr>
          <w:p w:rsidR="000B0A7A" w:rsidRPr="000B0A7A" w:rsidRDefault="000B0A7A" w:rsidP="000B0A7A">
            <w:pPr>
              <w:suppressAutoHyphens w:val="0"/>
              <w:rPr>
                <w:rFonts w:ascii="Calibri" w:hAnsi="Calibri" w:cs="Calibri"/>
                <w:i/>
                <w:iCs/>
                <w:color w:val="000000"/>
                <w:sz w:val="16"/>
                <w:szCs w:val="16"/>
                <w:lang w:val="es-CL" w:eastAsia="es-CL"/>
              </w:rPr>
            </w:pPr>
            <w:r w:rsidRPr="000B0A7A">
              <w:rPr>
                <w:rFonts w:ascii="Calibri" w:hAnsi="Calibri" w:cs="Calibri"/>
                <w:i/>
                <w:iCs/>
                <w:color w:val="000000"/>
                <w:sz w:val="16"/>
                <w:szCs w:val="16"/>
                <w:lang w:val="es-CL" w:eastAsia="es-CL"/>
              </w:rPr>
              <w:t>GABINETE 850X450X740MMH + BIBLIOTECA AJUSTE 850X300X533MMH</w:t>
            </w:r>
          </w:p>
        </w:tc>
        <w:tc>
          <w:tcPr>
            <w:tcW w:w="1098"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jc w:val="center"/>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6</w:t>
            </w:r>
          </w:p>
        </w:tc>
        <w:tc>
          <w:tcPr>
            <w:tcW w:w="2295"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 xml:space="preserve"> $                                     - </w:t>
            </w:r>
          </w:p>
        </w:tc>
        <w:tc>
          <w:tcPr>
            <w:tcW w:w="2295"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 xml:space="preserve"> $                                     - </w:t>
            </w:r>
          </w:p>
        </w:tc>
      </w:tr>
      <w:tr w:rsidR="000B0A7A" w:rsidRPr="000B0A7A" w:rsidTr="000B0A7A">
        <w:trPr>
          <w:trHeight w:val="356"/>
        </w:trPr>
        <w:tc>
          <w:tcPr>
            <w:tcW w:w="873" w:type="dxa"/>
            <w:tcBorders>
              <w:top w:val="nil"/>
              <w:left w:val="single" w:sz="4" w:space="0" w:color="auto"/>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jc w:val="center"/>
              <w:rPr>
                <w:rFonts w:ascii="Calibri" w:hAnsi="Calibri" w:cs="Calibri"/>
                <w:b/>
                <w:bCs/>
                <w:color w:val="000000"/>
                <w:sz w:val="20"/>
                <w:szCs w:val="20"/>
                <w:lang w:val="es-CL" w:eastAsia="es-CL"/>
              </w:rPr>
            </w:pPr>
            <w:r w:rsidRPr="000B0A7A">
              <w:rPr>
                <w:rFonts w:ascii="Calibri" w:hAnsi="Calibri" w:cs="Calibri"/>
                <w:b/>
                <w:bCs/>
                <w:color w:val="000000"/>
                <w:sz w:val="20"/>
                <w:szCs w:val="20"/>
                <w:lang w:val="es-CL" w:eastAsia="es-CL"/>
              </w:rPr>
              <w:t>M5</w:t>
            </w:r>
          </w:p>
        </w:tc>
        <w:tc>
          <w:tcPr>
            <w:tcW w:w="2642" w:type="dxa"/>
            <w:tcBorders>
              <w:top w:val="nil"/>
              <w:left w:val="nil"/>
              <w:bottom w:val="single" w:sz="4" w:space="0" w:color="auto"/>
              <w:right w:val="single" w:sz="4" w:space="0" w:color="auto"/>
            </w:tcBorders>
            <w:shd w:val="clear" w:color="auto" w:fill="auto"/>
            <w:vAlign w:val="center"/>
            <w:hideMark/>
          </w:tcPr>
          <w:p w:rsidR="000B0A7A" w:rsidRPr="000B0A7A" w:rsidRDefault="000B0A7A" w:rsidP="000B0A7A">
            <w:pPr>
              <w:suppressAutoHyphens w:val="0"/>
              <w:rPr>
                <w:rFonts w:ascii="Calibri" w:hAnsi="Calibri" w:cs="Calibri"/>
                <w:i/>
                <w:iCs/>
                <w:color w:val="000000"/>
                <w:sz w:val="16"/>
                <w:szCs w:val="16"/>
                <w:lang w:val="es-CL" w:eastAsia="es-CL"/>
              </w:rPr>
            </w:pPr>
            <w:r w:rsidRPr="000B0A7A">
              <w:rPr>
                <w:rFonts w:ascii="Calibri" w:hAnsi="Calibri" w:cs="Calibri"/>
                <w:i/>
                <w:iCs/>
                <w:color w:val="000000"/>
                <w:sz w:val="16"/>
                <w:szCs w:val="16"/>
                <w:lang w:val="es-CL" w:eastAsia="es-CL"/>
              </w:rPr>
              <w:t>ESCRITORIO 1360X700X740MMH + CAJONERA 362X450X617MMH</w:t>
            </w:r>
          </w:p>
        </w:tc>
        <w:tc>
          <w:tcPr>
            <w:tcW w:w="1098"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jc w:val="center"/>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6</w:t>
            </w:r>
          </w:p>
        </w:tc>
        <w:tc>
          <w:tcPr>
            <w:tcW w:w="2295"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 xml:space="preserve"> $                                     - </w:t>
            </w:r>
          </w:p>
        </w:tc>
        <w:tc>
          <w:tcPr>
            <w:tcW w:w="2295"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 xml:space="preserve"> $                                     - </w:t>
            </w:r>
          </w:p>
        </w:tc>
      </w:tr>
      <w:tr w:rsidR="000B0A7A" w:rsidRPr="000B0A7A" w:rsidTr="000B0A7A">
        <w:trPr>
          <w:trHeight w:val="356"/>
        </w:trPr>
        <w:tc>
          <w:tcPr>
            <w:tcW w:w="873" w:type="dxa"/>
            <w:tcBorders>
              <w:top w:val="nil"/>
              <w:left w:val="single" w:sz="4" w:space="0" w:color="auto"/>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jc w:val="center"/>
              <w:rPr>
                <w:rFonts w:ascii="Calibri" w:hAnsi="Calibri" w:cs="Calibri"/>
                <w:b/>
                <w:bCs/>
                <w:color w:val="000000"/>
                <w:sz w:val="20"/>
                <w:szCs w:val="20"/>
                <w:lang w:val="es-CL" w:eastAsia="es-CL"/>
              </w:rPr>
            </w:pPr>
            <w:r w:rsidRPr="000B0A7A">
              <w:rPr>
                <w:rFonts w:ascii="Calibri" w:hAnsi="Calibri" w:cs="Calibri"/>
                <w:b/>
                <w:bCs/>
                <w:color w:val="000000"/>
                <w:sz w:val="20"/>
                <w:szCs w:val="20"/>
                <w:lang w:val="es-CL" w:eastAsia="es-CL"/>
              </w:rPr>
              <w:t>M6</w:t>
            </w:r>
          </w:p>
        </w:tc>
        <w:tc>
          <w:tcPr>
            <w:tcW w:w="2642" w:type="dxa"/>
            <w:tcBorders>
              <w:top w:val="nil"/>
              <w:left w:val="nil"/>
              <w:bottom w:val="single" w:sz="4" w:space="0" w:color="auto"/>
              <w:right w:val="single" w:sz="4" w:space="0" w:color="auto"/>
            </w:tcBorders>
            <w:shd w:val="clear" w:color="auto" w:fill="auto"/>
            <w:vAlign w:val="center"/>
            <w:hideMark/>
          </w:tcPr>
          <w:p w:rsidR="000B0A7A" w:rsidRPr="000B0A7A" w:rsidRDefault="000B0A7A" w:rsidP="000B0A7A">
            <w:pPr>
              <w:suppressAutoHyphens w:val="0"/>
              <w:rPr>
                <w:rFonts w:ascii="Calibri" w:hAnsi="Calibri" w:cs="Calibri"/>
                <w:i/>
                <w:iCs/>
                <w:color w:val="000000"/>
                <w:sz w:val="16"/>
                <w:szCs w:val="16"/>
                <w:lang w:val="es-CL" w:eastAsia="es-CL"/>
              </w:rPr>
            </w:pPr>
            <w:r w:rsidRPr="000B0A7A">
              <w:rPr>
                <w:rFonts w:ascii="Calibri" w:hAnsi="Calibri" w:cs="Calibri"/>
                <w:i/>
                <w:iCs/>
                <w:color w:val="000000"/>
                <w:sz w:val="16"/>
                <w:szCs w:val="16"/>
                <w:lang w:val="es-CL" w:eastAsia="es-CL"/>
              </w:rPr>
              <w:t>TANDEM 3 PUESTOS 3720X700X740MMH + CAJONERA  362X450X617MMH</w:t>
            </w:r>
          </w:p>
        </w:tc>
        <w:tc>
          <w:tcPr>
            <w:tcW w:w="1098"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jc w:val="center"/>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1</w:t>
            </w:r>
          </w:p>
        </w:tc>
        <w:tc>
          <w:tcPr>
            <w:tcW w:w="2295"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 xml:space="preserve"> $                                     - </w:t>
            </w:r>
          </w:p>
        </w:tc>
        <w:tc>
          <w:tcPr>
            <w:tcW w:w="2295"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 xml:space="preserve"> $                                     - </w:t>
            </w:r>
          </w:p>
        </w:tc>
      </w:tr>
      <w:tr w:rsidR="000B0A7A" w:rsidRPr="000B0A7A" w:rsidTr="000B0A7A">
        <w:trPr>
          <w:trHeight w:val="356"/>
        </w:trPr>
        <w:tc>
          <w:tcPr>
            <w:tcW w:w="873" w:type="dxa"/>
            <w:tcBorders>
              <w:top w:val="nil"/>
              <w:left w:val="single" w:sz="4" w:space="0" w:color="auto"/>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jc w:val="center"/>
              <w:rPr>
                <w:rFonts w:ascii="Calibri" w:hAnsi="Calibri" w:cs="Calibri"/>
                <w:b/>
                <w:bCs/>
                <w:color w:val="000000"/>
                <w:sz w:val="20"/>
                <w:szCs w:val="20"/>
                <w:lang w:val="es-CL" w:eastAsia="es-CL"/>
              </w:rPr>
            </w:pPr>
            <w:r w:rsidRPr="000B0A7A">
              <w:rPr>
                <w:rFonts w:ascii="Calibri" w:hAnsi="Calibri" w:cs="Calibri"/>
                <w:b/>
                <w:bCs/>
                <w:color w:val="000000"/>
                <w:sz w:val="20"/>
                <w:szCs w:val="20"/>
                <w:lang w:val="es-CL" w:eastAsia="es-CL"/>
              </w:rPr>
              <w:t>M6a</w:t>
            </w:r>
          </w:p>
        </w:tc>
        <w:tc>
          <w:tcPr>
            <w:tcW w:w="2642" w:type="dxa"/>
            <w:tcBorders>
              <w:top w:val="nil"/>
              <w:left w:val="nil"/>
              <w:bottom w:val="single" w:sz="4" w:space="0" w:color="auto"/>
              <w:right w:val="single" w:sz="4" w:space="0" w:color="auto"/>
            </w:tcBorders>
            <w:shd w:val="clear" w:color="auto" w:fill="auto"/>
            <w:vAlign w:val="center"/>
            <w:hideMark/>
          </w:tcPr>
          <w:p w:rsidR="000B0A7A" w:rsidRPr="000B0A7A" w:rsidRDefault="000B0A7A" w:rsidP="000B0A7A">
            <w:pPr>
              <w:suppressAutoHyphens w:val="0"/>
              <w:rPr>
                <w:rFonts w:ascii="Calibri" w:hAnsi="Calibri" w:cs="Calibri"/>
                <w:i/>
                <w:iCs/>
                <w:color w:val="000000"/>
                <w:sz w:val="16"/>
                <w:szCs w:val="16"/>
                <w:lang w:val="es-CL" w:eastAsia="es-CL"/>
              </w:rPr>
            </w:pPr>
            <w:r w:rsidRPr="000B0A7A">
              <w:rPr>
                <w:rFonts w:ascii="Calibri" w:hAnsi="Calibri" w:cs="Calibri"/>
                <w:i/>
                <w:iCs/>
                <w:color w:val="000000"/>
                <w:sz w:val="16"/>
                <w:szCs w:val="16"/>
                <w:lang w:val="es-CL" w:eastAsia="es-CL"/>
              </w:rPr>
              <w:t>TANDEM 3 PUESTOS 3945X700X740MMH + CAJONERA 362X450X617MMH</w:t>
            </w:r>
          </w:p>
        </w:tc>
        <w:tc>
          <w:tcPr>
            <w:tcW w:w="1098"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jc w:val="center"/>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1</w:t>
            </w:r>
          </w:p>
        </w:tc>
        <w:tc>
          <w:tcPr>
            <w:tcW w:w="2295"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 xml:space="preserve"> $                                     - </w:t>
            </w:r>
          </w:p>
        </w:tc>
        <w:tc>
          <w:tcPr>
            <w:tcW w:w="2295"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 xml:space="preserve"> $                                     - </w:t>
            </w:r>
          </w:p>
        </w:tc>
      </w:tr>
      <w:tr w:rsidR="000B0A7A" w:rsidRPr="000B0A7A" w:rsidTr="000B0A7A">
        <w:trPr>
          <w:trHeight w:val="356"/>
        </w:trPr>
        <w:tc>
          <w:tcPr>
            <w:tcW w:w="873" w:type="dxa"/>
            <w:tcBorders>
              <w:top w:val="nil"/>
              <w:left w:val="single" w:sz="4" w:space="0" w:color="auto"/>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jc w:val="center"/>
              <w:rPr>
                <w:rFonts w:ascii="Calibri" w:hAnsi="Calibri" w:cs="Calibri"/>
                <w:b/>
                <w:bCs/>
                <w:color w:val="000000"/>
                <w:sz w:val="20"/>
                <w:szCs w:val="20"/>
                <w:lang w:val="es-CL" w:eastAsia="es-CL"/>
              </w:rPr>
            </w:pPr>
            <w:r w:rsidRPr="000B0A7A">
              <w:rPr>
                <w:rFonts w:ascii="Calibri" w:hAnsi="Calibri" w:cs="Calibri"/>
                <w:b/>
                <w:bCs/>
                <w:color w:val="000000"/>
                <w:sz w:val="20"/>
                <w:szCs w:val="20"/>
                <w:lang w:val="es-CL" w:eastAsia="es-CL"/>
              </w:rPr>
              <w:t>M7</w:t>
            </w:r>
          </w:p>
        </w:tc>
        <w:tc>
          <w:tcPr>
            <w:tcW w:w="2642" w:type="dxa"/>
            <w:tcBorders>
              <w:top w:val="nil"/>
              <w:left w:val="nil"/>
              <w:bottom w:val="single" w:sz="4" w:space="0" w:color="auto"/>
              <w:right w:val="single" w:sz="4" w:space="0" w:color="auto"/>
            </w:tcBorders>
            <w:shd w:val="clear" w:color="auto" w:fill="auto"/>
            <w:vAlign w:val="center"/>
            <w:hideMark/>
          </w:tcPr>
          <w:p w:rsidR="000B0A7A" w:rsidRPr="000B0A7A" w:rsidRDefault="000B0A7A" w:rsidP="000B0A7A">
            <w:pPr>
              <w:suppressAutoHyphens w:val="0"/>
              <w:rPr>
                <w:rFonts w:ascii="Calibri" w:hAnsi="Calibri" w:cs="Calibri"/>
                <w:i/>
                <w:iCs/>
                <w:color w:val="000000"/>
                <w:sz w:val="16"/>
                <w:szCs w:val="16"/>
                <w:lang w:val="es-CL" w:eastAsia="es-CL"/>
              </w:rPr>
            </w:pPr>
            <w:r w:rsidRPr="000B0A7A">
              <w:rPr>
                <w:rFonts w:ascii="Calibri" w:hAnsi="Calibri" w:cs="Calibri"/>
                <w:i/>
                <w:iCs/>
                <w:color w:val="000000"/>
                <w:sz w:val="16"/>
                <w:szCs w:val="16"/>
                <w:lang w:val="es-CL" w:eastAsia="es-CL"/>
              </w:rPr>
              <w:t>TANDEM 2 PUESTOS 2205X700X740MMH + CAJONERA  362X450X617MMH</w:t>
            </w:r>
          </w:p>
        </w:tc>
        <w:tc>
          <w:tcPr>
            <w:tcW w:w="1098"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jc w:val="center"/>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3</w:t>
            </w:r>
          </w:p>
        </w:tc>
        <w:tc>
          <w:tcPr>
            <w:tcW w:w="2295"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 xml:space="preserve"> $                                     - </w:t>
            </w:r>
          </w:p>
        </w:tc>
        <w:tc>
          <w:tcPr>
            <w:tcW w:w="2295"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 xml:space="preserve"> $                                     - </w:t>
            </w:r>
          </w:p>
        </w:tc>
      </w:tr>
      <w:tr w:rsidR="000B0A7A" w:rsidRPr="000B0A7A" w:rsidTr="000B0A7A">
        <w:trPr>
          <w:trHeight w:val="356"/>
        </w:trPr>
        <w:tc>
          <w:tcPr>
            <w:tcW w:w="873" w:type="dxa"/>
            <w:tcBorders>
              <w:top w:val="nil"/>
              <w:left w:val="single" w:sz="4" w:space="0" w:color="auto"/>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jc w:val="center"/>
              <w:rPr>
                <w:rFonts w:ascii="Calibri" w:hAnsi="Calibri" w:cs="Calibri"/>
                <w:b/>
                <w:bCs/>
                <w:color w:val="000000"/>
                <w:sz w:val="20"/>
                <w:szCs w:val="20"/>
                <w:lang w:val="es-CL" w:eastAsia="es-CL"/>
              </w:rPr>
            </w:pPr>
            <w:r w:rsidRPr="000B0A7A">
              <w:rPr>
                <w:rFonts w:ascii="Calibri" w:hAnsi="Calibri" w:cs="Calibri"/>
                <w:b/>
                <w:bCs/>
                <w:color w:val="000000"/>
                <w:sz w:val="20"/>
                <w:szCs w:val="20"/>
                <w:lang w:val="es-CL" w:eastAsia="es-CL"/>
              </w:rPr>
              <w:t>M8</w:t>
            </w:r>
          </w:p>
        </w:tc>
        <w:tc>
          <w:tcPr>
            <w:tcW w:w="2642" w:type="dxa"/>
            <w:tcBorders>
              <w:top w:val="nil"/>
              <w:left w:val="nil"/>
              <w:bottom w:val="single" w:sz="4" w:space="0" w:color="auto"/>
              <w:right w:val="single" w:sz="4" w:space="0" w:color="auto"/>
            </w:tcBorders>
            <w:shd w:val="clear" w:color="auto" w:fill="auto"/>
            <w:vAlign w:val="center"/>
            <w:hideMark/>
          </w:tcPr>
          <w:p w:rsidR="000B0A7A" w:rsidRPr="000B0A7A" w:rsidRDefault="000B0A7A" w:rsidP="000B0A7A">
            <w:pPr>
              <w:suppressAutoHyphens w:val="0"/>
              <w:rPr>
                <w:rFonts w:ascii="Calibri" w:hAnsi="Calibri" w:cs="Calibri"/>
                <w:i/>
                <w:iCs/>
                <w:color w:val="000000"/>
                <w:sz w:val="16"/>
                <w:szCs w:val="16"/>
                <w:lang w:val="es-CL" w:eastAsia="es-CL"/>
              </w:rPr>
            </w:pPr>
            <w:r w:rsidRPr="000B0A7A">
              <w:rPr>
                <w:rFonts w:ascii="Calibri" w:hAnsi="Calibri" w:cs="Calibri"/>
                <w:i/>
                <w:iCs/>
                <w:color w:val="000000"/>
                <w:sz w:val="16"/>
                <w:szCs w:val="16"/>
                <w:lang w:val="es-CL" w:eastAsia="es-CL"/>
              </w:rPr>
              <w:t>MGABINETE 1800X450X740MMH + BIBLIOTECA 1700X300X533MMH</w:t>
            </w:r>
          </w:p>
        </w:tc>
        <w:tc>
          <w:tcPr>
            <w:tcW w:w="1098"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jc w:val="center"/>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1</w:t>
            </w:r>
          </w:p>
        </w:tc>
        <w:tc>
          <w:tcPr>
            <w:tcW w:w="2295"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 xml:space="preserve"> $                                     - </w:t>
            </w:r>
          </w:p>
        </w:tc>
        <w:tc>
          <w:tcPr>
            <w:tcW w:w="2295"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 xml:space="preserve"> $                                     - </w:t>
            </w:r>
          </w:p>
        </w:tc>
      </w:tr>
      <w:tr w:rsidR="000B0A7A" w:rsidRPr="000B0A7A" w:rsidTr="000B0A7A">
        <w:trPr>
          <w:trHeight w:val="356"/>
        </w:trPr>
        <w:tc>
          <w:tcPr>
            <w:tcW w:w="873" w:type="dxa"/>
            <w:tcBorders>
              <w:top w:val="nil"/>
              <w:left w:val="single" w:sz="4" w:space="0" w:color="auto"/>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jc w:val="center"/>
              <w:rPr>
                <w:rFonts w:ascii="Calibri" w:hAnsi="Calibri" w:cs="Calibri"/>
                <w:b/>
                <w:bCs/>
                <w:color w:val="000000"/>
                <w:sz w:val="20"/>
                <w:szCs w:val="20"/>
                <w:lang w:val="es-CL" w:eastAsia="es-CL"/>
              </w:rPr>
            </w:pPr>
            <w:r w:rsidRPr="000B0A7A">
              <w:rPr>
                <w:rFonts w:ascii="Calibri" w:hAnsi="Calibri" w:cs="Calibri"/>
                <w:b/>
                <w:bCs/>
                <w:color w:val="000000"/>
                <w:sz w:val="20"/>
                <w:szCs w:val="20"/>
                <w:lang w:val="es-CL" w:eastAsia="es-CL"/>
              </w:rPr>
              <w:t>M9</w:t>
            </w:r>
          </w:p>
        </w:tc>
        <w:tc>
          <w:tcPr>
            <w:tcW w:w="2642" w:type="dxa"/>
            <w:tcBorders>
              <w:top w:val="nil"/>
              <w:left w:val="nil"/>
              <w:bottom w:val="single" w:sz="4" w:space="0" w:color="auto"/>
              <w:right w:val="single" w:sz="4" w:space="0" w:color="auto"/>
            </w:tcBorders>
            <w:shd w:val="clear" w:color="auto" w:fill="auto"/>
            <w:vAlign w:val="center"/>
            <w:hideMark/>
          </w:tcPr>
          <w:p w:rsidR="000B0A7A" w:rsidRPr="000B0A7A" w:rsidRDefault="000B0A7A" w:rsidP="000B0A7A">
            <w:pPr>
              <w:suppressAutoHyphens w:val="0"/>
              <w:rPr>
                <w:rFonts w:ascii="Calibri" w:hAnsi="Calibri" w:cs="Calibri"/>
                <w:i/>
                <w:iCs/>
                <w:color w:val="000000"/>
                <w:sz w:val="16"/>
                <w:szCs w:val="16"/>
                <w:lang w:val="es-CL" w:eastAsia="es-CL"/>
              </w:rPr>
            </w:pPr>
            <w:r w:rsidRPr="000B0A7A">
              <w:rPr>
                <w:rFonts w:ascii="Calibri" w:hAnsi="Calibri" w:cs="Calibri"/>
                <w:i/>
                <w:iCs/>
                <w:color w:val="000000"/>
                <w:sz w:val="16"/>
                <w:szCs w:val="16"/>
                <w:lang w:val="es-CL" w:eastAsia="es-CL"/>
              </w:rPr>
              <w:t>MESA REUNIÓN DIÁMETRO 1000X740MMH</w:t>
            </w:r>
          </w:p>
        </w:tc>
        <w:tc>
          <w:tcPr>
            <w:tcW w:w="1098"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jc w:val="center"/>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2</w:t>
            </w:r>
          </w:p>
        </w:tc>
        <w:tc>
          <w:tcPr>
            <w:tcW w:w="2295"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 xml:space="preserve"> $                                     - </w:t>
            </w:r>
          </w:p>
        </w:tc>
        <w:tc>
          <w:tcPr>
            <w:tcW w:w="2295"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 xml:space="preserve"> $                                     - </w:t>
            </w:r>
          </w:p>
        </w:tc>
      </w:tr>
      <w:tr w:rsidR="000B0A7A" w:rsidRPr="000B0A7A" w:rsidTr="000B0A7A">
        <w:trPr>
          <w:trHeight w:val="356"/>
        </w:trPr>
        <w:tc>
          <w:tcPr>
            <w:tcW w:w="873" w:type="dxa"/>
            <w:tcBorders>
              <w:top w:val="nil"/>
              <w:left w:val="single" w:sz="4" w:space="0" w:color="auto"/>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jc w:val="center"/>
              <w:rPr>
                <w:rFonts w:ascii="Calibri" w:hAnsi="Calibri" w:cs="Calibri"/>
                <w:b/>
                <w:bCs/>
                <w:color w:val="000000"/>
                <w:sz w:val="20"/>
                <w:szCs w:val="20"/>
                <w:lang w:val="es-CL" w:eastAsia="es-CL"/>
              </w:rPr>
            </w:pPr>
            <w:r w:rsidRPr="000B0A7A">
              <w:rPr>
                <w:rFonts w:ascii="Calibri" w:hAnsi="Calibri" w:cs="Calibri"/>
                <w:b/>
                <w:bCs/>
                <w:color w:val="000000"/>
                <w:sz w:val="20"/>
                <w:szCs w:val="20"/>
                <w:lang w:val="es-CL" w:eastAsia="es-CL"/>
              </w:rPr>
              <w:t>M10</w:t>
            </w:r>
          </w:p>
        </w:tc>
        <w:tc>
          <w:tcPr>
            <w:tcW w:w="2642" w:type="dxa"/>
            <w:tcBorders>
              <w:top w:val="nil"/>
              <w:left w:val="nil"/>
              <w:bottom w:val="single" w:sz="4" w:space="0" w:color="auto"/>
              <w:right w:val="single" w:sz="4" w:space="0" w:color="auto"/>
            </w:tcBorders>
            <w:shd w:val="clear" w:color="auto" w:fill="auto"/>
            <w:vAlign w:val="center"/>
            <w:hideMark/>
          </w:tcPr>
          <w:p w:rsidR="000B0A7A" w:rsidRPr="000B0A7A" w:rsidRDefault="000B0A7A" w:rsidP="000B0A7A">
            <w:pPr>
              <w:suppressAutoHyphens w:val="0"/>
              <w:rPr>
                <w:rFonts w:ascii="Calibri" w:hAnsi="Calibri" w:cs="Calibri"/>
                <w:i/>
                <w:iCs/>
                <w:color w:val="000000"/>
                <w:sz w:val="16"/>
                <w:szCs w:val="16"/>
                <w:lang w:val="es-CL" w:eastAsia="es-CL"/>
              </w:rPr>
            </w:pPr>
            <w:r w:rsidRPr="000B0A7A">
              <w:rPr>
                <w:rFonts w:ascii="Calibri" w:hAnsi="Calibri" w:cs="Calibri"/>
                <w:i/>
                <w:iCs/>
                <w:color w:val="000000"/>
                <w:sz w:val="16"/>
                <w:szCs w:val="16"/>
                <w:lang w:val="es-CL" w:eastAsia="es-CL"/>
              </w:rPr>
              <w:t>TANDEM 2 PUESTOS 2725X700X740MMH + CAJONERA 362X450X617MMH</w:t>
            </w:r>
          </w:p>
        </w:tc>
        <w:tc>
          <w:tcPr>
            <w:tcW w:w="1098"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jc w:val="center"/>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4</w:t>
            </w:r>
          </w:p>
        </w:tc>
        <w:tc>
          <w:tcPr>
            <w:tcW w:w="2295"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 xml:space="preserve"> $                                     - </w:t>
            </w:r>
          </w:p>
        </w:tc>
        <w:tc>
          <w:tcPr>
            <w:tcW w:w="2295"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 xml:space="preserve"> $                                     - </w:t>
            </w:r>
          </w:p>
        </w:tc>
      </w:tr>
      <w:tr w:rsidR="000B0A7A" w:rsidRPr="000B0A7A" w:rsidTr="000B0A7A">
        <w:trPr>
          <w:trHeight w:val="356"/>
        </w:trPr>
        <w:tc>
          <w:tcPr>
            <w:tcW w:w="873" w:type="dxa"/>
            <w:tcBorders>
              <w:top w:val="nil"/>
              <w:left w:val="single" w:sz="4" w:space="0" w:color="auto"/>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jc w:val="center"/>
              <w:rPr>
                <w:rFonts w:ascii="Calibri" w:hAnsi="Calibri" w:cs="Calibri"/>
                <w:b/>
                <w:bCs/>
                <w:color w:val="000000"/>
                <w:sz w:val="20"/>
                <w:szCs w:val="20"/>
                <w:lang w:val="es-CL" w:eastAsia="es-CL"/>
              </w:rPr>
            </w:pPr>
            <w:r w:rsidRPr="000B0A7A">
              <w:rPr>
                <w:rFonts w:ascii="Calibri" w:hAnsi="Calibri" w:cs="Calibri"/>
                <w:b/>
                <w:bCs/>
                <w:color w:val="000000"/>
                <w:sz w:val="20"/>
                <w:szCs w:val="20"/>
                <w:lang w:val="es-CL" w:eastAsia="es-CL"/>
              </w:rPr>
              <w:t>M11</w:t>
            </w:r>
          </w:p>
        </w:tc>
        <w:tc>
          <w:tcPr>
            <w:tcW w:w="2642" w:type="dxa"/>
            <w:tcBorders>
              <w:top w:val="nil"/>
              <w:left w:val="nil"/>
              <w:bottom w:val="single" w:sz="4" w:space="0" w:color="auto"/>
              <w:right w:val="single" w:sz="4" w:space="0" w:color="auto"/>
            </w:tcBorders>
            <w:shd w:val="clear" w:color="auto" w:fill="auto"/>
            <w:vAlign w:val="center"/>
            <w:hideMark/>
          </w:tcPr>
          <w:p w:rsidR="000B0A7A" w:rsidRPr="000B0A7A" w:rsidRDefault="000B0A7A" w:rsidP="000B0A7A">
            <w:pPr>
              <w:suppressAutoHyphens w:val="0"/>
              <w:rPr>
                <w:rFonts w:ascii="Calibri" w:hAnsi="Calibri" w:cs="Calibri"/>
                <w:i/>
                <w:iCs/>
                <w:color w:val="000000"/>
                <w:sz w:val="16"/>
                <w:szCs w:val="16"/>
                <w:lang w:val="es-CL" w:eastAsia="es-CL"/>
              </w:rPr>
            </w:pPr>
            <w:r w:rsidRPr="000B0A7A">
              <w:rPr>
                <w:rFonts w:ascii="Calibri" w:hAnsi="Calibri" w:cs="Calibri"/>
                <w:i/>
                <w:iCs/>
                <w:color w:val="000000"/>
                <w:sz w:val="16"/>
                <w:szCs w:val="16"/>
                <w:lang w:val="es-CL" w:eastAsia="es-CL"/>
              </w:rPr>
              <w:t>BENCH 6 PUESTOS 3610X1200X740MMH + CAJONERA  362X450X617MMH</w:t>
            </w:r>
          </w:p>
        </w:tc>
        <w:tc>
          <w:tcPr>
            <w:tcW w:w="1098"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jc w:val="center"/>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1</w:t>
            </w:r>
          </w:p>
        </w:tc>
        <w:tc>
          <w:tcPr>
            <w:tcW w:w="2295"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 xml:space="preserve"> $                                     - </w:t>
            </w:r>
          </w:p>
        </w:tc>
        <w:tc>
          <w:tcPr>
            <w:tcW w:w="2295"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 xml:space="preserve"> $                                     - </w:t>
            </w:r>
          </w:p>
        </w:tc>
      </w:tr>
      <w:tr w:rsidR="000B0A7A" w:rsidRPr="000B0A7A" w:rsidTr="000B0A7A">
        <w:trPr>
          <w:trHeight w:val="356"/>
        </w:trPr>
        <w:tc>
          <w:tcPr>
            <w:tcW w:w="873" w:type="dxa"/>
            <w:tcBorders>
              <w:top w:val="nil"/>
              <w:left w:val="single" w:sz="4" w:space="0" w:color="auto"/>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jc w:val="center"/>
              <w:rPr>
                <w:rFonts w:ascii="Calibri" w:hAnsi="Calibri" w:cs="Calibri"/>
                <w:b/>
                <w:bCs/>
                <w:color w:val="000000"/>
                <w:sz w:val="20"/>
                <w:szCs w:val="20"/>
                <w:lang w:val="es-CL" w:eastAsia="es-CL"/>
              </w:rPr>
            </w:pPr>
            <w:r w:rsidRPr="000B0A7A">
              <w:rPr>
                <w:rFonts w:ascii="Calibri" w:hAnsi="Calibri" w:cs="Calibri"/>
                <w:b/>
                <w:bCs/>
                <w:color w:val="000000"/>
                <w:sz w:val="20"/>
                <w:szCs w:val="20"/>
                <w:lang w:val="es-CL" w:eastAsia="es-CL"/>
              </w:rPr>
              <w:t>M12</w:t>
            </w:r>
          </w:p>
        </w:tc>
        <w:tc>
          <w:tcPr>
            <w:tcW w:w="2642" w:type="dxa"/>
            <w:tcBorders>
              <w:top w:val="nil"/>
              <w:left w:val="nil"/>
              <w:bottom w:val="single" w:sz="4" w:space="0" w:color="auto"/>
              <w:right w:val="single" w:sz="4" w:space="0" w:color="auto"/>
            </w:tcBorders>
            <w:shd w:val="clear" w:color="auto" w:fill="auto"/>
            <w:vAlign w:val="center"/>
            <w:hideMark/>
          </w:tcPr>
          <w:p w:rsidR="000B0A7A" w:rsidRPr="000B0A7A" w:rsidRDefault="000B0A7A" w:rsidP="000B0A7A">
            <w:pPr>
              <w:suppressAutoHyphens w:val="0"/>
              <w:rPr>
                <w:rFonts w:ascii="Calibri" w:hAnsi="Calibri" w:cs="Calibri"/>
                <w:i/>
                <w:iCs/>
                <w:color w:val="000000"/>
                <w:sz w:val="16"/>
                <w:szCs w:val="16"/>
                <w:lang w:val="es-CL" w:eastAsia="es-CL"/>
              </w:rPr>
            </w:pPr>
            <w:r w:rsidRPr="000B0A7A">
              <w:rPr>
                <w:rFonts w:ascii="Calibri" w:hAnsi="Calibri" w:cs="Calibri"/>
                <w:i/>
                <w:iCs/>
                <w:color w:val="000000"/>
                <w:sz w:val="16"/>
                <w:szCs w:val="16"/>
                <w:lang w:val="es-CL" w:eastAsia="es-CL"/>
              </w:rPr>
              <w:t>TANDEM 2 PUESTOS 2725X700X740MMH + CAJONERA 362X450X617MMH</w:t>
            </w:r>
          </w:p>
        </w:tc>
        <w:tc>
          <w:tcPr>
            <w:tcW w:w="1098"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jc w:val="center"/>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1</w:t>
            </w:r>
          </w:p>
        </w:tc>
        <w:tc>
          <w:tcPr>
            <w:tcW w:w="2295"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 xml:space="preserve"> $                                     - </w:t>
            </w:r>
          </w:p>
        </w:tc>
        <w:tc>
          <w:tcPr>
            <w:tcW w:w="2295"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 xml:space="preserve"> $                                     - </w:t>
            </w:r>
          </w:p>
        </w:tc>
      </w:tr>
      <w:tr w:rsidR="000B0A7A" w:rsidRPr="000B0A7A" w:rsidTr="000B0A7A">
        <w:trPr>
          <w:trHeight w:val="356"/>
        </w:trPr>
        <w:tc>
          <w:tcPr>
            <w:tcW w:w="873" w:type="dxa"/>
            <w:tcBorders>
              <w:top w:val="nil"/>
              <w:left w:val="single" w:sz="4" w:space="0" w:color="auto"/>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jc w:val="center"/>
              <w:rPr>
                <w:rFonts w:ascii="Calibri" w:hAnsi="Calibri" w:cs="Calibri"/>
                <w:b/>
                <w:bCs/>
                <w:color w:val="000000"/>
                <w:sz w:val="20"/>
                <w:szCs w:val="20"/>
                <w:lang w:val="es-CL" w:eastAsia="es-CL"/>
              </w:rPr>
            </w:pPr>
            <w:r w:rsidRPr="000B0A7A">
              <w:rPr>
                <w:rFonts w:ascii="Calibri" w:hAnsi="Calibri" w:cs="Calibri"/>
                <w:b/>
                <w:bCs/>
                <w:color w:val="000000"/>
                <w:sz w:val="20"/>
                <w:szCs w:val="20"/>
                <w:lang w:val="es-CL" w:eastAsia="es-CL"/>
              </w:rPr>
              <w:t>S1</w:t>
            </w:r>
          </w:p>
        </w:tc>
        <w:tc>
          <w:tcPr>
            <w:tcW w:w="2642" w:type="dxa"/>
            <w:tcBorders>
              <w:top w:val="nil"/>
              <w:left w:val="nil"/>
              <w:bottom w:val="single" w:sz="4" w:space="0" w:color="auto"/>
              <w:right w:val="single" w:sz="4" w:space="0" w:color="auto"/>
            </w:tcBorders>
            <w:shd w:val="clear" w:color="auto" w:fill="auto"/>
            <w:vAlign w:val="center"/>
            <w:hideMark/>
          </w:tcPr>
          <w:p w:rsidR="000B0A7A" w:rsidRPr="000B0A7A" w:rsidRDefault="000B0A7A" w:rsidP="000B0A7A">
            <w:pPr>
              <w:suppressAutoHyphens w:val="0"/>
              <w:rPr>
                <w:rFonts w:ascii="Calibri" w:hAnsi="Calibri" w:cs="Calibri"/>
                <w:i/>
                <w:iCs/>
                <w:color w:val="000000"/>
                <w:sz w:val="16"/>
                <w:szCs w:val="16"/>
                <w:lang w:val="es-CL" w:eastAsia="es-CL"/>
              </w:rPr>
            </w:pPr>
            <w:r w:rsidRPr="000B0A7A">
              <w:rPr>
                <w:rFonts w:ascii="Calibri" w:hAnsi="Calibri" w:cs="Calibri"/>
                <w:i/>
                <w:iCs/>
                <w:color w:val="000000"/>
                <w:sz w:val="16"/>
                <w:szCs w:val="16"/>
                <w:lang w:val="es-CL" w:eastAsia="es-CL"/>
              </w:rPr>
              <w:t>POLTRONA ESPERA</w:t>
            </w:r>
          </w:p>
        </w:tc>
        <w:tc>
          <w:tcPr>
            <w:tcW w:w="1098"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jc w:val="center"/>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4</w:t>
            </w:r>
          </w:p>
        </w:tc>
        <w:tc>
          <w:tcPr>
            <w:tcW w:w="2295"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 xml:space="preserve"> $                                     - </w:t>
            </w:r>
          </w:p>
        </w:tc>
        <w:tc>
          <w:tcPr>
            <w:tcW w:w="2295"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 xml:space="preserve"> $                                     - </w:t>
            </w:r>
          </w:p>
        </w:tc>
      </w:tr>
      <w:tr w:rsidR="000B0A7A" w:rsidRPr="000B0A7A" w:rsidTr="000B0A7A">
        <w:trPr>
          <w:trHeight w:val="356"/>
        </w:trPr>
        <w:tc>
          <w:tcPr>
            <w:tcW w:w="873" w:type="dxa"/>
            <w:tcBorders>
              <w:top w:val="nil"/>
              <w:left w:val="single" w:sz="4" w:space="0" w:color="auto"/>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jc w:val="center"/>
              <w:rPr>
                <w:rFonts w:ascii="Calibri" w:hAnsi="Calibri" w:cs="Calibri"/>
                <w:b/>
                <w:bCs/>
                <w:color w:val="000000"/>
                <w:sz w:val="20"/>
                <w:szCs w:val="20"/>
                <w:lang w:val="es-CL" w:eastAsia="es-CL"/>
              </w:rPr>
            </w:pPr>
            <w:r w:rsidRPr="000B0A7A">
              <w:rPr>
                <w:rFonts w:ascii="Calibri" w:hAnsi="Calibri" w:cs="Calibri"/>
                <w:b/>
                <w:bCs/>
                <w:color w:val="000000"/>
                <w:sz w:val="20"/>
                <w:szCs w:val="20"/>
                <w:lang w:val="es-CL" w:eastAsia="es-CL"/>
              </w:rPr>
              <w:t>S2</w:t>
            </w:r>
          </w:p>
        </w:tc>
        <w:tc>
          <w:tcPr>
            <w:tcW w:w="2642" w:type="dxa"/>
            <w:tcBorders>
              <w:top w:val="nil"/>
              <w:left w:val="nil"/>
              <w:bottom w:val="single" w:sz="4" w:space="0" w:color="auto"/>
              <w:right w:val="single" w:sz="4" w:space="0" w:color="auto"/>
            </w:tcBorders>
            <w:shd w:val="clear" w:color="auto" w:fill="auto"/>
            <w:vAlign w:val="center"/>
            <w:hideMark/>
          </w:tcPr>
          <w:p w:rsidR="000B0A7A" w:rsidRPr="000B0A7A" w:rsidRDefault="000B0A7A" w:rsidP="000B0A7A">
            <w:pPr>
              <w:suppressAutoHyphens w:val="0"/>
              <w:rPr>
                <w:rFonts w:ascii="Calibri" w:hAnsi="Calibri" w:cs="Calibri"/>
                <w:i/>
                <w:iCs/>
                <w:color w:val="000000"/>
                <w:sz w:val="16"/>
                <w:szCs w:val="16"/>
                <w:lang w:val="es-CL" w:eastAsia="es-CL"/>
              </w:rPr>
            </w:pPr>
            <w:r w:rsidRPr="000B0A7A">
              <w:rPr>
                <w:rFonts w:ascii="Calibri" w:hAnsi="Calibri" w:cs="Calibri"/>
                <w:i/>
                <w:iCs/>
                <w:color w:val="000000"/>
                <w:sz w:val="16"/>
                <w:szCs w:val="16"/>
                <w:lang w:val="es-CL" w:eastAsia="es-CL"/>
              </w:rPr>
              <w:t>SILLA SALA REUNIONES</w:t>
            </w:r>
          </w:p>
        </w:tc>
        <w:tc>
          <w:tcPr>
            <w:tcW w:w="1098"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jc w:val="center"/>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12</w:t>
            </w:r>
          </w:p>
        </w:tc>
        <w:tc>
          <w:tcPr>
            <w:tcW w:w="2295"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 xml:space="preserve"> $                                     - </w:t>
            </w:r>
          </w:p>
        </w:tc>
        <w:tc>
          <w:tcPr>
            <w:tcW w:w="2295"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 xml:space="preserve"> $                                     - </w:t>
            </w:r>
          </w:p>
        </w:tc>
      </w:tr>
      <w:tr w:rsidR="000B0A7A" w:rsidRPr="000B0A7A" w:rsidTr="000B0A7A">
        <w:trPr>
          <w:trHeight w:val="356"/>
        </w:trPr>
        <w:tc>
          <w:tcPr>
            <w:tcW w:w="873" w:type="dxa"/>
            <w:tcBorders>
              <w:top w:val="nil"/>
              <w:left w:val="single" w:sz="4" w:space="0" w:color="auto"/>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jc w:val="center"/>
              <w:rPr>
                <w:rFonts w:ascii="Calibri" w:hAnsi="Calibri" w:cs="Calibri"/>
                <w:b/>
                <w:bCs/>
                <w:color w:val="000000"/>
                <w:sz w:val="20"/>
                <w:szCs w:val="20"/>
                <w:lang w:val="es-CL" w:eastAsia="es-CL"/>
              </w:rPr>
            </w:pPr>
            <w:r w:rsidRPr="000B0A7A">
              <w:rPr>
                <w:rFonts w:ascii="Calibri" w:hAnsi="Calibri" w:cs="Calibri"/>
                <w:b/>
                <w:bCs/>
                <w:color w:val="000000"/>
                <w:sz w:val="20"/>
                <w:szCs w:val="20"/>
                <w:lang w:val="es-CL" w:eastAsia="es-CL"/>
              </w:rPr>
              <w:t>S3</w:t>
            </w:r>
          </w:p>
        </w:tc>
        <w:tc>
          <w:tcPr>
            <w:tcW w:w="2642" w:type="dxa"/>
            <w:tcBorders>
              <w:top w:val="nil"/>
              <w:left w:val="nil"/>
              <w:bottom w:val="single" w:sz="4" w:space="0" w:color="auto"/>
              <w:right w:val="single" w:sz="4" w:space="0" w:color="auto"/>
            </w:tcBorders>
            <w:shd w:val="clear" w:color="auto" w:fill="auto"/>
            <w:vAlign w:val="center"/>
            <w:hideMark/>
          </w:tcPr>
          <w:p w:rsidR="000B0A7A" w:rsidRPr="000B0A7A" w:rsidRDefault="000B0A7A" w:rsidP="000B0A7A">
            <w:pPr>
              <w:suppressAutoHyphens w:val="0"/>
              <w:rPr>
                <w:rFonts w:ascii="Calibri" w:hAnsi="Calibri" w:cs="Calibri"/>
                <w:i/>
                <w:iCs/>
                <w:color w:val="000000"/>
                <w:sz w:val="16"/>
                <w:szCs w:val="16"/>
                <w:lang w:val="es-CL" w:eastAsia="es-CL"/>
              </w:rPr>
            </w:pPr>
            <w:r w:rsidRPr="000B0A7A">
              <w:rPr>
                <w:rFonts w:ascii="Calibri" w:hAnsi="Calibri" w:cs="Calibri"/>
                <w:i/>
                <w:iCs/>
                <w:color w:val="000000"/>
                <w:sz w:val="16"/>
                <w:szCs w:val="16"/>
                <w:lang w:val="es-CL" w:eastAsia="es-CL"/>
              </w:rPr>
              <w:t>SILLA DIRECTOR</w:t>
            </w:r>
          </w:p>
        </w:tc>
        <w:tc>
          <w:tcPr>
            <w:tcW w:w="1098"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jc w:val="center"/>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2</w:t>
            </w:r>
          </w:p>
        </w:tc>
        <w:tc>
          <w:tcPr>
            <w:tcW w:w="2295"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 xml:space="preserve"> $                                     - </w:t>
            </w:r>
          </w:p>
        </w:tc>
        <w:tc>
          <w:tcPr>
            <w:tcW w:w="2295"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 xml:space="preserve"> $                                     - </w:t>
            </w:r>
          </w:p>
        </w:tc>
      </w:tr>
      <w:tr w:rsidR="000B0A7A" w:rsidRPr="000B0A7A" w:rsidTr="000B0A7A">
        <w:trPr>
          <w:trHeight w:val="356"/>
        </w:trPr>
        <w:tc>
          <w:tcPr>
            <w:tcW w:w="873" w:type="dxa"/>
            <w:tcBorders>
              <w:top w:val="nil"/>
              <w:left w:val="single" w:sz="4" w:space="0" w:color="auto"/>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jc w:val="center"/>
              <w:rPr>
                <w:rFonts w:ascii="Calibri" w:hAnsi="Calibri" w:cs="Calibri"/>
                <w:b/>
                <w:bCs/>
                <w:color w:val="000000"/>
                <w:sz w:val="20"/>
                <w:szCs w:val="20"/>
                <w:lang w:val="es-CL" w:eastAsia="es-CL"/>
              </w:rPr>
            </w:pPr>
            <w:r w:rsidRPr="000B0A7A">
              <w:rPr>
                <w:rFonts w:ascii="Calibri" w:hAnsi="Calibri" w:cs="Calibri"/>
                <w:b/>
                <w:bCs/>
                <w:color w:val="000000"/>
                <w:sz w:val="20"/>
                <w:szCs w:val="20"/>
                <w:lang w:val="es-CL" w:eastAsia="es-CL"/>
              </w:rPr>
              <w:t>S4</w:t>
            </w:r>
          </w:p>
        </w:tc>
        <w:tc>
          <w:tcPr>
            <w:tcW w:w="2642" w:type="dxa"/>
            <w:tcBorders>
              <w:top w:val="nil"/>
              <w:left w:val="nil"/>
              <w:bottom w:val="single" w:sz="4" w:space="0" w:color="auto"/>
              <w:right w:val="single" w:sz="4" w:space="0" w:color="auto"/>
            </w:tcBorders>
            <w:shd w:val="clear" w:color="auto" w:fill="auto"/>
            <w:vAlign w:val="center"/>
            <w:hideMark/>
          </w:tcPr>
          <w:p w:rsidR="000B0A7A" w:rsidRPr="000B0A7A" w:rsidRDefault="000B0A7A" w:rsidP="000B0A7A">
            <w:pPr>
              <w:suppressAutoHyphens w:val="0"/>
              <w:rPr>
                <w:rFonts w:ascii="Calibri" w:hAnsi="Calibri" w:cs="Calibri"/>
                <w:i/>
                <w:iCs/>
                <w:color w:val="000000"/>
                <w:sz w:val="16"/>
                <w:szCs w:val="16"/>
                <w:lang w:val="es-CL" w:eastAsia="es-CL"/>
              </w:rPr>
            </w:pPr>
            <w:r w:rsidRPr="000B0A7A">
              <w:rPr>
                <w:rFonts w:ascii="Calibri" w:hAnsi="Calibri" w:cs="Calibri"/>
                <w:i/>
                <w:iCs/>
                <w:color w:val="000000"/>
                <w:sz w:val="16"/>
                <w:szCs w:val="16"/>
                <w:lang w:val="es-CL" w:eastAsia="es-CL"/>
              </w:rPr>
              <w:t>SILLA ESCRITORIO</w:t>
            </w:r>
          </w:p>
        </w:tc>
        <w:tc>
          <w:tcPr>
            <w:tcW w:w="1098"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jc w:val="center"/>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44</w:t>
            </w:r>
          </w:p>
        </w:tc>
        <w:tc>
          <w:tcPr>
            <w:tcW w:w="2295"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 xml:space="preserve"> $                                     - </w:t>
            </w:r>
          </w:p>
        </w:tc>
        <w:tc>
          <w:tcPr>
            <w:tcW w:w="2295"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 xml:space="preserve"> $                                     - </w:t>
            </w:r>
          </w:p>
        </w:tc>
      </w:tr>
      <w:tr w:rsidR="000B0A7A" w:rsidRPr="000B0A7A" w:rsidTr="000B0A7A">
        <w:trPr>
          <w:trHeight w:val="356"/>
        </w:trPr>
        <w:tc>
          <w:tcPr>
            <w:tcW w:w="873" w:type="dxa"/>
            <w:tcBorders>
              <w:top w:val="nil"/>
              <w:left w:val="single" w:sz="4" w:space="0" w:color="auto"/>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jc w:val="center"/>
              <w:rPr>
                <w:rFonts w:ascii="Calibri" w:hAnsi="Calibri" w:cs="Calibri"/>
                <w:b/>
                <w:bCs/>
                <w:color w:val="000000"/>
                <w:sz w:val="20"/>
                <w:szCs w:val="20"/>
                <w:lang w:val="es-CL" w:eastAsia="es-CL"/>
              </w:rPr>
            </w:pPr>
            <w:r w:rsidRPr="000B0A7A">
              <w:rPr>
                <w:rFonts w:ascii="Calibri" w:hAnsi="Calibri" w:cs="Calibri"/>
                <w:b/>
                <w:bCs/>
                <w:color w:val="000000"/>
                <w:sz w:val="20"/>
                <w:szCs w:val="20"/>
                <w:lang w:val="es-CL" w:eastAsia="es-CL"/>
              </w:rPr>
              <w:t>S5</w:t>
            </w:r>
          </w:p>
        </w:tc>
        <w:tc>
          <w:tcPr>
            <w:tcW w:w="2642" w:type="dxa"/>
            <w:tcBorders>
              <w:top w:val="nil"/>
              <w:left w:val="nil"/>
              <w:bottom w:val="single" w:sz="4" w:space="0" w:color="auto"/>
              <w:right w:val="single" w:sz="4" w:space="0" w:color="auto"/>
            </w:tcBorders>
            <w:shd w:val="clear" w:color="auto" w:fill="auto"/>
            <w:vAlign w:val="center"/>
            <w:hideMark/>
          </w:tcPr>
          <w:p w:rsidR="000B0A7A" w:rsidRPr="000B0A7A" w:rsidRDefault="000B0A7A" w:rsidP="000B0A7A">
            <w:pPr>
              <w:suppressAutoHyphens w:val="0"/>
              <w:rPr>
                <w:rFonts w:ascii="Calibri" w:hAnsi="Calibri" w:cs="Calibri"/>
                <w:i/>
                <w:iCs/>
                <w:color w:val="000000"/>
                <w:sz w:val="16"/>
                <w:szCs w:val="16"/>
                <w:lang w:val="es-CL" w:eastAsia="es-CL"/>
              </w:rPr>
            </w:pPr>
            <w:r w:rsidRPr="000B0A7A">
              <w:rPr>
                <w:rFonts w:ascii="Calibri" w:hAnsi="Calibri" w:cs="Calibri"/>
                <w:i/>
                <w:iCs/>
                <w:color w:val="000000"/>
                <w:sz w:val="16"/>
                <w:szCs w:val="16"/>
                <w:lang w:val="es-CL" w:eastAsia="es-CL"/>
              </w:rPr>
              <w:t>SILLA DE VISITA</w:t>
            </w:r>
          </w:p>
        </w:tc>
        <w:tc>
          <w:tcPr>
            <w:tcW w:w="1098"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jc w:val="center"/>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14</w:t>
            </w:r>
          </w:p>
        </w:tc>
        <w:tc>
          <w:tcPr>
            <w:tcW w:w="2295"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 xml:space="preserve"> $                                     - </w:t>
            </w:r>
          </w:p>
        </w:tc>
        <w:tc>
          <w:tcPr>
            <w:tcW w:w="2295" w:type="dxa"/>
            <w:tcBorders>
              <w:top w:val="nil"/>
              <w:left w:val="nil"/>
              <w:bottom w:val="single" w:sz="4" w:space="0" w:color="auto"/>
              <w:right w:val="single" w:sz="4" w:space="0" w:color="auto"/>
            </w:tcBorders>
            <w:shd w:val="clear" w:color="auto" w:fill="auto"/>
            <w:noWrap/>
            <w:vAlign w:val="center"/>
            <w:hideMark/>
          </w:tcPr>
          <w:p w:rsidR="000B0A7A" w:rsidRPr="000B0A7A" w:rsidRDefault="000B0A7A" w:rsidP="000B0A7A">
            <w:pPr>
              <w:suppressAutoHyphens w:val="0"/>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 xml:space="preserve"> $                                     - </w:t>
            </w:r>
          </w:p>
        </w:tc>
      </w:tr>
      <w:tr w:rsidR="000B0A7A" w:rsidRPr="000B0A7A" w:rsidTr="000B0A7A">
        <w:trPr>
          <w:trHeight w:val="356"/>
        </w:trPr>
        <w:tc>
          <w:tcPr>
            <w:tcW w:w="873" w:type="dxa"/>
            <w:tcBorders>
              <w:top w:val="nil"/>
              <w:left w:val="nil"/>
              <w:bottom w:val="nil"/>
              <w:right w:val="nil"/>
            </w:tcBorders>
            <w:shd w:val="clear" w:color="auto" w:fill="auto"/>
            <w:noWrap/>
            <w:vAlign w:val="bottom"/>
            <w:hideMark/>
          </w:tcPr>
          <w:p w:rsidR="000B0A7A" w:rsidRPr="000B0A7A" w:rsidRDefault="000B0A7A" w:rsidP="000B0A7A">
            <w:pPr>
              <w:suppressAutoHyphens w:val="0"/>
              <w:rPr>
                <w:rFonts w:ascii="Calibri" w:hAnsi="Calibri" w:cs="Calibri"/>
                <w:color w:val="000000"/>
                <w:sz w:val="20"/>
                <w:szCs w:val="20"/>
                <w:lang w:val="es-CL" w:eastAsia="es-CL"/>
              </w:rPr>
            </w:pPr>
          </w:p>
        </w:tc>
        <w:tc>
          <w:tcPr>
            <w:tcW w:w="2642" w:type="dxa"/>
            <w:tcBorders>
              <w:top w:val="nil"/>
              <w:left w:val="nil"/>
              <w:bottom w:val="nil"/>
              <w:right w:val="nil"/>
            </w:tcBorders>
            <w:shd w:val="clear" w:color="auto" w:fill="auto"/>
            <w:noWrap/>
            <w:vAlign w:val="bottom"/>
            <w:hideMark/>
          </w:tcPr>
          <w:p w:rsidR="000B0A7A" w:rsidRPr="000B0A7A" w:rsidRDefault="000B0A7A" w:rsidP="000B0A7A">
            <w:pPr>
              <w:suppressAutoHyphens w:val="0"/>
              <w:rPr>
                <w:rFonts w:ascii="Times New Roman" w:hAnsi="Times New Roman"/>
                <w:sz w:val="20"/>
                <w:szCs w:val="20"/>
                <w:lang w:val="es-CL" w:eastAsia="es-CL"/>
              </w:rPr>
            </w:pPr>
          </w:p>
        </w:tc>
        <w:tc>
          <w:tcPr>
            <w:tcW w:w="1098" w:type="dxa"/>
            <w:tcBorders>
              <w:top w:val="nil"/>
              <w:left w:val="nil"/>
              <w:bottom w:val="nil"/>
              <w:right w:val="nil"/>
            </w:tcBorders>
            <w:shd w:val="clear" w:color="auto" w:fill="auto"/>
            <w:noWrap/>
            <w:vAlign w:val="bottom"/>
            <w:hideMark/>
          </w:tcPr>
          <w:p w:rsidR="000B0A7A" w:rsidRPr="000B0A7A" w:rsidRDefault="000B0A7A" w:rsidP="000B0A7A">
            <w:pPr>
              <w:suppressAutoHyphens w:val="0"/>
              <w:rPr>
                <w:rFonts w:ascii="Times New Roman" w:hAnsi="Times New Roman"/>
                <w:sz w:val="20"/>
                <w:szCs w:val="20"/>
                <w:lang w:val="es-CL" w:eastAsia="es-CL"/>
              </w:rPr>
            </w:pPr>
          </w:p>
        </w:tc>
        <w:tc>
          <w:tcPr>
            <w:tcW w:w="2295" w:type="dxa"/>
            <w:tcBorders>
              <w:top w:val="nil"/>
              <w:left w:val="nil"/>
              <w:bottom w:val="nil"/>
              <w:right w:val="nil"/>
            </w:tcBorders>
            <w:shd w:val="clear" w:color="auto" w:fill="auto"/>
            <w:noWrap/>
            <w:vAlign w:val="bottom"/>
            <w:hideMark/>
          </w:tcPr>
          <w:p w:rsidR="000B0A7A" w:rsidRPr="000B0A7A" w:rsidRDefault="000B0A7A" w:rsidP="000B0A7A">
            <w:pPr>
              <w:suppressAutoHyphens w:val="0"/>
              <w:rPr>
                <w:rFonts w:ascii="Times New Roman" w:hAnsi="Times New Roman"/>
                <w:sz w:val="20"/>
                <w:szCs w:val="20"/>
                <w:lang w:val="es-CL" w:eastAsia="es-CL"/>
              </w:rPr>
            </w:pPr>
          </w:p>
        </w:tc>
        <w:tc>
          <w:tcPr>
            <w:tcW w:w="2295" w:type="dxa"/>
            <w:tcBorders>
              <w:top w:val="nil"/>
              <w:left w:val="nil"/>
              <w:bottom w:val="nil"/>
              <w:right w:val="nil"/>
            </w:tcBorders>
            <w:shd w:val="clear" w:color="auto" w:fill="auto"/>
            <w:noWrap/>
            <w:vAlign w:val="bottom"/>
            <w:hideMark/>
          </w:tcPr>
          <w:p w:rsidR="000B0A7A" w:rsidRPr="000B0A7A" w:rsidRDefault="000B0A7A" w:rsidP="000B0A7A">
            <w:pPr>
              <w:suppressAutoHyphens w:val="0"/>
              <w:rPr>
                <w:rFonts w:ascii="Times New Roman" w:hAnsi="Times New Roman"/>
                <w:sz w:val="20"/>
                <w:szCs w:val="20"/>
                <w:lang w:val="es-CL" w:eastAsia="es-CL"/>
              </w:rPr>
            </w:pPr>
          </w:p>
        </w:tc>
      </w:tr>
      <w:tr w:rsidR="000B0A7A" w:rsidRPr="000B0A7A" w:rsidTr="000B0A7A">
        <w:trPr>
          <w:trHeight w:val="356"/>
        </w:trPr>
        <w:tc>
          <w:tcPr>
            <w:tcW w:w="873" w:type="dxa"/>
            <w:tcBorders>
              <w:top w:val="nil"/>
              <w:left w:val="nil"/>
              <w:bottom w:val="nil"/>
              <w:right w:val="nil"/>
            </w:tcBorders>
            <w:shd w:val="clear" w:color="auto" w:fill="auto"/>
            <w:noWrap/>
            <w:vAlign w:val="bottom"/>
            <w:hideMark/>
          </w:tcPr>
          <w:p w:rsidR="000B0A7A" w:rsidRPr="000B0A7A" w:rsidRDefault="000B0A7A" w:rsidP="000B0A7A">
            <w:pPr>
              <w:suppressAutoHyphens w:val="0"/>
              <w:rPr>
                <w:rFonts w:ascii="Times New Roman" w:hAnsi="Times New Roman"/>
                <w:sz w:val="20"/>
                <w:szCs w:val="20"/>
                <w:lang w:val="es-CL" w:eastAsia="es-CL"/>
              </w:rPr>
            </w:pPr>
          </w:p>
        </w:tc>
        <w:tc>
          <w:tcPr>
            <w:tcW w:w="2642" w:type="dxa"/>
            <w:tcBorders>
              <w:top w:val="nil"/>
              <w:left w:val="nil"/>
              <w:bottom w:val="nil"/>
              <w:right w:val="nil"/>
            </w:tcBorders>
            <w:shd w:val="clear" w:color="auto" w:fill="auto"/>
            <w:noWrap/>
            <w:vAlign w:val="bottom"/>
            <w:hideMark/>
          </w:tcPr>
          <w:p w:rsidR="000B0A7A" w:rsidRPr="000B0A7A" w:rsidRDefault="000B0A7A" w:rsidP="000B0A7A">
            <w:pPr>
              <w:suppressAutoHyphens w:val="0"/>
              <w:rPr>
                <w:rFonts w:ascii="Times New Roman" w:hAnsi="Times New Roman"/>
                <w:sz w:val="20"/>
                <w:szCs w:val="20"/>
                <w:lang w:val="es-CL" w:eastAsia="es-CL"/>
              </w:rPr>
            </w:pPr>
          </w:p>
        </w:tc>
        <w:tc>
          <w:tcPr>
            <w:tcW w:w="3394"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0B0A7A" w:rsidRPr="000B0A7A" w:rsidRDefault="000B0A7A" w:rsidP="000B0A7A">
            <w:pPr>
              <w:suppressAutoHyphens w:val="0"/>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TOTAL NETO</w:t>
            </w:r>
          </w:p>
        </w:tc>
        <w:tc>
          <w:tcPr>
            <w:tcW w:w="2295" w:type="dxa"/>
            <w:tcBorders>
              <w:top w:val="single" w:sz="4" w:space="0" w:color="auto"/>
              <w:left w:val="nil"/>
              <w:bottom w:val="single" w:sz="4" w:space="0" w:color="auto"/>
              <w:right w:val="single" w:sz="4" w:space="0" w:color="auto"/>
            </w:tcBorders>
            <w:shd w:val="clear" w:color="auto" w:fill="auto"/>
            <w:noWrap/>
            <w:vAlign w:val="bottom"/>
            <w:hideMark/>
          </w:tcPr>
          <w:p w:rsidR="000B0A7A" w:rsidRPr="000B0A7A" w:rsidRDefault="000B0A7A" w:rsidP="000B0A7A">
            <w:pPr>
              <w:suppressAutoHyphens w:val="0"/>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 xml:space="preserve"> $                                     - </w:t>
            </w:r>
          </w:p>
        </w:tc>
      </w:tr>
      <w:tr w:rsidR="000B0A7A" w:rsidRPr="000B0A7A" w:rsidTr="000B0A7A">
        <w:trPr>
          <w:trHeight w:val="356"/>
        </w:trPr>
        <w:tc>
          <w:tcPr>
            <w:tcW w:w="873" w:type="dxa"/>
            <w:tcBorders>
              <w:top w:val="nil"/>
              <w:left w:val="nil"/>
              <w:bottom w:val="nil"/>
              <w:right w:val="nil"/>
            </w:tcBorders>
            <w:shd w:val="clear" w:color="auto" w:fill="auto"/>
            <w:noWrap/>
            <w:vAlign w:val="bottom"/>
            <w:hideMark/>
          </w:tcPr>
          <w:p w:rsidR="000B0A7A" w:rsidRPr="000B0A7A" w:rsidRDefault="000B0A7A" w:rsidP="000B0A7A">
            <w:pPr>
              <w:suppressAutoHyphens w:val="0"/>
              <w:rPr>
                <w:rFonts w:ascii="Calibri" w:hAnsi="Calibri" w:cs="Calibri"/>
                <w:color w:val="000000"/>
                <w:sz w:val="20"/>
                <w:szCs w:val="20"/>
                <w:lang w:val="es-CL" w:eastAsia="es-CL"/>
              </w:rPr>
            </w:pPr>
          </w:p>
        </w:tc>
        <w:tc>
          <w:tcPr>
            <w:tcW w:w="2642" w:type="dxa"/>
            <w:tcBorders>
              <w:top w:val="nil"/>
              <w:left w:val="nil"/>
              <w:bottom w:val="nil"/>
              <w:right w:val="nil"/>
            </w:tcBorders>
            <w:shd w:val="clear" w:color="auto" w:fill="auto"/>
            <w:noWrap/>
            <w:vAlign w:val="bottom"/>
            <w:hideMark/>
          </w:tcPr>
          <w:p w:rsidR="000B0A7A" w:rsidRPr="000B0A7A" w:rsidRDefault="000B0A7A" w:rsidP="000B0A7A">
            <w:pPr>
              <w:suppressAutoHyphens w:val="0"/>
              <w:rPr>
                <w:rFonts w:ascii="Times New Roman" w:hAnsi="Times New Roman"/>
                <w:sz w:val="20"/>
                <w:szCs w:val="20"/>
                <w:lang w:val="es-CL" w:eastAsia="es-CL"/>
              </w:rPr>
            </w:pPr>
          </w:p>
        </w:tc>
        <w:tc>
          <w:tcPr>
            <w:tcW w:w="3394"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0B0A7A" w:rsidRPr="000B0A7A" w:rsidRDefault="000B0A7A" w:rsidP="000B0A7A">
            <w:pPr>
              <w:suppressAutoHyphens w:val="0"/>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DESCUENTO %</w:t>
            </w:r>
          </w:p>
        </w:tc>
        <w:tc>
          <w:tcPr>
            <w:tcW w:w="2295" w:type="dxa"/>
            <w:tcBorders>
              <w:top w:val="nil"/>
              <w:left w:val="nil"/>
              <w:bottom w:val="single" w:sz="4" w:space="0" w:color="auto"/>
              <w:right w:val="single" w:sz="4" w:space="0" w:color="auto"/>
            </w:tcBorders>
            <w:shd w:val="clear" w:color="auto" w:fill="auto"/>
            <w:noWrap/>
            <w:vAlign w:val="bottom"/>
            <w:hideMark/>
          </w:tcPr>
          <w:p w:rsidR="000B0A7A" w:rsidRPr="000B0A7A" w:rsidRDefault="000B0A7A" w:rsidP="000B0A7A">
            <w:pPr>
              <w:suppressAutoHyphens w:val="0"/>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 xml:space="preserve"> $                                     - </w:t>
            </w:r>
          </w:p>
        </w:tc>
      </w:tr>
      <w:tr w:rsidR="000B0A7A" w:rsidRPr="000B0A7A" w:rsidTr="000B0A7A">
        <w:trPr>
          <w:trHeight w:val="356"/>
        </w:trPr>
        <w:tc>
          <w:tcPr>
            <w:tcW w:w="873" w:type="dxa"/>
            <w:tcBorders>
              <w:top w:val="nil"/>
              <w:left w:val="nil"/>
              <w:bottom w:val="nil"/>
              <w:right w:val="nil"/>
            </w:tcBorders>
            <w:shd w:val="clear" w:color="auto" w:fill="auto"/>
            <w:noWrap/>
            <w:vAlign w:val="bottom"/>
            <w:hideMark/>
          </w:tcPr>
          <w:p w:rsidR="000B0A7A" w:rsidRPr="000B0A7A" w:rsidRDefault="000B0A7A" w:rsidP="000B0A7A">
            <w:pPr>
              <w:suppressAutoHyphens w:val="0"/>
              <w:rPr>
                <w:rFonts w:ascii="Calibri" w:hAnsi="Calibri" w:cs="Calibri"/>
                <w:color w:val="000000"/>
                <w:sz w:val="20"/>
                <w:szCs w:val="20"/>
                <w:lang w:val="es-CL" w:eastAsia="es-CL"/>
              </w:rPr>
            </w:pPr>
          </w:p>
        </w:tc>
        <w:tc>
          <w:tcPr>
            <w:tcW w:w="2642" w:type="dxa"/>
            <w:tcBorders>
              <w:top w:val="nil"/>
              <w:left w:val="nil"/>
              <w:bottom w:val="nil"/>
              <w:right w:val="nil"/>
            </w:tcBorders>
            <w:shd w:val="clear" w:color="auto" w:fill="auto"/>
            <w:noWrap/>
            <w:vAlign w:val="bottom"/>
            <w:hideMark/>
          </w:tcPr>
          <w:p w:rsidR="000B0A7A" w:rsidRPr="000B0A7A" w:rsidRDefault="000B0A7A" w:rsidP="000B0A7A">
            <w:pPr>
              <w:suppressAutoHyphens w:val="0"/>
              <w:rPr>
                <w:rFonts w:ascii="Times New Roman" w:hAnsi="Times New Roman"/>
                <w:sz w:val="20"/>
                <w:szCs w:val="20"/>
                <w:lang w:val="es-CL" w:eastAsia="es-CL"/>
              </w:rPr>
            </w:pPr>
          </w:p>
        </w:tc>
        <w:tc>
          <w:tcPr>
            <w:tcW w:w="1098" w:type="dxa"/>
            <w:tcBorders>
              <w:top w:val="nil"/>
              <w:left w:val="single" w:sz="4" w:space="0" w:color="auto"/>
              <w:bottom w:val="single" w:sz="4" w:space="0" w:color="auto"/>
              <w:right w:val="single" w:sz="4" w:space="0" w:color="auto"/>
            </w:tcBorders>
            <w:shd w:val="clear" w:color="auto" w:fill="auto"/>
            <w:noWrap/>
            <w:vAlign w:val="bottom"/>
            <w:hideMark/>
          </w:tcPr>
          <w:p w:rsidR="000B0A7A" w:rsidRPr="000B0A7A" w:rsidRDefault="000B0A7A" w:rsidP="000B0A7A">
            <w:pPr>
              <w:suppressAutoHyphens w:val="0"/>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IVA</w:t>
            </w:r>
          </w:p>
        </w:tc>
        <w:tc>
          <w:tcPr>
            <w:tcW w:w="2295" w:type="dxa"/>
            <w:tcBorders>
              <w:top w:val="nil"/>
              <w:left w:val="nil"/>
              <w:bottom w:val="single" w:sz="4" w:space="0" w:color="auto"/>
              <w:right w:val="single" w:sz="4" w:space="0" w:color="auto"/>
            </w:tcBorders>
            <w:shd w:val="clear" w:color="auto" w:fill="auto"/>
            <w:noWrap/>
            <w:vAlign w:val="bottom"/>
            <w:hideMark/>
          </w:tcPr>
          <w:p w:rsidR="000B0A7A" w:rsidRPr="000B0A7A" w:rsidRDefault="000B0A7A" w:rsidP="000B0A7A">
            <w:pPr>
              <w:suppressAutoHyphens w:val="0"/>
              <w:jc w:val="right"/>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19%</w:t>
            </w:r>
          </w:p>
        </w:tc>
        <w:tc>
          <w:tcPr>
            <w:tcW w:w="2295" w:type="dxa"/>
            <w:tcBorders>
              <w:top w:val="nil"/>
              <w:left w:val="nil"/>
              <w:bottom w:val="single" w:sz="4" w:space="0" w:color="auto"/>
              <w:right w:val="single" w:sz="4" w:space="0" w:color="auto"/>
            </w:tcBorders>
            <w:shd w:val="clear" w:color="auto" w:fill="auto"/>
            <w:noWrap/>
            <w:vAlign w:val="bottom"/>
            <w:hideMark/>
          </w:tcPr>
          <w:p w:rsidR="000B0A7A" w:rsidRPr="000B0A7A" w:rsidRDefault="000B0A7A" w:rsidP="000B0A7A">
            <w:pPr>
              <w:suppressAutoHyphens w:val="0"/>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 xml:space="preserve"> $                                     - </w:t>
            </w:r>
          </w:p>
        </w:tc>
      </w:tr>
      <w:tr w:rsidR="000B0A7A" w:rsidRPr="000B0A7A" w:rsidTr="000B0A7A">
        <w:trPr>
          <w:trHeight w:val="356"/>
        </w:trPr>
        <w:tc>
          <w:tcPr>
            <w:tcW w:w="873" w:type="dxa"/>
            <w:tcBorders>
              <w:top w:val="nil"/>
              <w:left w:val="nil"/>
              <w:bottom w:val="nil"/>
              <w:right w:val="nil"/>
            </w:tcBorders>
            <w:shd w:val="clear" w:color="auto" w:fill="auto"/>
            <w:noWrap/>
            <w:vAlign w:val="bottom"/>
            <w:hideMark/>
          </w:tcPr>
          <w:p w:rsidR="000B0A7A" w:rsidRPr="000B0A7A" w:rsidRDefault="000B0A7A" w:rsidP="000B0A7A">
            <w:pPr>
              <w:suppressAutoHyphens w:val="0"/>
              <w:rPr>
                <w:rFonts w:ascii="Calibri" w:hAnsi="Calibri" w:cs="Calibri"/>
                <w:color w:val="000000"/>
                <w:sz w:val="20"/>
                <w:szCs w:val="20"/>
                <w:lang w:val="es-CL" w:eastAsia="es-CL"/>
              </w:rPr>
            </w:pPr>
          </w:p>
        </w:tc>
        <w:tc>
          <w:tcPr>
            <w:tcW w:w="2642" w:type="dxa"/>
            <w:tcBorders>
              <w:top w:val="nil"/>
              <w:left w:val="nil"/>
              <w:bottom w:val="nil"/>
              <w:right w:val="nil"/>
            </w:tcBorders>
            <w:shd w:val="clear" w:color="auto" w:fill="auto"/>
            <w:noWrap/>
            <w:vAlign w:val="bottom"/>
            <w:hideMark/>
          </w:tcPr>
          <w:p w:rsidR="000B0A7A" w:rsidRPr="000B0A7A" w:rsidRDefault="000B0A7A" w:rsidP="000B0A7A">
            <w:pPr>
              <w:suppressAutoHyphens w:val="0"/>
              <w:rPr>
                <w:rFonts w:ascii="Times New Roman" w:hAnsi="Times New Roman"/>
                <w:sz w:val="20"/>
                <w:szCs w:val="20"/>
                <w:lang w:val="es-CL" w:eastAsia="es-CL"/>
              </w:rPr>
            </w:pPr>
          </w:p>
        </w:tc>
        <w:tc>
          <w:tcPr>
            <w:tcW w:w="3394"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B0A7A" w:rsidRPr="000B0A7A" w:rsidRDefault="000B0A7A" w:rsidP="000B0A7A">
            <w:pPr>
              <w:suppressAutoHyphens w:val="0"/>
              <w:rPr>
                <w:rFonts w:ascii="Calibri" w:hAnsi="Calibri" w:cs="Calibri"/>
                <w:b/>
                <w:bCs/>
                <w:color w:val="000000"/>
                <w:sz w:val="20"/>
                <w:szCs w:val="20"/>
                <w:lang w:val="es-CL" w:eastAsia="es-CL"/>
              </w:rPr>
            </w:pPr>
            <w:r w:rsidRPr="000B0A7A">
              <w:rPr>
                <w:rFonts w:ascii="Calibri" w:hAnsi="Calibri" w:cs="Calibri"/>
                <w:b/>
                <w:bCs/>
                <w:color w:val="000000"/>
                <w:sz w:val="20"/>
                <w:szCs w:val="20"/>
                <w:lang w:val="es-CL" w:eastAsia="es-CL"/>
              </w:rPr>
              <w:t>TOTAL</w:t>
            </w:r>
          </w:p>
        </w:tc>
        <w:tc>
          <w:tcPr>
            <w:tcW w:w="2295" w:type="dxa"/>
            <w:tcBorders>
              <w:top w:val="nil"/>
              <w:left w:val="nil"/>
              <w:bottom w:val="single" w:sz="4" w:space="0" w:color="auto"/>
              <w:right w:val="single" w:sz="4" w:space="0" w:color="auto"/>
            </w:tcBorders>
            <w:shd w:val="clear" w:color="auto" w:fill="auto"/>
            <w:noWrap/>
            <w:vAlign w:val="bottom"/>
            <w:hideMark/>
          </w:tcPr>
          <w:p w:rsidR="000B0A7A" w:rsidRPr="000B0A7A" w:rsidRDefault="000B0A7A" w:rsidP="000B0A7A">
            <w:pPr>
              <w:suppressAutoHyphens w:val="0"/>
              <w:rPr>
                <w:rFonts w:ascii="Calibri" w:hAnsi="Calibri" w:cs="Calibri"/>
                <w:color w:val="000000"/>
                <w:sz w:val="20"/>
                <w:szCs w:val="20"/>
                <w:lang w:val="es-CL" w:eastAsia="es-CL"/>
              </w:rPr>
            </w:pPr>
            <w:r w:rsidRPr="000B0A7A">
              <w:rPr>
                <w:rFonts w:ascii="Calibri" w:hAnsi="Calibri" w:cs="Calibri"/>
                <w:color w:val="000000"/>
                <w:sz w:val="20"/>
                <w:szCs w:val="20"/>
                <w:lang w:val="es-CL" w:eastAsia="es-CL"/>
              </w:rPr>
              <w:t xml:space="preserve"> $                                     - </w:t>
            </w:r>
          </w:p>
        </w:tc>
      </w:tr>
    </w:tbl>
    <w:p w:rsidR="00EC37DE" w:rsidRDefault="00EC37DE" w:rsidP="00171CFF">
      <w:pPr>
        <w:suppressAutoHyphens w:val="0"/>
        <w:rPr>
          <w:b/>
          <w:bCs/>
          <w:sz w:val="16"/>
          <w:szCs w:val="16"/>
          <w:u w:val="single"/>
          <w:lang w:val="es-C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5"/>
        <w:gridCol w:w="4897"/>
      </w:tblGrid>
      <w:tr w:rsidR="00171CFF" w:rsidRPr="00683232" w:rsidTr="00397BA4">
        <w:trPr>
          <w:trHeight w:val="415"/>
        </w:trPr>
        <w:tc>
          <w:tcPr>
            <w:tcW w:w="2339" w:type="pct"/>
          </w:tcPr>
          <w:p w:rsidR="00171CFF" w:rsidRPr="00683232" w:rsidRDefault="00171CFF" w:rsidP="00397BA4">
            <w:pPr>
              <w:spacing w:line="276" w:lineRule="auto"/>
              <w:jc w:val="both"/>
              <w:rPr>
                <w:sz w:val="16"/>
                <w:szCs w:val="16"/>
              </w:rPr>
            </w:pPr>
          </w:p>
          <w:p w:rsidR="00171CFF" w:rsidRPr="00683232" w:rsidRDefault="00171CFF" w:rsidP="00397BA4">
            <w:pPr>
              <w:spacing w:line="276" w:lineRule="auto"/>
              <w:jc w:val="center"/>
              <w:rPr>
                <w:b/>
                <w:sz w:val="16"/>
                <w:szCs w:val="16"/>
              </w:rPr>
            </w:pPr>
            <w:r w:rsidRPr="00683232">
              <w:rPr>
                <w:b/>
                <w:sz w:val="16"/>
                <w:szCs w:val="16"/>
              </w:rPr>
              <w:t>FIRMA DEL REPRESENTANTE LEGAL</w:t>
            </w:r>
          </w:p>
          <w:p w:rsidR="00171CFF" w:rsidRPr="00683232" w:rsidRDefault="00171CFF" w:rsidP="00397BA4">
            <w:pPr>
              <w:spacing w:line="276" w:lineRule="auto"/>
              <w:jc w:val="both"/>
              <w:rPr>
                <w:sz w:val="16"/>
                <w:szCs w:val="16"/>
              </w:rPr>
            </w:pPr>
          </w:p>
        </w:tc>
        <w:tc>
          <w:tcPr>
            <w:tcW w:w="2661" w:type="pct"/>
          </w:tcPr>
          <w:p w:rsidR="00171CFF" w:rsidRPr="00683232" w:rsidRDefault="00171CFF" w:rsidP="00397BA4">
            <w:pPr>
              <w:spacing w:line="276" w:lineRule="auto"/>
              <w:rPr>
                <w:sz w:val="16"/>
                <w:szCs w:val="16"/>
              </w:rPr>
            </w:pPr>
          </w:p>
        </w:tc>
      </w:tr>
    </w:tbl>
    <w:p w:rsidR="00171CFF" w:rsidRDefault="00171CFF" w:rsidP="00171CFF">
      <w:pPr>
        <w:suppressAutoHyphens w:val="0"/>
        <w:rPr>
          <w:b/>
          <w:bCs/>
          <w:sz w:val="16"/>
          <w:szCs w:val="16"/>
          <w:u w:val="single"/>
          <w:lang w:val="es-CL"/>
        </w:rPr>
      </w:pPr>
    </w:p>
    <w:p w:rsidR="00171CFF" w:rsidRDefault="00171CFF" w:rsidP="00171CFF">
      <w:pPr>
        <w:suppressAutoHyphens w:val="0"/>
        <w:rPr>
          <w:b/>
          <w:color w:val="000000"/>
          <w:sz w:val="16"/>
          <w:szCs w:val="16"/>
          <w:lang w:val="es-CL"/>
        </w:rPr>
      </w:pPr>
      <w:r w:rsidRPr="00683232">
        <w:rPr>
          <w:b/>
          <w:bCs/>
          <w:sz w:val="16"/>
          <w:szCs w:val="16"/>
          <w:u w:val="single"/>
          <w:lang w:val="es-CL"/>
        </w:rPr>
        <w:t>Nota:</w:t>
      </w:r>
      <w:r w:rsidRPr="00683232">
        <w:rPr>
          <w:b/>
          <w:bCs/>
          <w:sz w:val="16"/>
          <w:szCs w:val="16"/>
          <w:u w:val="single"/>
          <w:lang w:val="es-CL"/>
        </w:rPr>
        <w:br/>
      </w:r>
      <w:r>
        <w:rPr>
          <w:b/>
          <w:color w:val="000000"/>
          <w:sz w:val="16"/>
          <w:szCs w:val="16"/>
          <w:lang w:val="es-CL"/>
        </w:rPr>
        <w:t>1. La oferta debe ser en pesos chilenos</w:t>
      </w:r>
    </w:p>
    <w:p w:rsidR="00171CFF" w:rsidRDefault="00171CFF" w:rsidP="00171CFF">
      <w:pPr>
        <w:suppressAutoHyphens w:val="0"/>
        <w:rPr>
          <w:b/>
          <w:color w:val="000000"/>
          <w:sz w:val="16"/>
          <w:szCs w:val="16"/>
          <w:lang w:val="es-CL"/>
        </w:rPr>
      </w:pPr>
      <w:r>
        <w:rPr>
          <w:b/>
          <w:color w:val="000000"/>
          <w:sz w:val="16"/>
          <w:szCs w:val="16"/>
          <w:lang w:val="es-CL"/>
        </w:rPr>
        <w:t>2. La oferta económica, no debe exceder el presupuesto disponible para la compra.</w:t>
      </w:r>
    </w:p>
    <w:p w:rsidR="00B134EC" w:rsidRDefault="00171CFF" w:rsidP="00171CFF">
      <w:pPr>
        <w:suppressAutoHyphens w:val="0"/>
        <w:rPr>
          <w:b/>
          <w:color w:val="000000"/>
          <w:sz w:val="16"/>
          <w:szCs w:val="16"/>
          <w:lang w:val="es-CL"/>
        </w:rPr>
      </w:pPr>
      <w:r>
        <w:rPr>
          <w:b/>
          <w:color w:val="000000"/>
          <w:sz w:val="16"/>
          <w:szCs w:val="16"/>
          <w:lang w:val="es-CL"/>
        </w:rPr>
        <w:t>3. Debe considerar impuestos, despachos, servicio de armado, etc. Todo lo que implica la integra y correcta ejecución de esta adquisición.</w:t>
      </w:r>
    </w:p>
    <w:p w:rsidR="00171CFF" w:rsidRPr="00E74E3E" w:rsidRDefault="00B134EC" w:rsidP="00171CFF">
      <w:pPr>
        <w:suppressAutoHyphens w:val="0"/>
        <w:rPr>
          <w:b/>
          <w:bCs/>
          <w:sz w:val="16"/>
          <w:szCs w:val="16"/>
        </w:rPr>
      </w:pPr>
      <w:r>
        <w:rPr>
          <w:b/>
          <w:color w:val="000000"/>
          <w:sz w:val="16"/>
          <w:szCs w:val="16"/>
          <w:lang w:val="es-CL"/>
        </w:rPr>
        <w:t>4</w:t>
      </w:r>
      <w:r>
        <w:rPr>
          <w:b/>
          <w:color w:val="000000"/>
          <w:sz w:val="16"/>
          <w:szCs w:val="16"/>
          <w:lang w:val="es-CL"/>
        </w:rPr>
        <w:t xml:space="preserve">. </w:t>
      </w:r>
      <w:r>
        <w:rPr>
          <w:b/>
          <w:color w:val="000000"/>
          <w:sz w:val="16"/>
          <w:szCs w:val="16"/>
          <w:lang w:val="es-CL"/>
        </w:rPr>
        <w:t>La oferta debe reflejar si existe porcentaje de descuento.</w:t>
      </w:r>
      <w:bookmarkStart w:id="1" w:name="_GoBack"/>
      <w:bookmarkEnd w:id="1"/>
      <w:r w:rsidR="00171CFF" w:rsidRPr="00B9763A">
        <w:rPr>
          <w:b/>
          <w:bCs/>
          <w:sz w:val="16"/>
          <w:szCs w:val="16"/>
        </w:rPr>
        <w:br/>
      </w:r>
      <w:bookmarkEnd w:id="0"/>
    </w:p>
    <w:sectPr w:rsidR="00171CFF" w:rsidRPr="00E74E3E" w:rsidSect="00AA570B">
      <w:headerReference w:type="default" r:id="rId8"/>
      <w:footerReference w:type="default" r:id="rId9"/>
      <w:footnotePr>
        <w:pos w:val="beneathText"/>
      </w:footnotePr>
      <w:type w:val="continuous"/>
      <w:pgSz w:w="12240" w:h="20160" w:code="5"/>
      <w:pgMar w:top="1843" w:right="1327" w:bottom="1418" w:left="1701" w:header="544" w:footer="666"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1D27" w:rsidRDefault="00BC1D27">
      <w:r>
        <w:separator/>
      </w:r>
    </w:p>
  </w:endnote>
  <w:endnote w:type="continuationSeparator" w:id="0">
    <w:p w:rsidR="00BC1D27" w:rsidRDefault="00BC1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MT">
    <w:altName w:val="Arial"/>
    <w:charset w:val="01"/>
    <w:family w:val="swiss"/>
    <w:pitch w:val="variable"/>
  </w:font>
  <w:font w:name="Garamond">
    <w:panose1 w:val="02020404030301010803"/>
    <w:charset w:val="00"/>
    <w:family w:val="roman"/>
    <w:pitch w:val="variable"/>
    <w:sig w:usb0="00000287" w:usb1="00000000" w:usb2="00000000" w:usb3="00000000" w:csb0="0000009F" w:csb1="00000000"/>
  </w:font>
  <w:font w:name="StarSymbol">
    <w:altName w:val="Arial Unicode MS"/>
    <w:charset w:val="02"/>
    <w:family w:val="auto"/>
    <w:pitch w:val="default"/>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pitch w:val="fixed"/>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rebuchet-BoldItalic">
    <w:panose1 w:val="00000000000000000000"/>
    <w:charset w:val="00"/>
    <w:family w:val="swiss"/>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Helvetica Neue">
    <w:panose1 w:val="02000403000000020004"/>
    <w:charset w:val="00"/>
    <w:family w:val="modern"/>
    <w:notTrueType/>
    <w:pitch w:val="variable"/>
    <w:sig w:usb0="80000067" w:usb1="00000000" w:usb2="00000000" w:usb3="00000000" w:csb0="00000001"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8F3" w:rsidRPr="00F67EB5" w:rsidRDefault="002F78F3" w:rsidP="009A0D49">
    <w:pPr>
      <w:pStyle w:val="Piedepgina"/>
      <w:jc w:val="center"/>
      <w:rPr>
        <w:color w:val="808080" w:themeColor="background1" w:themeShade="80"/>
      </w:rPr>
    </w:pPr>
    <w:r w:rsidRPr="00F67EB5">
      <w:rPr>
        <w:b/>
        <w:color w:val="808080" w:themeColor="background1" w:themeShade="80"/>
        <w:sz w:val="18"/>
      </w:rPr>
      <w:br/>
    </w:r>
    <w:r w:rsidRPr="00F67EB5">
      <w:rPr>
        <w:color w:val="808080" w:themeColor="background1" w:themeShade="80"/>
      </w:rPr>
      <w:t xml:space="preserve">Corporación de Educación y Salud de Las Condes </w:t>
    </w:r>
  </w:p>
  <w:p w:rsidR="002F78F3" w:rsidRPr="00F67EB5" w:rsidRDefault="002F78F3" w:rsidP="00F67EB5">
    <w:pPr>
      <w:pStyle w:val="Piedepgina"/>
      <w:jc w:val="center"/>
      <w:rPr>
        <w:color w:val="808080" w:themeColor="background1" w:themeShade="80"/>
      </w:rPr>
    </w:pPr>
    <w:r w:rsidRPr="00F67EB5">
      <w:rPr>
        <w:color w:val="808080" w:themeColor="background1" w:themeShade="80"/>
      </w:rPr>
      <w:t xml:space="preserve">Página </w:t>
    </w:r>
    <w:r w:rsidRPr="00F67EB5">
      <w:rPr>
        <w:b/>
        <w:bCs/>
        <w:color w:val="808080" w:themeColor="background1" w:themeShade="80"/>
      </w:rPr>
      <w:fldChar w:fldCharType="begin"/>
    </w:r>
    <w:r w:rsidRPr="00F67EB5">
      <w:rPr>
        <w:b/>
        <w:bCs/>
        <w:color w:val="808080" w:themeColor="background1" w:themeShade="80"/>
      </w:rPr>
      <w:instrText>PAGE</w:instrText>
    </w:r>
    <w:r w:rsidRPr="00F67EB5">
      <w:rPr>
        <w:b/>
        <w:bCs/>
        <w:color w:val="808080" w:themeColor="background1" w:themeShade="80"/>
      </w:rPr>
      <w:fldChar w:fldCharType="separate"/>
    </w:r>
    <w:r w:rsidR="00B134EC">
      <w:rPr>
        <w:b/>
        <w:bCs/>
        <w:noProof/>
        <w:color w:val="808080" w:themeColor="background1" w:themeShade="80"/>
      </w:rPr>
      <w:t>3</w:t>
    </w:r>
    <w:r w:rsidRPr="00F67EB5">
      <w:rPr>
        <w:b/>
        <w:bCs/>
        <w:color w:val="808080" w:themeColor="background1" w:themeShade="80"/>
      </w:rPr>
      <w:fldChar w:fldCharType="end"/>
    </w:r>
    <w:r w:rsidRPr="00F67EB5">
      <w:rPr>
        <w:color w:val="808080" w:themeColor="background1" w:themeShade="80"/>
      </w:rPr>
      <w:t xml:space="preserve"> de </w:t>
    </w:r>
    <w:r w:rsidRPr="00F67EB5">
      <w:rPr>
        <w:b/>
        <w:bCs/>
        <w:color w:val="808080" w:themeColor="background1" w:themeShade="80"/>
      </w:rPr>
      <w:fldChar w:fldCharType="begin"/>
    </w:r>
    <w:r w:rsidRPr="00F67EB5">
      <w:rPr>
        <w:b/>
        <w:bCs/>
        <w:color w:val="808080" w:themeColor="background1" w:themeShade="80"/>
      </w:rPr>
      <w:instrText>NUMPAGES</w:instrText>
    </w:r>
    <w:r w:rsidRPr="00F67EB5">
      <w:rPr>
        <w:b/>
        <w:bCs/>
        <w:color w:val="808080" w:themeColor="background1" w:themeShade="80"/>
      </w:rPr>
      <w:fldChar w:fldCharType="separate"/>
    </w:r>
    <w:r w:rsidR="00B134EC">
      <w:rPr>
        <w:b/>
        <w:bCs/>
        <w:noProof/>
        <w:color w:val="808080" w:themeColor="background1" w:themeShade="80"/>
      </w:rPr>
      <w:t>3</w:t>
    </w:r>
    <w:r w:rsidRPr="00F67EB5">
      <w:rPr>
        <w:b/>
        <w:bCs/>
        <w:color w:val="808080" w:themeColor="background1" w:themeShade="80"/>
      </w:rPr>
      <w:fldChar w:fldCharType="end"/>
    </w:r>
  </w:p>
  <w:p w:rsidR="002F78F3" w:rsidRDefault="002F78F3"/>
  <w:p w:rsidR="002F78F3" w:rsidRDefault="002F78F3"/>
  <w:p w:rsidR="002F78F3" w:rsidRDefault="002F78F3"/>
  <w:p w:rsidR="002F78F3" w:rsidRDefault="002F78F3"/>
  <w:p w:rsidR="002F78F3" w:rsidRDefault="002F78F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1D27" w:rsidRDefault="00BC1D27">
      <w:r>
        <w:separator/>
      </w:r>
    </w:p>
  </w:footnote>
  <w:footnote w:type="continuationSeparator" w:id="0">
    <w:p w:rsidR="00BC1D27" w:rsidRDefault="00BC1D2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8F3" w:rsidRPr="006249D7" w:rsidRDefault="002F78F3" w:rsidP="00961658">
    <w:pPr>
      <w:ind w:right="-18"/>
      <w:jc w:val="right"/>
      <w:rPr>
        <w:rFonts w:cs="Open Sans"/>
        <w:color w:val="808080" w:themeColor="background1" w:themeShade="80"/>
        <w:sz w:val="18"/>
        <w:szCs w:val="20"/>
        <w:lang w:eastAsia="es-ES"/>
      </w:rPr>
    </w:pPr>
    <w:r w:rsidRPr="006249D7">
      <w:rPr>
        <w:noProof/>
        <w:sz w:val="20"/>
        <w:lang w:val="es-CL" w:eastAsia="es-CL"/>
      </w:rPr>
      <w:drawing>
        <wp:anchor distT="0" distB="0" distL="114300" distR="114300" simplePos="0" relativeHeight="251659264" behindDoc="1" locked="0" layoutInCell="1" allowOverlap="1" wp14:anchorId="519DA81A" wp14:editId="2846C4AA">
          <wp:simplePos x="0" y="0"/>
          <wp:positionH relativeFrom="margin">
            <wp:posOffset>0</wp:posOffset>
          </wp:positionH>
          <wp:positionV relativeFrom="paragraph">
            <wp:posOffset>-635</wp:posOffset>
          </wp:positionV>
          <wp:extent cx="1974850" cy="397662"/>
          <wp:effectExtent l="0" t="0" r="6350" b="2540"/>
          <wp:wrapNone/>
          <wp:docPr id="1" name="Imagen 1" descr="C:\DATA\CASA CENTRAL\Logos\ESCUDO CORP EDUYSALUD_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ATA\CASA CENTRAL\Logos\ESCUDO CORP EDUYSALUD_HORIZONTA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1474" cy="403023"/>
                  </a:xfrm>
                  <a:prstGeom prst="rect">
                    <a:avLst/>
                  </a:prstGeom>
                  <a:noFill/>
                  <a:ln>
                    <a:noFill/>
                  </a:ln>
                </pic:spPr>
              </pic:pic>
            </a:graphicData>
          </a:graphic>
          <wp14:sizeRelH relativeFrom="page">
            <wp14:pctWidth>0</wp14:pctWidth>
          </wp14:sizeRelH>
          <wp14:sizeRelV relativeFrom="page">
            <wp14:pctHeight>0</wp14:pctHeight>
          </wp14:sizeRelV>
        </wp:anchor>
      </w:drawing>
    </w:r>
    <w:r w:rsidRPr="006249D7">
      <w:rPr>
        <w:rFonts w:cs="Open Sans"/>
        <w:color w:val="808080" w:themeColor="background1" w:themeShade="80"/>
        <w:sz w:val="18"/>
        <w:szCs w:val="20"/>
        <w:lang w:eastAsia="es-ES"/>
      </w:rPr>
      <w:t>COTIZACIÓN MOBILIARIO GENERAL CONVENIO MARCO</w:t>
    </w:r>
  </w:p>
  <w:p w:rsidR="002F78F3" w:rsidRPr="007D7910" w:rsidRDefault="002F78F3" w:rsidP="00CD3D59">
    <w:pPr>
      <w:ind w:right="-18"/>
      <w:jc w:val="right"/>
      <w:rPr>
        <w:rFonts w:ascii="Trebuchet MS" w:hAnsi="Trebuchet MS"/>
        <w:bCs/>
        <w:color w:val="808080"/>
        <w:sz w:val="18"/>
        <w:lang w:val="es-CL"/>
      </w:rPr>
    </w:pPr>
    <w:r w:rsidRPr="006249D7">
      <w:rPr>
        <w:rFonts w:cs="Open Sans"/>
        <w:color w:val="808080" w:themeColor="background1" w:themeShade="80"/>
        <w:sz w:val="18"/>
        <w:szCs w:val="20"/>
        <w:lang w:eastAsia="es-ES"/>
      </w:rPr>
      <w:t>CORP DE EDUCACIÓN Y SALUD DE LAS CONDES</w:t>
    </w:r>
    <w:r w:rsidRPr="007D7910">
      <w:br/>
    </w:r>
    <w:r w:rsidRPr="007D7910">
      <w:rPr>
        <w:rFonts w:cs="Open Sans"/>
        <w:color w:val="76923C"/>
        <w:sz w:val="20"/>
        <w:szCs w:val="20"/>
        <w:lang w:eastAsia="es-ES"/>
      </w:rPr>
      <w:br/>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EF96E29C"/>
    <w:lvl w:ilvl="0">
      <w:start w:val="1"/>
      <w:numFmt w:val="decimal"/>
      <w:pStyle w:val="Ttulo1"/>
      <w:lvlText w:val="%1."/>
      <w:lvlJc w:val="left"/>
      <w:pPr>
        <w:tabs>
          <w:tab w:val="num" w:pos="432"/>
        </w:tabs>
        <w:ind w:left="432" w:hanging="432"/>
      </w:pPr>
      <w:rPr>
        <w:rFonts w:ascii="Arial Narrow" w:hAnsi="Arial Narrow"/>
        <w:b/>
        <w:i w:val="0"/>
        <w:color w:val="808080" w:themeColor="background1" w:themeShade="80"/>
        <w:sz w:val="56"/>
      </w:rPr>
    </w:lvl>
    <w:lvl w:ilvl="1">
      <w:start w:val="1"/>
      <w:numFmt w:val="decimal"/>
      <w:pStyle w:val="Ttulo2"/>
      <w:lvlText w:val="%1.%2."/>
      <w:lvlJc w:val="left"/>
      <w:pPr>
        <w:tabs>
          <w:tab w:val="num" w:pos="6919"/>
        </w:tabs>
        <w:ind w:left="6919" w:hanging="964"/>
      </w:pPr>
      <w:rPr>
        <w:rFonts w:ascii="Arial Narrow" w:hAnsi="Arial Narrow"/>
        <w:b/>
        <w:i w:val="0"/>
        <w:color w:val="808080" w:themeColor="background1" w:themeShade="80"/>
        <w:sz w:val="22"/>
      </w:rPr>
    </w:lvl>
    <w:lvl w:ilvl="2">
      <w:start w:val="1"/>
      <w:numFmt w:val="decimal"/>
      <w:pStyle w:val="Ttulo3"/>
      <w:lvlText w:val="%1.%2.%3."/>
      <w:lvlJc w:val="left"/>
      <w:pPr>
        <w:tabs>
          <w:tab w:val="num" w:pos="720"/>
        </w:tabs>
        <w:ind w:left="720" w:hanging="720"/>
      </w:pPr>
      <w:rPr>
        <w:rFonts w:ascii="Arial Narrow" w:hAnsi="Arial Narrow"/>
        <w:b/>
        <w:i w:val="0"/>
        <w:color w:val="808080" w:themeColor="background1" w:themeShade="80"/>
        <w:sz w:val="22"/>
      </w:rPr>
    </w:lvl>
    <w:lvl w:ilvl="3">
      <w:start w:val="1"/>
      <w:numFmt w:val="decimal"/>
      <w:pStyle w:val="Ttulo4"/>
      <w:lvlText w:val="%1.%2.%3.%4."/>
      <w:lvlJc w:val="left"/>
      <w:pPr>
        <w:tabs>
          <w:tab w:val="num" w:pos="864"/>
        </w:tabs>
        <w:ind w:left="864" w:hanging="864"/>
      </w:pPr>
      <w:rPr>
        <w:rFonts w:ascii="Arial Narrow" w:hAnsi="Arial Narrow"/>
        <w:b/>
        <w:i w:val="0"/>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06"/>
    <w:multiLevelType w:val="singleLevel"/>
    <w:tmpl w:val="00000006"/>
    <w:name w:val="WW8Num1"/>
    <w:lvl w:ilvl="0">
      <w:start w:val="1"/>
      <w:numFmt w:val="bullet"/>
      <w:lvlText w:val=""/>
      <w:lvlJc w:val="left"/>
      <w:pPr>
        <w:tabs>
          <w:tab w:val="num" w:pos="360"/>
        </w:tabs>
        <w:ind w:left="360" w:hanging="360"/>
      </w:pPr>
      <w:rPr>
        <w:rFonts w:ascii="Wingdings" w:hAnsi="Wingdings"/>
        <w:color w:val="000000"/>
      </w:rPr>
    </w:lvl>
  </w:abstractNum>
  <w:abstractNum w:abstractNumId="2" w15:restartNumberingAfterBreak="0">
    <w:nsid w:val="00000007"/>
    <w:multiLevelType w:val="singleLevel"/>
    <w:tmpl w:val="00000007"/>
    <w:name w:val="WW8Num2"/>
    <w:lvl w:ilvl="0">
      <w:start w:val="1"/>
      <w:numFmt w:val="bullet"/>
      <w:lvlText w:val=""/>
      <w:lvlJc w:val="left"/>
      <w:pPr>
        <w:tabs>
          <w:tab w:val="num" w:pos="1260"/>
        </w:tabs>
        <w:ind w:left="1260" w:hanging="360"/>
      </w:pPr>
      <w:rPr>
        <w:rFonts w:ascii="Symbol" w:hAnsi="Symbol"/>
      </w:rPr>
    </w:lvl>
  </w:abstractNum>
  <w:abstractNum w:abstractNumId="3" w15:restartNumberingAfterBreak="0">
    <w:nsid w:val="00000008"/>
    <w:multiLevelType w:val="multilevel"/>
    <w:tmpl w:val="00000008"/>
    <w:name w:val="WW8Num3"/>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440"/>
        </w:tabs>
        <w:ind w:left="1440" w:hanging="360"/>
      </w:pPr>
      <w:rPr>
        <w:rFonts w:ascii="Wingdings 3" w:hAnsi="Wingdings 3"/>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09"/>
    <w:multiLevelType w:val="multilevel"/>
    <w:tmpl w:val="00000009"/>
    <w:name w:val="WW8Num4"/>
    <w:lvl w:ilvl="0">
      <w:start w:val="1"/>
      <w:numFmt w:val="bullet"/>
      <w:lvlText w:val=""/>
      <w:lvlJc w:val="left"/>
      <w:pPr>
        <w:tabs>
          <w:tab w:val="num" w:pos="1300"/>
        </w:tabs>
        <w:ind w:left="130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29"/>
      <w:numFmt w:val="bullet"/>
      <w:lvlText w:val="-"/>
      <w:lvlJc w:val="left"/>
      <w:pPr>
        <w:tabs>
          <w:tab w:val="num" w:pos="2160"/>
        </w:tabs>
        <w:ind w:left="2160" w:hanging="360"/>
      </w:pPr>
      <w:rPr>
        <w:rFonts w:ascii="Trebuchet MS" w:hAnsi="Trebuchet MS" w:cs="Times New Roman"/>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000000A"/>
    <w:multiLevelType w:val="singleLevel"/>
    <w:tmpl w:val="0000000A"/>
    <w:name w:val="WW8Num5"/>
    <w:lvl w:ilvl="0">
      <w:start w:val="1"/>
      <w:numFmt w:val="bullet"/>
      <w:lvlText w:val=""/>
      <w:lvlJc w:val="left"/>
      <w:pPr>
        <w:tabs>
          <w:tab w:val="num" w:pos="720"/>
        </w:tabs>
        <w:ind w:left="720" w:hanging="360"/>
      </w:pPr>
      <w:rPr>
        <w:rFonts w:ascii="Wingdings" w:hAnsi="Wingdings"/>
      </w:rPr>
    </w:lvl>
  </w:abstractNum>
  <w:abstractNum w:abstractNumId="6" w15:restartNumberingAfterBreak="0">
    <w:nsid w:val="0000000B"/>
    <w:multiLevelType w:val="singleLevel"/>
    <w:tmpl w:val="0000000B"/>
    <w:name w:val="WW8Num6"/>
    <w:lvl w:ilvl="0">
      <w:start w:val="1"/>
      <w:numFmt w:val="bullet"/>
      <w:lvlText w:val=""/>
      <w:lvlJc w:val="left"/>
      <w:pPr>
        <w:tabs>
          <w:tab w:val="num" w:pos="360"/>
        </w:tabs>
        <w:ind w:left="360" w:hanging="360"/>
      </w:pPr>
      <w:rPr>
        <w:rFonts w:ascii="Wingdings" w:hAnsi="Wingdings"/>
      </w:rPr>
    </w:lvl>
  </w:abstractNum>
  <w:abstractNum w:abstractNumId="7" w15:restartNumberingAfterBreak="0">
    <w:nsid w:val="0000000C"/>
    <w:multiLevelType w:val="singleLevel"/>
    <w:tmpl w:val="0000000C"/>
    <w:name w:val="WW8Num7"/>
    <w:lvl w:ilvl="0">
      <w:start w:val="1"/>
      <w:numFmt w:val="bullet"/>
      <w:lvlText w:val=""/>
      <w:lvlJc w:val="left"/>
      <w:pPr>
        <w:tabs>
          <w:tab w:val="num" w:pos="360"/>
        </w:tabs>
        <w:ind w:left="360" w:hanging="360"/>
      </w:pPr>
      <w:rPr>
        <w:rFonts w:ascii="Wingdings" w:hAnsi="Wingdings"/>
        <w:sz w:val="20"/>
      </w:rPr>
    </w:lvl>
  </w:abstractNum>
  <w:abstractNum w:abstractNumId="8" w15:restartNumberingAfterBreak="0">
    <w:nsid w:val="0000000D"/>
    <w:multiLevelType w:val="multilevel"/>
    <w:tmpl w:val="0000000D"/>
    <w:name w:val="WW8Num8"/>
    <w:lvl w:ilvl="0">
      <w:start w:val="1"/>
      <w:numFmt w:val="bullet"/>
      <w:lvlText w:val=""/>
      <w:lvlJc w:val="left"/>
      <w:pPr>
        <w:tabs>
          <w:tab w:val="num" w:pos="360"/>
        </w:tabs>
        <w:ind w:left="360" w:hanging="360"/>
      </w:pPr>
      <w:rPr>
        <w:rFonts w:ascii="Symbol" w:hAnsi="Symbol"/>
        <w:color w:val="auto"/>
        <w:lang w:val="en-US"/>
      </w:rPr>
    </w:lvl>
    <w:lvl w:ilvl="1">
      <w:start w:val="1"/>
      <w:numFmt w:val="bullet"/>
      <w:lvlText w:val=""/>
      <w:lvlJc w:val="left"/>
      <w:pPr>
        <w:tabs>
          <w:tab w:val="num" w:pos="1776"/>
        </w:tabs>
        <w:ind w:left="1776" w:hanging="360"/>
      </w:pPr>
      <w:rPr>
        <w:rFonts w:ascii="Wingdings" w:hAnsi="Wingdings"/>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color w:val="auto"/>
        <w:lang w:val="en-US"/>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color w:val="auto"/>
        <w:lang w:val="en-US"/>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9" w15:restartNumberingAfterBreak="0">
    <w:nsid w:val="0000000E"/>
    <w:multiLevelType w:val="singleLevel"/>
    <w:tmpl w:val="0000000E"/>
    <w:name w:val="WW8Num9"/>
    <w:lvl w:ilvl="0">
      <w:start w:val="1"/>
      <w:numFmt w:val="bullet"/>
      <w:lvlText w:val=""/>
      <w:lvlJc w:val="left"/>
      <w:pPr>
        <w:tabs>
          <w:tab w:val="num" w:pos="1772"/>
        </w:tabs>
        <w:ind w:left="1772" w:hanging="360"/>
      </w:pPr>
      <w:rPr>
        <w:rFonts w:ascii="Wingdings" w:hAnsi="Wingdings"/>
      </w:rPr>
    </w:lvl>
  </w:abstractNum>
  <w:abstractNum w:abstractNumId="10" w15:restartNumberingAfterBreak="0">
    <w:nsid w:val="0000000F"/>
    <w:multiLevelType w:val="singleLevel"/>
    <w:tmpl w:val="0000000F"/>
    <w:name w:val="WW8Num10"/>
    <w:lvl w:ilvl="0">
      <w:start w:val="1"/>
      <w:numFmt w:val="bullet"/>
      <w:lvlText w:val=""/>
      <w:lvlJc w:val="left"/>
      <w:pPr>
        <w:tabs>
          <w:tab w:val="num" w:pos="2160"/>
        </w:tabs>
        <w:ind w:left="2160" w:hanging="360"/>
      </w:pPr>
      <w:rPr>
        <w:rFonts w:ascii="Wingdings" w:hAnsi="Wingdings" w:cs="Times New Roman"/>
      </w:rPr>
    </w:lvl>
  </w:abstractNum>
  <w:abstractNum w:abstractNumId="11" w15:restartNumberingAfterBreak="0">
    <w:nsid w:val="00000010"/>
    <w:multiLevelType w:val="singleLevel"/>
    <w:tmpl w:val="00000010"/>
    <w:name w:val="WW8Num11"/>
    <w:lvl w:ilvl="0">
      <w:start w:val="1"/>
      <w:numFmt w:val="bullet"/>
      <w:lvlText w:val=""/>
      <w:lvlJc w:val="left"/>
      <w:pPr>
        <w:tabs>
          <w:tab w:val="num" w:pos="3828"/>
        </w:tabs>
        <w:ind w:left="3828" w:hanging="360"/>
      </w:pPr>
      <w:rPr>
        <w:rFonts w:ascii="Wingdings" w:hAnsi="Wingdings"/>
      </w:rPr>
    </w:lvl>
  </w:abstractNum>
  <w:abstractNum w:abstractNumId="12" w15:restartNumberingAfterBreak="0">
    <w:nsid w:val="00000011"/>
    <w:multiLevelType w:val="singleLevel"/>
    <w:tmpl w:val="00000011"/>
    <w:name w:val="WW8Num12"/>
    <w:lvl w:ilvl="0">
      <w:start w:val="1"/>
      <w:numFmt w:val="bullet"/>
      <w:lvlText w:val=""/>
      <w:lvlJc w:val="left"/>
      <w:pPr>
        <w:tabs>
          <w:tab w:val="num" w:pos="360"/>
        </w:tabs>
        <w:ind w:left="360" w:hanging="360"/>
      </w:pPr>
      <w:rPr>
        <w:rFonts w:ascii="Wingdings" w:hAnsi="Wingdings"/>
      </w:rPr>
    </w:lvl>
  </w:abstractNum>
  <w:abstractNum w:abstractNumId="13" w15:restartNumberingAfterBreak="0">
    <w:nsid w:val="00000012"/>
    <w:multiLevelType w:val="multilevel"/>
    <w:tmpl w:val="00000012"/>
    <w:name w:val="WW8Num13"/>
    <w:lvl w:ilvl="0">
      <w:start w:val="1"/>
      <w:numFmt w:val="bullet"/>
      <w:lvlText w:val=""/>
      <w:lvlJc w:val="left"/>
      <w:pPr>
        <w:tabs>
          <w:tab w:val="num" w:pos="1598"/>
        </w:tabs>
        <w:ind w:left="1598" w:hanging="360"/>
      </w:pPr>
      <w:rPr>
        <w:rFonts w:ascii="Wingdings" w:hAnsi="Wingdings"/>
      </w:rPr>
    </w:lvl>
    <w:lvl w:ilvl="1">
      <w:start w:val="1"/>
      <w:numFmt w:val="bullet"/>
      <w:lvlText w:val=""/>
      <w:lvlJc w:val="left"/>
      <w:pPr>
        <w:tabs>
          <w:tab w:val="num" w:pos="1610"/>
        </w:tabs>
        <w:ind w:left="1610" w:hanging="360"/>
      </w:pPr>
      <w:rPr>
        <w:rFonts w:ascii="Wingdings" w:hAnsi="Wingdings"/>
      </w:rPr>
    </w:lvl>
    <w:lvl w:ilvl="2">
      <w:start w:val="1"/>
      <w:numFmt w:val="bullet"/>
      <w:lvlText w:val=""/>
      <w:lvlJc w:val="left"/>
      <w:pPr>
        <w:tabs>
          <w:tab w:val="num" w:pos="2330"/>
        </w:tabs>
        <w:ind w:left="2330" w:hanging="360"/>
      </w:pPr>
      <w:rPr>
        <w:rFonts w:ascii="Wingdings" w:hAnsi="Wingdings"/>
      </w:rPr>
    </w:lvl>
    <w:lvl w:ilvl="3">
      <w:start w:val="1"/>
      <w:numFmt w:val="bullet"/>
      <w:lvlText w:val=""/>
      <w:lvlJc w:val="left"/>
      <w:pPr>
        <w:tabs>
          <w:tab w:val="num" w:pos="3050"/>
        </w:tabs>
        <w:ind w:left="3050" w:hanging="360"/>
      </w:pPr>
      <w:rPr>
        <w:rFonts w:ascii="Symbol" w:hAnsi="Symbol"/>
      </w:rPr>
    </w:lvl>
    <w:lvl w:ilvl="4">
      <w:start w:val="1"/>
      <w:numFmt w:val="bullet"/>
      <w:lvlText w:val="o"/>
      <w:lvlJc w:val="left"/>
      <w:pPr>
        <w:tabs>
          <w:tab w:val="num" w:pos="3770"/>
        </w:tabs>
        <w:ind w:left="3770" w:hanging="360"/>
      </w:pPr>
      <w:rPr>
        <w:rFonts w:ascii="Courier New" w:hAnsi="Courier New"/>
      </w:rPr>
    </w:lvl>
    <w:lvl w:ilvl="5">
      <w:start w:val="1"/>
      <w:numFmt w:val="bullet"/>
      <w:lvlText w:val=""/>
      <w:lvlJc w:val="left"/>
      <w:pPr>
        <w:tabs>
          <w:tab w:val="num" w:pos="4490"/>
        </w:tabs>
        <w:ind w:left="4490" w:hanging="360"/>
      </w:pPr>
      <w:rPr>
        <w:rFonts w:ascii="Wingdings" w:hAnsi="Wingdings"/>
      </w:rPr>
    </w:lvl>
    <w:lvl w:ilvl="6">
      <w:start w:val="1"/>
      <w:numFmt w:val="bullet"/>
      <w:lvlText w:val=""/>
      <w:lvlJc w:val="left"/>
      <w:pPr>
        <w:tabs>
          <w:tab w:val="num" w:pos="5210"/>
        </w:tabs>
        <w:ind w:left="5210" w:hanging="360"/>
      </w:pPr>
      <w:rPr>
        <w:rFonts w:ascii="Symbol" w:hAnsi="Symbol"/>
      </w:rPr>
    </w:lvl>
    <w:lvl w:ilvl="7">
      <w:start w:val="1"/>
      <w:numFmt w:val="bullet"/>
      <w:lvlText w:val="o"/>
      <w:lvlJc w:val="left"/>
      <w:pPr>
        <w:tabs>
          <w:tab w:val="num" w:pos="5930"/>
        </w:tabs>
        <w:ind w:left="5930" w:hanging="360"/>
      </w:pPr>
      <w:rPr>
        <w:rFonts w:ascii="Courier New" w:hAnsi="Courier New"/>
      </w:rPr>
    </w:lvl>
    <w:lvl w:ilvl="8">
      <w:start w:val="1"/>
      <w:numFmt w:val="bullet"/>
      <w:lvlText w:val=""/>
      <w:lvlJc w:val="left"/>
      <w:pPr>
        <w:tabs>
          <w:tab w:val="num" w:pos="6650"/>
        </w:tabs>
        <w:ind w:left="6650" w:hanging="360"/>
      </w:pPr>
      <w:rPr>
        <w:rFonts w:ascii="Wingdings" w:hAnsi="Wingdings"/>
      </w:rPr>
    </w:lvl>
  </w:abstractNum>
  <w:abstractNum w:abstractNumId="14" w15:restartNumberingAfterBreak="0">
    <w:nsid w:val="00000013"/>
    <w:multiLevelType w:val="multilevel"/>
    <w:tmpl w:val="00000013"/>
    <w:name w:val="WW8Num14"/>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720"/>
        </w:tabs>
        <w:ind w:left="720" w:hanging="360"/>
      </w:pPr>
      <w:rPr>
        <w:rFonts w:ascii="Wingdings" w:hAnsi="Wingdings"/>
      </w:rPr>
    </w:lvl>
    <w:lvl w:ilvl="2">
      <w:start w:val="1"/>
      <w:numFmt w:val="bullet"/>
      <w:lvlText w:val=""/>
      <w:lvlJc w:val="left"/>
      <w:pPr>
        <w:tabs>
          <w:tab w:val="num" w:pos="1080"/>
        </w:tabs>
        <w:ind w:left="1080" w:hanging="360"/>
      </w:pPr>
      <w:rPr>
        <w:rFonts w:ascii="Wingdings" w:hAnsi="Wingdings"/>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Wingdings" w:hAnsi="Wingdings"/>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5" w15:restartNumberingAfterBreak="0">
    <w:nsid w:val="00000014"/>
    <w:multiLevelType w:val="singleLevel"/>
    <w:tmpl w:val="00000014"/>
    <w:name w:val="WW8Num15"/>
    <w:lvl w:ilvl="0">
      <w:start w:val="1"/>
      <w:numFmt w:val="bullet"/>
      <w:lvlText w:val=""/>
      <w:lvlJc w:val="left"/>
      <w:pPr>
        <w:tabs>
          <w:tab w:val="num" w:pos="2160"/>
        </w:tabs>
        <w:ind w:left="2160" w:hanging="360"/>
      </w:pPr>
      <w:rPr>
        <w:rFonts w:ascii="Wingdings" w:hAnsi="Wingdings"/>
      </w:rPr>
    </w:lvl>
  </w:abstractNum>
  <w:abstractNum w:abstractNumId="16" w15:restartNumberingAfterBreak="0">
    <w:nsid w:val="00000015"/>
    <w:multiLevelType w:val="multilevel"/>
    <w:tmpl w:val="00000015"/>
    <w:name w:val="WW8Num16"/>
    <w:lvl w:ilvl="0">
      <w:start w:val="1"/>
      <w:numFmt w:val="bullet"/>
      <w:lvlText w:val=""/>
      <w:lvlJc w:val="left"/>
      <w:pPr>
        <w:tabs>
          <w:tab w:val="num" w:pos="720"/>
        </w:tabs>
        <w:ind w:left="720" w:hanging="360"/>
      </w:pPr>
      <w:rPr>
        <w:rFonts w:ascii="Wingdings" w:hAnsi="Wingdings"/>
        <w:color w:val="auto"/>
      </w:rPr>
    </w:lvl>
    <w:lvl w:ilvl="1">
      <w:start w:val="3"/>
      <w:numFmt w:val="upp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color w:val="auto"/>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color w:val="auto"/>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color w:val="auto"/>
      </w:rPr>
    </w:lvl>
  </w:abstractNum>
  <w:abstractNum w:abstractNumId="17" w15:restartNumberingAfterBreak="0">
    <w:nsid w:val="00000016"/>
    <w:multiLevelType w:val="singleLevel"/>
    <w:tmpl w:val="00000016"/>
    <w:name w:val="WW8Num17"/>
    <w:lvl w:ilvl="0">
      <w:start w:val="1"/>
      <w:numFmt w:val="bullet"/>
      <w:lvlText w:val=""/>
      <w:lvlJc w:val="left"/>
      <w:pPr>
        <w:tabs>
          <w:tab w:val="num" w:pos="2160"/>
        </w:tabs>
        <w:ind w:left="2160" w:hanging="360"/>
      </w:pPr>
      <w:rPr>
        <w:rFonts w:ascii="Wingdings" w:hAnsi="Wingdings"/>
      </w:rPr>
    </w:lvl>
  </w:abstractNum>
  <w:abstractNum w:abstractNumId="18" w15:restartNumberingAfterBreak="0">
    <w:nsid w:val="00000017"/>
    <w:multiLevelType w:val="multilevel"/>
    <w:tmpl w:val="00000017"/>
    <w:name w:val="WW8Num18"/>
    <w:lvl w:ilvl="0">
      <w:start w:val="1"/>
      <w:numFmt w:val="bullet"/>
      <w:lvlText w:val=""/>
      <w:lvlJc w:val="left"/>
      <w:pPr>
        <w:tabs>
          <w:tab w:val="num" w:pos="1584"/>
        </w:tabs>
        <w:ind w:left="1584" w:hanging="360"/>
      </w:pPr>
      <w:rPr>
        <w:rFonts w:ascii="Wingdings" w:hAnsi="Wingdings"/>
      </w:rPr>
    </w:lvl>
    <w:lvl w:ilvl="1">
      <w:start w:val="1"/>
      <w:numFmt w:val="bullet"/>
      <w:lvlText w:val=""/>
      <w:lvlJc w:val="left"/>
      <w:pPr>
        <w:tabs>
          <w:tab w:val="num" w:pos="876"/>
        </w:tabs>
        <w:ind w:left="876" w:hanging="360"/>
      </w:pPr>
      <w:rPr>
        <w:rFonts w:ascii="Wingdings" w:hAnsi="Wingdings"/>
      </w:rPr>
    </w:lvl>
    <w:lvl w:ilvl="2">
      <w:start w:val="1"/>
      <w:numFmt w:val="bullet"/>
      <w:lvlText w:val=""/>
      <w:lvlJc w:val="left"/>
      <w:pPr>
        <w:tabs>
          <w:tab w:val="num" w:pos="1236"/>
        </w:tabs>
        <w:ind w:left="1236" w:hanging="360"/>
      </w:pPr>
      <w:rPr>
        <w:rFonts w:ascii="Wingdings" w:hAnsi="Wingdings"/>
      </w:rPr>
    </w:lvl>
    <w:lvl w:ilvl="3">
      <w:start w:val="1"/>
      <w:numFmt w:val="bullet"/>
      <w:lvlText w:val="-"/>
      <w:lvlJc w:val="left"/>
      <w:pPr>
        <w:tabs>
          <w:tab w:val="num" w:pos="1596"/>
        </w:tabs>
        <w:ind w:left="1596" w:hanging="360"/>
      </w:pPr>
      <w:rPr>
        <w:rFonts w:ascii="Arial" w:hAnsi="Arial"/>
      </w:rPr>
    </w:lvl>
    <w:lvl w:ilvl="4">
      <w:start w:val="1"/>
      <w:numFmt w:val="bullet"/>
      <w:lvlText w:val=""/>
      <w:lvlJc w:val="left"/>
      <w:pPr>
        <w:tabs>
          <w:tab w:val="num" w:pos="1956"/>
        </w:tabs>
        <w:ind w:left="1956" w:hanging="360"/>
      </w:pPr>
      <w:rPr>
        <w:rFonts w:ascii="Symbol" w:hAnsi="Symbol"/>
      </w:rPr>
    </w:lvl>
    <w:lvl w:ilvl="5">
      <w:start w:val="1"/>
      <w:numFmt w:val="bullet"/>
      <w:lvlText w:val=""/>
      <w:lvlJc w:val="left"/>
      <w:pPr>
        <w:tabs>
          <w:tab w:val="num" w:pos="2316"/>
        </w:tabs>
        <w:ind w:left="2316" w:hanging="360"/>
      </w:pPr>
      <w:rPr>
        <w:rFonts w:ascii="Wingdings" w:hAnsi="Wingdings"/>
      </w:rPr>
    </w:lvl>
    <w:lvl w:ilvl="6">
      <w:start w:val="1"/>
      <w:numFmt w:val="bullet"/>
      <w:lvlText w:val=""/>
      <w:lvlJc w:val="left"/>
      <w:pPr>
        <w:tabs>
          <w:tab w:val="num" w:pos="2676"/>
        </w:tabs>
        <w:ind w:left="2676" w:hanging="360"/>
      </w:pPr>
      <w:rPr>
        <w:rFonts w:ascii="Wingdings" w:hAnsi="Wingdings"/>
      </w:rPr>
    </w:lvl>
    <w:lvl w:ilvl="7">
      <w:start w:val="1"/>
      <w:numFmt w:val="bullet"/>
      <w:lvlText w:val=""/>
      <w:lvlJc w:val="left"/>
      <w:pPr>
        <w:tabs>
          <w:tab w:val="num" w:pos="3036"/>
        </w:tabs>
        <w:ind w:left="3036" w:hanging="360"/>
      </w:pPr>
      <w:rPr>
        <w:rFonts w:ascii="Symbol" w:hAnsi="Symbol"/>
      </w:rPr>
    </w:lvl>
    <w:lvl w:ilvl="8">
      <w:start w:val="1"/>
      <w:numFmt w:val="bullet"/>
      <w:lvlText w:val=""/>
      <w:lvlJc w:val="left"/>
      <w:pPr>
        <w:tabs>
          <w:tab w:val="num" w:pos="3396"/>
        </w:tabs>
        <w:ind w:left="3396" w:hanging="360"/>
      </w:pPr>
      <w:rPr>
        <w:rFonts w:ascii="Symbol" w:hAnsi="Symbol"/>
      </w:rPr>
    </w:lvl>
  </w:abstractNum>
  <w:abstractNum w:abstractNumId="19" w15:restartNumberingAfterBreak="0">
    <w:nsid w:val="00000018"/>
    <w:multiLevelType w:val="singleLevel"/>
    <w:tmpl w:val="00000018"/>
    <w:name w:val="WW8Num19"/>
    <w:lvl w:ilvl="0">
      <w:start w:val="1"/>
      <w:numFmt w:val="bullet"/>
      <w:lvlText w:val=""/>
      <w:lvlJc w:val="left"/>
      <w:pPr>
        <w:tabs>
          <w:tab w:val="num" w:pos="795"/>
        </w:tabs>
        <w:ind w:left="795" w:hanging="360"/>
      </w:pPr>
      <w:rPr>
        <w:rFonts w:ascii="Wingdings" w:hAnsi="Wingdings"/>
      </w:rPr>
    </w:lvl>
  </w:abstractNum>
  <w:abstractNum w:abstractNumId="20" w15:restartNumberingAfterBreak="0">
    <w:nsid w:val="00000019"/>
    <w:multiLevelType w:val="singleLevel"/>
    <w:tmpl w:val="00000019"/>
    <w:name w:val="WW8Num20"/>
    <w:lvl w:ilvl="0">
      <w:start w:val="1"/>
      <w:numFmt w:val="bullet"/>
      <w:lvlText w:val=""/>
      <w:lvlJc w:val="left"/>
      <w:pPr>
        <w:tabs>
          <w:tab w:val="num" w:pos="1776"/>
        </w:tabs>
        <w:ind w:left="1776" w:hanging="360"/>
      </w:pPr>
      <w:rPr>
        <w:rFonts w:ascii="Wingdings 3" w:hAnsi="Wingdings 3"/>
        <w:color w:val="auto"/>
      </w:rPr>
    </w:lvl>
  </w:abstractNum>
  <w:abstractNum w:abstractNumId="21" w15:restartNumberingAfterBreak="0">
    <w:nsid w:val="0000001A"/>
    <w:multiLevelType w:val="multilevel"/>
    <w:tmpl w:val="0000001A"/>
    <w:name w:val="WW8Num21"/>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440"/>
        </w:tabs>
        <w:ind w:left="1440" w:hanging="360"/>
      </w:pPr>
      <w:rPr>
        <w:rFonts w:ascii="Symbol" w:hAnsi="Symbol"/>
        <w:sz w:val="28"/>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2" w15:restartNumberingAfterBreak="0">
    <w:nsid w:val="0000001B"/>
    <w:multiLevelType w:val="multilevel"/>
    <w:tmpl w:val="0000001B"/>
    <w:name w:val="WW8Num22"/>
    <w:lvl w:ilvl="0">
      <w:start w:val="1"/>
      <w:numFmt w:val="bullet"/>
      <w:lvlText w:val=""/>
      <w:lvlJc w:val="left"/>
      <w:pPr>
        <w:tabs>
          <w:tab w:val="num" w:pos="3828"/>
        </w:tabs>
        <w:ind w:left="3828" w:hanging="360"/>
      </w:pPr>
      <w:rPr>
        <w:rFonts w:ascii="Wingdings" w:hAnsi="Wingdings"/>
        <w:color w:val="auto"/>
      </w:rPr>
    </w:lvl>
    <w:lvl w:ilvl="1">
      <w:start w:val="1"/>
      <w:numFmt w:val="bullet"/>
      <w:lvlText w:val=""/>
      <w:lvlJc w:val="left"/>
      <w:pPr>
        <w:tabs>
          <w:tab w:val="num" w:pos="2856"/>
        </w:tabs>
        <w:ind w:left="2856" w:hanging="360"/>
      </w:pPr>
      <w:rPr>
        <w:rFonts w:ascii="Wingdings 2" w:hAnsi="Wingdings 2"/>
      </w:rPr>
    </w:lvl>
    <w:lvl w:ilvl="2">
      <w:start w:val="1"/>
      <w:numFmt w:val="bullet"/>
      <w:lvlText w:val=""/>
      <w:lvlJc w:val="left"/>
      <w:pPr>
        <w:tabs>
          <w:tab w:val="num" w:pos="2160"/>
        </w:tabs>
        <w:ind w:left="2160" w:hanging="360"/>
      </w:pPr>
      <w:rPr>
        <w:rFonts w:ascii="Wingdings 3" w:hAnsi="Wingdings 3"/>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color w:val="auto"/>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color w:val="auto"/>
      </w:rPr>
    </w:lvl>
  </w:abstractNum>
  <w:abstractNum w:abstractNumId="23" w15:restartNumberingAfterBreak="0">
    <w:nsid w:val="0000001C"/>
    <w:multiLevelType w:val="multilevel"/>
    <w:tmpl w:val="0000001C"/>
    <w:name w:val="WW8Num23"/>
    <w:lvl w:ilvl="0">
      <w:start w:val="1"/>
      <w:numFmt w:val="decimal"/>
      <w:lvlText w:val="%1"/>
      <w:lvlJc w:val="left"/>
      <w:pPr>
        <w:tabs>
          <w:tab w:val="num" w:pos="432"/>
        </w:tabs>
        <w:ind w:left="432" w:hanging="432"/>
      </w:pPr>
      <w:rPr>
        <w:b/>
        <w:i w:val="0"/>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0000001D"/>
    <w:multiLevelType w:val="singleLevel"/>
    <w:tmpl w:val="0000001D"/>
    <w:name w:val="WW8Num24"/>
    <w:lvl w:ilvl="0">
      <w:start w:val="1"/>
      <w:numFmt w:val="bullet"/>
      <w:lvlText w:val=""/>
      <w:lvlJc w:val="left"/>
      <w:pPr>
        <w:tabs>
          <w:tab w:val="num" w:pos="360"/>
        </w:tabs>
        <w:ind w:left="360" w:hanging="360"/>
      </w:pPr>
      <w:rPr>
        <w:rFonts w:ascii="Wingdings" w:hAnsi="Wingdings"/>
      </w:rPr>
    </w:lvl>
  </w:abstractNum>
  <w:abstractNum w:abstractNumId="25" w15:restartNumberingAfterBreak="0">
    <w:nsid w:val="0000001E"/>
    <w:multiLevelType w:val="multilevel"/>
    <w:tmpl w:val="0000001E"/>
    <w:name w:val="WW8Num25"/>
    <w:lvl w:ilvl="0">
      <w:start w:val="1"/>
      <w:numFmt w:val="bullet"/>
      <w:lvlText w:val=""/>
      <w:lvlJc w:val="left"/>
      <w:pPr>
        <w:tabs>
          <w:tab w:val="num" w:pos="1619"/>
        </w:tabs>
        <w:ind w:left="1619" w:hanging="360"/>
      </w:pPr>
      <w:rPr>
        <w:rFonts w:ascii="Wingdings" w:hAnsi="Wingdings"/>
      </w:rPr>
    </w:lvl>
    <w:lvl w:ilvl="1">
      <w:start w:val="1"/>
      <w:numFmt w:val="bullet"/>
      <w:lvlText w:val="o"/>
      <w:lvlJc w:val="left"/>
      <w:pPr>
        <w:tabs>
          <w:tab w:val="num" w:pos="1631"/>
        </w:tabs>
        <w:ind w:left="1631" w:hanging="360"/>
      </w:pPr>
      <w:rPr>
        <w:rFonts w:ascii="Courier New" w:hAnsi="Courier New"/>
      </w:rPr>
    </w:lvl>
    <w:lvl w:ilvl="2">
      <w:start w:val="1"/>
      <w:numFmt w:val="bullet"/>
      <w:lvlText w:val=""/>
      <w:lvlJc w:val="left"/>
      <w:pPr>
        <w:tabs>
          <w:tab w:val="num" w:pos="2351"/>
        </w:tabs>
        <w:ind w:left="2351" w:hanging="360"/>
      </w:pPr>
      <w:rPr>
        <w:rFonts w:ascii="Wingdings" w:hAnsi="Wingdings"/>
      </w:rPr>
    </w:lvl>
    <w:lvl w:ilvl="3">
      <w:start w:val="1"/>
      <w:numFmt w:val="bullet"/>
      <w:lvlText w:val=""/>
      <w:lvlJc w:val="left"/>
      <w:pPr>
        <w:tabs>
          <w:tab w:val="num" w:pos="3071"/>
        </w:tabs>
        <w:ind w:left="3071" w:hanging="360"/>
      </w:pPr>
      <w:rPr>
        <w:rFonts w:ascii="Symbol" w:hAnsi="Symbol"/>
      </w:rPr>
    </w:lvl>
    <w:lvl w:ilvl="4">
      <w:start w:val="1"/>
      <w:numFmt w:val="bullet"/>
      <w:lvlText w:val="o"/>
      <w:lvlJc w:val="left"/>
      <w:pPr>
        <w:tabs>
          <w:tab w:val="num" w:pos="3791"/>
        </w:tabs>
        <w:ind w:left="3791" w:hanging="360"/>
      </w:pPr>
      <w:rPr>
        <w:rFonts w:ascii="Courier New" w:hAnsi="Courier New"/>
      </w:rPr>
    </w:lvl>
    <w:lvl w:ilvl="5">
      <w:start w:val="1"/>
      <w:numFmt w:val="bullet"/>
      <w:lvlText w:val=""/>
      <w:lvlJc w:val="left"/>
      <w:pPr>
        <w:tabs>
          <w:tab w:val="num" w:pos="4511"/>
        </w:tabs>
        <w:ind w:left="4511" w:hanging="360"/>
      </w:pPr>
      <w:rPr>
        <w:rFonts w:ascii="Wingdings" w:hAnsi="Wingdings"/>
      </w:rPr>
    </w:lvl>
    <w:lvl w:ilvl="6">
      <w:start w:val="1"/>
      <w:numFmt w:val="bullet"/>
      <w:lvlText w:val=""/>
      <w:lvlJc w:val="left"/>
      <w:pPr>
        <w:tabs>
          <w:tab w:val="num" w:pos="5231"/>
        </w:tabs>
        <w:ind w:left="5231" w:hanging="360"/>
      </w:pPr>
      <w:rPr>
        <w:rFonts w:ascii="Symbol" w:hAnsi="Symbol"/>
      </w:rPr>
    </w:lvl>
    <w:lvl w:ilvl="7">
      <w:start w:val="1"/>
      <w:numFmt w:val="bullet"/>
      <w:lvlText w:val="o"/>
      <w:lvlJc w:val="left"/>
      <w:pPr>
        <w:tabs>
          <w:tab w:val="num" w:pos="5951"/>
        </w:tabs>
        <w:ind w:left="5951" w:hanging="360"/>
      </w:pPr>
      <w:rPr>
        <w:rFonts w:ascii="Courier New" w:hAnsi="Courier New"/>
      </w:rPr>
    </w:lvl>
    <w:lvl w:ilvl="8">
      <w:start w:val="1"/>
      <w:numFmt w:val="bullet"/>
      <w:lvlText w:val=""/>
      <w:lvlJc w:val="left"/>
      <w:pPr>
        <w:tabs>
          <w:tab w:val="num" w:pos="6671"/>
        </w:tabs>
        <w:ind w:left="6671" w:hanging="360"/>
      </w:pPr>
      <w:rPr>
        <w:rFonts w:ascii="Wingdings" w:hAnsi="Wingdings"/>
      </w:rPr>
    </w:lvl>
  </w:abstractNum>
  <w:abstractNum w:abstractNumId="26" w15:restartNumberingAfterBreak="0">
    <w:nsid w:val="0000001F"/>
    <w:multiLevelType w:val="singleLevel"/>
    <w:tmpl w:val="0000001F"/>
    <w:name w:val="WW8Num26"/>
    <w:lvl w:ilvl="0">
      <w:start w:val="1"/>
      <w:numFmt w:val="bullet"/>
      <w:lvlText w:val=""/>
      <w:lvlJc w:val="left"/>
      <w:pPr>
        <w:tabs>
          <w:tab w:val="num" w:pos="720"/>
        </w:tabs>
        <w:ind w:left="720" w:hanging="360"/>
      </w:pPr>
      <w:rPr>
        <w:rFonts w:ascii="Wingdings" w:hAnsi="Wingdings"/>
      </w:rPr>
    </w:lvl>
  </w:abstractNum>
  <w:abstractNum w:abstractNumId="27" w15:restartNumberingAfterBreak="0">
    <w:nsid w:val="00000020"/>
    <w:multiLevelType w:val="multilevel"/>
    <w:tmpl w:val="00000020"/>
    <w:name w:val="WW8Num27"/>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8" w15:restartNumberingAfterBreak="0">
    <w:nsid w:val="00000021"/>
    <w:multiLevelType w:val="singleLevel"/>
    <w:tmpl w:val="00000021"/>
    <w:name w:val="WW8Num28"/>
    <w:lvl w:ilvl="0">
      <w:start w:val="1"/>
      <w:numFmt w:val="bullet"/>
      <w:lvlText w:val=""/>
      <w:lvlJc w:val="left"/>
      <w:pPr>
        <w:tabs>
          <w:tab w:val="num" w:pos="911"/>
        </w:tabs>
        <w:ind w:left="911" w:hanging="360"/>
      </w:pPr>
      <w:rPr>
        <w:rFonts w:ascii="Wingdings" w:hAnsi="Wingdings"/>
        <w:color w:val="auto"/>
      </w:rPr>
    </w:lvl>
  </w:abstractNum>
  <w:abstractNum w:abstractNumId="29" w15:restartNumberingAfterBreak="0">
    <w:nsid w:val="00000022"/>
    <w:multiLevelType w:val="singleLevel"/>
    <w:tmpl w:val="00000022"/>
    <w:name w:val="WW8Num29"/>
    <w:lvl w:ilvl="0">
      <w:start w:val="1"/>
      <w:numFmt w:val="bullet"/>
      <w:lvlText w:val=""/>
      <w:lvlJc w:val="left"/>
      <w:pPr>
        <w:tabs>
          <w:tab w:val="num" w:pos="360"/>
        </w:tabs>
        <w:ind w:left="360" w:hanging="360"/>
      </w:pPr>
      <w:rPr>
        <w:rFonts w:ascii="Wingdings" w:hAnsi="Wingdings"/>
        <w:b w:val="0"/>
        <w:i w:val="0"/>
        <w:sz w:val="20"/>
      </w:rPr>
    </w:lvl>
  </w:abstractNum>
  <w:abstractNum w:abstractNumId="30" w15:restartNumberingAfterBreak="0">
    <w:nsid w:val="00000023"/>
    <w:multiLevelType w:val="singleLevel"/>
    <w:tmpl w:val="00000023"/>
    <w:name w:val="WW8Num30"/>
    <w:lvl w:ilvl="0">
      <w:start w:val="1"/>
      <w:numFmt w:val="bullet"/>
      <w:lvlText w:val=""/>
      <w:lvlJc w:val="left"/>
      <w:pPr>
        <w:tabs>
          <w:tab w:val="num" w:pos="360"/>
        </w:tabs>
        <w:ind w:left="360" w:hanging="360"/>
      </w:pPr>
      <w:rPr>
        <w:rFonts w:ascii="Wingdings" w:hAnsi="Wingdings"/>
      </w:rPr>
    </w:lvl>
  </w:abstractNum>
  <w:abstractNum w:abstractNumId="31" w15:restartNumberingAfterBreak="0">
    <w:nsid w:val="00000024"/>
    <w:multiLevelType w:val="singleLevel"/>
    <w:tmpl w:val="00000024"/>
    <w:name w:val="WW8Num31"/>
    <w:lvl w:ilvl="0">
      <w:start w:val="1"/>
      <w:numFmt w:val="bullet"/>
      <w:lvlText w:val=""/>
      <w:lvlJc w:val="left"/>
      <w:pPr>
        <w:tabs>
          <w:tab w:val="num" w:pos="720"/>
        </w:tabs>
        <w:ind w:left="720" w:hanging="360"/>
      </w:pPr>
      <w:rPr>
        <w:rFonts w:ascii="Wingdings" w:hAnsi="Wingdings"/>
        <w:b w:val="0"/>
        <w:i w:val="0"/>
        <w:color w:val="C0C0C0"/>
        <w:sz w:val="64"/>
        <w:szCs w:val="64"/>
      </w:rPr>
    </w:lvl>
  </w:abstractNum>
  <w:abstractNum w:abstractNumId="32" w15:restartNumberingAfterBreak="0">
    <w:nsid w:val="00000025"/>
    <w:multiLevelType w:val="singleLevel"/>
    <w:tmpl w:val="00000025"/>
    <w:name w:val="WW8Num32"/>
    <w:lvl w:ilvl="0">
      <w:start w:val="1"/>
      <w:numFmt w:val="bullet"/>
      <w:lvlText w:val=""/>
      <w:lvlJc w:val="left"/>
      <w:pPr>
        <w:tabs>
          <w:tab w:val="num" w:pos="1068"/>
        </w:tabs>
        <w:ind w:left="1068" w:hanging="360"/>
      </w:pPr>
      <w:rPr>
        <w:rFonts w:ascii="Wingdings" w:hAnsi="Wingdings"/>
      </w:rPr>
    </w:lvl>
  </w:abstractNum>
  <w:abstractNum w:abstractNumId="33" w15:restartNumberingAfterBreak="0">
    <w:nsid w:val="00000026"/>
    <w:multiLevelType w:val="multilevel"/>
    <w:tmpl w:val="00000026"/>
    <w:name w:val="WW8Num33"/>
    <w:lvl w:ilvl="0">
      <w:start w:val="1"/>
      <w:numFmt w:val="bullet"/>
      <w:lvlText w:val=""/>
      <w:lvlJc w:val="left"/>
      <w:pPr>
        <w:tabs>
          <w:tab w:val="num" w:pos="1440"/>
        </w:tabs>
        <w:ind w:left="144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4" w15:restartNumberingAfterBreak="0">
    <w:nsid w:val="00000027"/>
    <w:multiLevelType w:val="singleLevel"/>
    <w:tmpl w:val="00000027"/>
    <w:name w:val="WW8Num34"/>
    <w:lvl w:ilvl="0">
      <w:start w:val="1"/>
      <w:numFmt w:val="bullet"/>
      <w:lvlText w:val=""/>
      <w:lvlJc w:val="left"/>
      <w:pPr>
        <w:tabs>
          <w:tab w:val="num" w:pos="360"/>
        </w:tabs>
        <w:ind w:left="360" w:hanging="360"/>
      </w:pPr>
      <w:rPr>
        <w:rFonts w:ascii="Wingdings" w:hAnsi="Wingdings"/>
      </w:rPr>
    </w:lvl>
  </w:abstractNum>
  <w:abstractNum w:abstractNumId="35" w15:restartNumberingAfterBreak="0">
    <w:nsid w:val="00000028"/>
    <w:multiLevelType w:val="singleLevel"/>
    <w:tmpl w:val="00000028"/>
    <w:name w:val="WW8Num35"/>
    <w:lvl w:ilvl="0">
      <w:start w:val="1"/>
      <w:numFmt w:val="bullet"/>
      <w:lvlText w:val=""/>
      <w:lvlJc w:val="left"/>
      <w:pPr>
        <w:tabs>
          <w:tab w:val="num" w:pos="720"/>
        </w:tabs>
        <w:ind w:left="720" w:hanging="360"/>
      </w:pPr>
      <w:rPr>
        <w:rFonts w:ascii="Wingdings" w:hAnsi="Wingdings"/>
        <w:b w:val="0"/>
        <w:i w:val="0"/>
        <w:sz w:val="20"/>
      </w:rPr>
    </w:lvl>
  </w:abstractNum>
  <w:abstractNum w:abstractNumId="36" w15:restartNumberingAfterBreak="0">
    <w:nsid w:val="00000029"/>
    <w:multiLevelType w:val="multilevel"/>
    <w:tmpl w:val="00000029"/>
    <w:name w:val="WW8Num36"/>
    <w:lvl w:ilvl="0">
      <w:start w:val="1"/>
      <w:numFmt w:val="bullet"/>
      <w:lvlText w:val=""/>
      <w:lvlJc w:val="left"/>
      <w:pPr>
        <w:tabs>
          <w:tab w:val="num" w:pos="1584"/>
        </w:tabs>
        <w:ind w:left="1584" w:hanging="360"/>
      </w:pPr>
      <w:rPr>
        <w:rFonts w:ascii="Wingdings" w:hAnsi="Wingdings"/>
      </w:rPr>
    </w:lvl>
    <w:lvl w:ilvl="1">
      <w:start w:val="1"/>
      <w:numFmt w:val="bullet"/>
      <w:lvlText w:val=""/>
      <w:lvlJc w:val="left"/>
      <w:pPr>
        <w:tabs>
          <w:tab w:val="num" w:pos="876"/>
        </w:tabs>
        <w:ind w:left="876" w:hanging="360"/>
      </w:pPr>
      <w:rPr>
        <w:rFonts w:ascii="Wingdings" w:hAnsi="Wingdings"/>
      </w:rPr>
    </w:lvl>
    <w:lvl w:ilvl="2">
      <w:start w:val="1"/>
      <w:numFmt w:val="bullet"/>
      <w:lvlText w:val=""/>
      <w:lvlJc w:val="left"/>
      <w:pPr>
        <w:tabs>
          <w:tab w:val="num" w:pos="1236"/>
        </w:tabs>
        <w:ind w:left="1236" w:hanging="360"/>
      </w:pPr>
      <w:rPr>
        <w:rFonts w:ascii="Wingdings" w:hAnsi="Wingdings"/>
      </w:rPr>
    </w:lvl>
    <w:lvl w:ilvl="3">
      <w:start w:val="1"/>
      <w:numFmt w:val="bullet"/>
      <w:lvlText w:val="-"/>
      <w:lvlJc w:val="left"/>
      <w:pPr>
        <w:tabs>
          <w:tab w:val="num" w:pos="1596"/>
        </w:tabs>
        <w:ind w:left="1596" w:hanging="360"/>
      </w:pPr>
      <w:rPr>
        <w:rFonts w:ascii="Arial" w:hAnsi="Arial"/>
      </w:rPr>
    </w:lvl>
    <w:lvl w:ilvl="4">
      <w:start w:val="1"/>
      <w:numFmt w:val="bullet"/>
      <w:lvlText w:val=""/>
      <w:lvlJc w:val="left"/>
      <w:pPr>
        <w:tabs>
          <w:tab w:val="num" w:pos="1956"/>
        </w:tabs>
        <w:ind w:left="1956" w:hanging="360"/>
      </w:pPr>
      <w:rPr>
        <w:rFonts w:ascii="Symbol" w:hAnsi="Symbol"/>
      </w:rPr>
    </w:lvl>
    <w:lvl w:ilvl="5">
      <w:start w:val="1"/>
      <w:numFmt w:val="bullet"/>
      <w:lvlText w:val=""/>
      <w:lvlJc w:val="left"/>
      <w:pPr>
        <w:tabs>
          <w:tab w:val="num" w:pos="2316"/>
        </w:tabs>
        <w:ind w:left="2316" w:hanging="360"/>
      </w:pPr>
      <w:rPr>
        <w:rFonts w:ascii="Wingdings" w:hAnsi="Wingdings"/>
      </w:rPr>
    </w:lvl>
    <w:lvl w:ilvl="6">
      <w:start w:val="1"/>
      <w:numFmt w:val="bullet"/>
      <w:lvlText w:val=""/>
      <w:lvlJc w:val="left"/>
      <w:pPr>
        <w:tabs>
          <w:tab w:val="num" w:pos="2676"/>
        </w:tabs>
        <w:ind w:left="2676" w:hanging="360"/>
      </w:pPr>
      <w:rPr>
        <w:rFonts w:ascii="Wingdings" w:hAnsi="Wingdings"/>
      </w:rPr>
    </w:lvl>
    <w:lvl w:ilvl="7">
      <w:start w:val="1"/>
      <w:numFmt w:val="bullet"/>
      <w:lvlText w:val=""/>
      <w:lvlJc w:val="left"/>
      <w:pPr>
        <w:tabs>
          <w:tab w:val="num" w:pos="3036"/>
        </w:tabs>
        <w:ind w:left="3036" w:hanging="360"/>
      </w:pPr>
      <w:rPr>
        <w:rFonts w:ascii="Symbol" w:hAnsi="Symbol"/>
      </w:rPr>
    </w:lvl>
    <w:lvl w:ilvl="8">
      <w:start w:val="1"/>
      <w:numFmt w:val="bullet"/>
      <w:lvlText w:val=""/>
      <w:lvlJc w:val="left"/>
      <w:pPr>
        <w:tabs>
          <w:tab w:val="num" w:pos="3396"/>
        </w:tabs>
        <w:ind w:left="3396" w:hanging="360"/>
      </w:pPr>
      <w:rPr>
        <w:rFonts w:ascii="Symbol" w:hAnsi="Symbol"/>
      </w:rPr>
    </w:lvl>
  </w:abstractNum>
  <w:abstractNum w:abstractNumId="37" w15:restartNumberingAfterBreak="0">
    <w:nsid w:val="0000002A"/>
    <w:multiLevelType w:val="singleLevel"/>
    <w:tmpl w:val="0000002A"/>
    <w:name w:val="WW8Num37"/>
    <w:lvl w:ilvl="0">
      <w:start w:val="1"/>
      <w:numFmt w:val="bullet"/>
      <w:lvlText w:val=""/>
      <w:lvlJc w:val="left"/>
      <w:pPr>
        <w:tabs>
          <w:tab w:val="num" w:pos="360"/>
        </w:tabs>
        <w:ind w:left="360" w:hanging="360"/>
      </w:pPr>
      <w:rPr>
        <w:rFonts w:ascii="Wingdings" w:hAnsi="Wingdings"/>
      </w:rPr>
    </w:lvl>
  </w:abstractNum>
  <w:abstractNum w:abstractNumId="38" w15:restartNumberingAfterBreak="0">
    <w:nsid w:val="0000002B"/>
    <w:multiLevelType w:val="singleLevel"/>
    <w:tmpl w:val="0000002B"/>
    <w:name w:val="WW8Num38"/>
    <w:lvl w:ilvl="0">
      <w:start w:val="1"/>
      <w:numFmt w:val="bullet"/>
      <w:lvlText w:val=""/>
      <w:lvlJc w:val="left"/>
      <w:pPr>
        <w:tabs>
          <w:tab w:val="num" w:pos="3828"/>
        </w:tabs>
        <w:ind w:left="3828" w:hanging="360"/>
      </w:pPr>
      <w:rPr>
        <w:rFonts w:ascii="Wingdings" w:hAnsi="Wingdings"/>
        <w:color w:val="auto"/>
      </w:rPr>
    </w:lvl>
  </w:abstractNum>
  <w:abstractNum w:abstractNumId="39" w15:restartNumberingAfterBreak="0">
    <w:nsid w:val="0000002C"/>
    <w:multiLevelType w:val="multilevel"/>
    <w:tmpl w:val="0000002C"/>
    <w:name w:val="WW8Num39"/>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1776"/>
        </w:tabs>
        <w:ind w:left="1776" w:hanging="360"/>
      </w:pPr>
      <w:rPr>
        <w:rFonts w:ascii="Wingdings" w:hAnsi="Wingdings"/>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40" w15:restartNumberingAfterBreak="0">
    <w:nsid w:val="0000002D"/>
    <w:multiLevelType w:val="multilevel"/>
    <w:tmpl w:val="0000002D"/>
    <w:name w:val="WW8Num40"/>
    <w:lvl w:ilvl="0">
      <w:start w:val="1"/>
      <w:numFmt w:val="bullet"/>
      <w:lvlText w:val=""/>
      <w:lvlJc w:val="left"/>
      <w:pPr>
        <w:tabs>
          <w:tab w:val="num" w:pos="360"/>
        </w:tabs>
        <w:ind w:left="360" w:hanging="360"/>
      </w:pPr>
      <w:rPr>
        <w:rFonts w:ascii="Wingdings" w:hAnsi="Wingdings"/>
      </w:r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rPr>
    </w:lvl>
  </w:abstractNum>
  <w:abstractNum w:abstractNumId="41" w15:restartNumberingAfterBreak="0">
    <w:nsid w:val="0000002E"/>
    <w:multiLevelType w:val="singleLevel"/>
    <w:tmpl w:val="0000002E"/>
    <w:name w:val="WW8Num41"/>
    <w:lvl w:ilvl="0">
      <w:start w:val="1"/>
      <w:numFmt w:val="bullet"/>
      <w:lvlText w:val=""/>
      <w:lvlJc w:val="left"/>
      <w:pPr>
        <w:tabs>
          <w:tab w:val="num" w:pos="1440"/>
        </w:tabs>
        <w:ind w:left="1440" w:hanging="360"/>
      </w:pPr>
      <w:rPr>
        <w:rFonts w:ascii="Wingdings" w:hAnsi="Wingdings"/>
      </w:rPr>
    </w:lvl>
  </w:abstractNum>
  <w:abstractNum w:abstractNumId="42" w15:restartNumberingAfterBreak="0">
    <w:nsid w:val="0000002F"/>
    <w:multiLevelType w:val="multilevel"/>
    <w:tmpl w:val="0000002F"/>
    <w:name w:val="WW8Num42"/>
    <w:lvl w:ilvl="0">
      <w:start w:val="1"/>
      <w:numFmt w:val="bullet"/>
      <w:lvlText w:val=""/>
      <w:lvlJc w:val="left"/>
      <w:pPr>
        <w:tabs>
          <w:tab w:val="num" w:pos="1440"/>
        </w:tabs>
        <w:ind w:left="1440" w:hanging="360"/>
      </w:pPr>
      <w:rPr>
        <w:rFonts w:ascii="Wingdings 2" w:hAnsi="Wingdings 2"/>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3" w15:restartNumberingAfterBreak="0">
    <w:nsid w:val="00000030"/>
    <w:multiLevelType w:val="singleLevel"/>
    <w:tmpl w:val="00000030"/>
    <w:name w:val="WW8Num43"/>
    <w:lvl w:ilvl="0">
      <w:start w:val="1"/>
      <w:numFmt w:val="bullet"/>
      <w:lvlText w:val=""/>
      <w:lvlJc w:val="left"/>
      <w:pPr>
        <w:tabs>
          <w:tab w:val="num" w:pos="720"/>
        </w:tabs>
        <w:ind w:left="720" w:hanging="360"/>
      </w:pPr>
      <w:rPr>
        <w:rFonts w:ascii="Wingdings" w:hAnsi="Wingdings"/>
      </w:rPr>
    </w:lvl>
  </w:abstractNum>
  <w:abstractNum w:abstractNumId="44" w15:restartNumberingAfterBreak="0">
    <w:nsid w:val="00000031"/>
    <w:multiLevelType w:val="singleLevel"/>
    <w:tmpl w:val="00000031"/>
    <w:name w:val="WW8Num44"/>
    <w:lvl w:ilvl="0">
      <w:start w:val="1"/>
      <w:numFmt w:val="bullet"/>
      <w:lvlText w:val=""/>
      <w:lvlJc w:val="left"/>
      <w:pPr>
        <w:tabs>
          <w:tab w:val="num" w:pos="360"/>
        </w:tabs>
        <w:ind w:left="360" w:hanging="360"/>
      </w:pPr>
      <w:rPr>
        <w:rFonts w:ascii="Wingdings" w:hAnsi="Wingdings"/>
      </w:rPr>
    </w:lvl>
  </w:abstractNum>
  <w:abstractNum w:abstractNumId="45" w15:restartNumberingAfterBreak="0">
    <w:nsid w:val="00000032"/>
    <w:multiLevelType w:val="singleLevel"/>
    <w:tmpl w:val="00000032"/>
    <w:name w:val="WW8Num45"/>
    <w:lvl w:ilvl="0">
      <w:start w:val="1"/>
      <w:numFmt w:val="bullet"/>
      <w:lvlText w:val=""/>
      <w:lvlJc w:val="left"/>
      <w:pPr>
        <w:tabs>
          <w:tab w:val="num" w:pos="2160"/>
        </w:tabs>
        <w:ind w:left="2160" w:hanging="360"/>
      </w:pPr>
      <w:rPr>
        <w:rFonts w:ascii="Wingdings" w:hAnsi="Wingdings"/>
      </w:rPr>
    </w:lvl>
  </w:abstractNum>
  <w:abstractNum w:abstractNumId="46" w15:restartNumberingAfterBreak="0">
    <w:nsid w:val="00000033"/>
    <w:multiLevelType w:val="multilevel"/>
    <w:tmpl w:val="00000033"/>
    <w:name w:val="WW8Num46"/>
    <w:lvl w:ilvl="0">
      <w:start w:val="1"/>
      <w:numFmt w:val="bullet"/>
      <w:lvlText w:val=""/>
      <w:lvlJc w:val="left"/>
      <w:pPr>
        <w:tabs>
          <w:tab w:val="num" w:pos="1800"/>
        </w:tabs>
        <w:ind w:left="1800" w:hanging="360"/>
      </w:pPr>
      <w:rPr>
        <w:rFonts w:ascii="Wingdings 2" w:hAnsi="Wingdings 2"/>
      </w:rPr>
    </w:lvl>
    <w:lvl w:ilvl="1">
      <w:start w:val="1"/>
      <w:numFmt w:val="bullet"/>
      <w:lvlText w:val=""/>
      <w:lvlJc w:val="left"/>
      <w:pPr>
        <w:tabs>
          <w:tab w:val="num" w:pos="2520"/>
        </w:tabs>
        <w:ind w:left="2520" w:hanging="360"/>
      </w:pPr>
      <w:rPr>
        <w:rFonts w:ascii="Wingdings" w:hAnsi="Wingdings"/>
      </w:rPr>
    </w:lvl>
    <w:lvl w:ilvl="2">
      <w:start w:val="1"/>
      <w:numFmt w:val="bullet"/>
      <w:lvlText w:val=""/>
      <w:lvlJc w:val="left"/>
      <w:pPr>
        <w:tabs>
          <w:tab w:val="num" w:pos="3240"/>
        </w:tabs>
        <w:ind w:left="3240" w:hanging="360"/>
      </w:pPr>
      <w:rPr>
        <w:rFonts w:ascii="Wingdings" w:hAnsi="Wingdings"/>
      </w:rPr>
    </w:lvl>
    <w:lvl w:ilvl="3">
      <w:start w:val="1"/>
      <w:numFmt w:val="bullet"/>
      <w:lvlText w:val=""/>
      <w:lvlJc w:val="left"/>
      <w:pPr>
        <w:tabs>
          <w:tab w:val="num" w:pos="3960"/>
        </w:tabs>
        <w:ind w:left="3960" w:hanging="360"/>
      </w:pPr>
      <w:rPr>
        <w:rFonts w:ascii="Symbol" w:hAnsi="Symbol"/>
      </w:rPr>
    </w:lvl>
    <w:lvl w:ilvl="4">
      <w:start w:val="1"/>
      <w:numFmt w:val="bullet"/>
      <w:lvlText w:val="o"/>
      <w:lvlJc w:val="left"/>
      <w:pPr>
        <w:tabs>
          <w:tab w:val="num" w:pos="4680"/>
        </w:tabs>
        <w:ind w:left="4680" w:hanging="360"/>
      </w:pPr>
      <w:rPr>
        <w:rFonts w:ascii="Courier New" w:hAnsi="Courier New"/>
      </w:rPr>
    </w:lvl>
    <w:lvl w:ilvl="5">
      <w:start w:val="1"/>
      <w:numFmt w:val="bullet"/>
      <w:lvlText w:val=""/>
      <w:lvlJc w:val="left"/>
      <w:pPr>
        <w:tabs>
          <w:tab w:val="num" w:pos="5400"/>
        </w:tabs>
        <w:ind w:left="5400" w:hanging="360"/>
      </w:pPr>
      <w:rPr>
        <w:rFonts w:ascii="Wingdings" w:hAnsi="Wingdings"/>
      </w:rPr>
    </w:lvl>
    <w:lvl w:ilvl="6">
      <w:start w:val="1"/>
      <w:numFmt w:val="bullet"/>
      <w:lvlText w:val=""/>
      <w:lvlJc w:val="left"/>
      <w:pPr>
        <w:tabs>
          <w:tab w:val="num" w:pos="6120"/>
        </w:tabs>
        <w:ind w:left="6120" w:hanging="360"/>
      </w:pPr>
      <w:rPr>
        <w:rFonts w:ascii="Symbol" w:hAnsi="Symbol"/>
      </w:rPr>
    </w:lvl>
    <w:lvl w:ilvl="7">
      <w:start w:val="1"/>
      <w:numFmt w:val="bullet"/>
      <w:lvlText w:val="o"/>
      <w:lvlJc w:val="left"/>
      <w:pPr>
        <w:tabs>
          <w:tab w:val="num" w:pos="6840"/>
        </w:tabs>
        <w:ind w:left="6840" w:hanging="360"/>
      </w:pPr>
      <w:rPr>
        <w:rFonts w:ascii="Courier New" w:hAnsi="Courier New"/>
      </w:rPr>
    </w:lvl>
    <w:lvl w:ilvl="8">
      <w:start w:val="1"/>
      <w:numFmt w:val="bullet"/>
      <w:lvlText w:val=""/>
      <w:lvlJc w:val="left"/>
      <w:pPr>
        <w:tabs>
          <w:tab w:val="num" w:pos="7560"/>
        </w:tabs>
        <w:ind w:left="7560" w:hanging="360"/>
      </w:pPr>
      <w:rPr>
        <w:rFonts w:ascii="Wingdings" w:hAnsi="Wingdings"/>
      </w:rPr>
    </w:lvl>
  </w:abstractNum>
  <w:abstractNum w:abstractNumId="47" w15:restartNumberingAfterBreak="0">
    <w:nsid w:val="00000034"/>
    <w:multiLevelType w:val="multilevel"/>
    <w:tmpl w:val="00000034"/>
    <w:name w:val="WW8Num47"/>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8" w15:restartNumberingAfterBreak="0">
    <w:nsid w:val="00000035"/>
    <w:multiLevelType w:val="multilevel"/>
    <w:tmpl w:val="00000035"/>
    <w:name w:val="WW8Num48"/>
    <w:lvl w:ilvl="0">
      <w:start w:val="1"/>
      <w:numFmt w:val="bullet"/>
      <w:lvlText w:val=""/>
      <w:lvlJc w:val="left"/>
      <w:pPr>
        <w:tabs>
          <w:tab w:val="num" w:pos="1598"/>
        </w:tabs>
        <w:ind w:left="1598" w:hanging="360"/>
      </w:pPr>
      <w:rPr>
        <w:rFonts w:ascii="Wingdings" w:hAnsi="Wingdings"/>
      </w:rPr>
    </w:lvl>
    <w:lvl w:ilvl="1">
      <w:start w:val="1"/>
      <w:numFmt w:val="bullet"/>
      <w:lvlText w:val="o"/>
      <w:lvlJc w:val="left"/>
      <w:pPr>
        <w:tabs>
          <w:tab w:val="num" w:pos="1610"/>
        </w:tabs>
        <w:ind w:left="1610" w:hanging="360"/>
      </w:pPr>
      <w:rPr>
        <w:rFonts w:ascii="Courier New" w:hAnsi="Courier New"/>
      </w:rPr>
    </w:lvl>
    <w:lvl w:ilvl="2">
      <w:start w:val="1"/>
      <w:numFmt w:val="bullet"/>
      <w:lvlText w:val=""/>
      <w:lvlJc w:val="left"/>
      <w:pPr>
        <w:tabs>
          <w:tab w:val="num" w:pos="2330"/>
        </w:tabs>
        <w:ind w:left="2330" w:hanging="360"/>
      </w:pPr>
      <w:rPr>
        <w:rFonts w:ascii="Wingdings" w:hAnsi="Wingdings"/>
      </w:rPr>
    </w:lvl>
    <w:lvl w:ilvl="3">
      <w:start w:val="1"/>
      <w:numFmt w:val="bullet"/>
      <w:lvlText w:val=""/>
      <w:lvlJc w:val="left"/>
      <w:pPr>
        <w:tabs>
          <w:tab w:val="num" w:pos="3050"/>
        </w:tabs>
        <w:ind w:left="3050" w:hanging="360"/>
      </w:pPr>
      <w:rPr>
        <w:rFonts w:ascii="Symbol" w:hAnsi="Symbol"/>
      </w:rPr>
    </w:lvl>
    <w:lvl w:ilvl="4">
      <w:start w:val="1"/>
      <w:numFmt w:val="bullet"/>
      <w:lvlText w:val="o"/>
      <w:lvlJc w:val="left"/>
      <w:pPr>
        <w:tabs>
          <w:tab w:val="num" w:pos="3770"/>
        </w:tabs>
        <w:ind w:left="3770" w:hanging="360"/>
      </w:pPr>
      <w:rPr>
        <w:rFonts w:ascii="Courier New" w:hAnsi="Courier New"/>
      </w:rPr>
    </w:lvl>
    <w:lvl w:ilvl="5">
      <w:start w:val="1"/>
      <w:numFmt w:val="bullet"/>
      <w:lvlText w:val=""/>
      <w:lvlJc w:val="left"/>
      <w:pPr>
        <w:tabs>
          <w:tab w:val="num" w:pos="4490"/>
        </w:tabs>
        <w:ind w:left="4490" w:hanging="360"/>
      </w:pPr>
      <w:rPr>
        <w:rFonts w:ascii="Wingdings" w:hAnsi="Wingdings"/>
      </w:rPr>
    </w:lvl>
    <w:lvl w:ilvl="6">
      <w:start w:val="1"/>
      <w:numFmt w:val="bullet"/>
      <w:lvlText w:val=""/>
      <w:lvlJc w:val="left"/>
      <w:pPr>
        <w:tabs>
          <w:tab w:val="num" w:pos="5210"/>
        </w:tabs>
        <w:ind w:left="5210" w:hanging="360"/>
      </w:pPr>
      <w:rPr>
        <w:rFonts w:ascii="Symbol" w:hAnsi="Symbol"/>
      </w:rPr>
    </w:lvl>
    <w:lvl w:ilvl="7">
      <w:start w:val="1"/>
      <w:numFmt w:val="bullet"/>
      <w:lvlText w:val="o"/>
      <w:lvlJc w:val="left"/>
      <w:pPr>
        <w:tabs>
          <w:tab w:val="num" w:pos="5930"/>
        </w:tabs>
        <w:ind w:left="5930" w:hanging="360"/>
      </w:pPr>
      <w:rPr>
        <w:rFonts w:ascii="Courier New" w:hAnsi="Courier New"/>
      </w:rPr>
    </w:lvl>
    <w:lvl w:ilvl="8">
      <w:start w:val="1"/>
      <w:numFmt w:val="bullet"/>
      <w:lvlText w:val=""/>
      <w:lvlJc w:val="left"/>
      <w:pPr>
        <w:tabs>
          <w:tab w:val="num" w:pos="6650"/>
        </w:tabs>
        <w:ind w:left="6650" w:hanging="360"/>
      </w:pPr>
      <w:rPr>
        <w:rFonts w:ascii="Wingdings" w:hAnsi="Wingdings"/>
      </w:rPr>
    </w:lvl>
  </w:abstractNum>
  <w:abstractNum w:abstractNumId="49" w15:restartNumberingAfterBreak="0">
    <w:nsid w:val="00000036"/>
    <w:multiLevelType w:val="singleLevel"/>
    <w:tmpl w:val="00000036"/>
    <w:name w:val="WW8Num49"/>
    <w:lvl w:ilvl="0">
      <w:start w:val="1"/>
      <w:numFmt w:val="bullet"/>
      <w:lvlText w:val=""/>
      <w:lvlJc w:val="left"/>
      <w:pPr>
        <w:tabs>
          <w:tab w:val="num" w:pos="1776"/>
        </w:tabs>
        <w:ind w:left="1776" w:hanging="360"/>
      </w:pPr>
      <w:rPr>
        <w:rFonts w:ascii="Wingdings 3" w:hAnsi="Wingdings 3"/>
      </w:rPr>
    </w:lvl>
  </w:abstractNum>
  <w:abstractNum w:abstractNumId="50" w15:restartNumberingAfterBreak="0">
    <w:nsid w:val="00000037"/>
    <w:multiLevelType w:val="singleLevel"/>
    <w:tmpl w:val="00000037"/>
    <w:name w:val="WW8Num50"/>
    <w:lvl w:ilvl="0">
      <w:start w:val="1"/>
      <w:numFmt w:val="bullet"/>
      <w:lvlText w:val=""/>
      <w:lvlJc w:val="left"/>
      <w:pPr>
        <w:tabs>
          <w:tab w:val="num" w:pos="720"/>
        </w:tabs>
        <w:ind w:left="720" w:hanging="360"/>
      </w:pPr>
      <w:rPr>
        <w:rFonts w:ascii="Wingdings" w:hAnsi="Wingdings"/>
      </w:rPr>
    </w:lvl>
  </w:abstractNum>
  <w:abstractNum w:abstractNumId="51" w15:restartNumberingAfterBreak="0">
    <w:nsid w:val="00000038"/>
    <w:multiLevelType w:val="singleLevel"/>
    <w:tmpl w:val="00000038"/>
    <w:name w:val="WW8Num51"/>
    <w:lvl w:ilvl="0">
      <w:start w:val="1"/>
      <w:numFmt w:val="bullet"/>
      <w:lvlText w:val=""/>
      <w:lvlJc w:val="left"/>
      <w:pPr>
        <w:tabs>
          <w:tab w:val="num" w:pos="1776"/>
        </w:tabs>
        <w:ind w:left="1776" w:hanging="360"/>
      </w:pPr>
      <w:rPr>
        <w:rFonts w:ascii="Wingdings 3" w:hAnsi="Wingdings 3"/>
      </w:rPr>
    </w:lvl>
  </w:abstractNum>
  <w:abstractNum w:abstractNumId="52" w15:restartNumberingAfterBreak="0">
    <w:nsid w:val="00000039"/>
    <w:multiLevelType w:val="singleLevel"/>
    <w:tmpl w:val="00000039"/>
    <w:name w:val="WW8Num52"/>
    <w:lvl w:ilvl="0">
      <w:start w:val="1"/>
      <w:numFmt w:val="bullet"/>
      <w:lvlText w:val=""/>
      <w:lvlJc w:val="left"/>
      <w:pPr>
        <w:tabs>
          <w:tab w:val="num" w:pos="720"/>
        </w:tabs>
        <w:ind w:left="720" w:hanging="360"/>
      </w:pPr>
      <w:rPr>
        <w:rFonts w:ascii="Wingdings" w:hAnsi="Wingdings"/>
      </w:rPr>
    </w:lvl>
  </w:abstractNum>
  <w:abstractNum w:abstractNumId="53" w15:restartNumberingAfterBreak="0">
    <w:nsid w:val="0000003A"/>
    <w:multiLevelType w:val="singleLevel"/>
    <w:tmpl w:val="0000003A"/>
    <w:name w:val="WW8Num53"/>
    <w:lvl w:ilvl="0">
      <w:start w:val="1"/>
      <w:numFmt w:val="bullet"/>
      <w:lvlText w:val=""/>
      <w:lvlJc w:val="left"/>
      <w:pPr>
        <w:tabs>
          <w:tab w:val="num" w:pos="1440"/>
        </w:tabs>
        <w:ind w:left="1440" w:hanging="360"/>
      </w:pPr>
      <w:rPr>
        <w:rFonts w:ascii="Wingdings" w:hAnsi="Wingdings"/>
      </w:rPr>
    </w:lvl>
  </w:abstractNum>
  <w:abstractNum w:abstractNumId="54" w15:restartNumberingAfterBreak="0">
    <w:nsid w:val="0000003B"/>
    <w:multiLevelType w:val="singleLevel"/>
    <w:tmpl w:val="0000003B"/>
    <w:name w:val="WW8Num54"/>
    <w:lvl w:ilvl="0">
      <w:start w:val="1"/>
      <w:numFmt w:val="bullet"/>
      <w:lvlText w:val=""/>
      <w:lvlJc w:val="left"/>
      <w:pPr>
        <w:tabs>
          <w:tab w:val="num" w:pos="360"/>
        </w:tabs>
        <w:ind w:left="360" w:hanging="360"/>
      </w:pPr>
      <w:rPr>
        <w:rFonts w:ascii="Wingdings" w:hAnsi="Wingdings"/>
      </w:rPr>
    </w:lvl>
  </w:abstractNum>
  <w:abstractNum w:abstractNumId="55" w15:restartNumberingAfterBreak="0">
    <w:nsid w:val="0000003C"/>
    <w:multiLevelType w:val="multilevel"/>
    <w:tmpl w:val="0000003C"/>
    <w:name w:val="WW8Num55"/>
    <w:lvl w:ilvl="0">
      <w:start w:val="1"/>
      <w:numFmt w:val="bullet"/>
      <w:lvlText w:val=""/>
      <w:lvlJc w:val="left"/>
      <w:pPr>
        <w:tabs>
          <w:tab w:val="num" w:pos="360"/>
        </w:tabs>
        <w:ind w:left="360" w:hanging="360"/>
      </w:pPr>
      <w:rPr>
        <w:rFonts w:ascii="Wingdings" w:hAnsi="Wingdings"/>
      </w:rPr>
    </w:lvl>
    <w:lvl w:ilvl="1">
      <w:start w:val="1"/>
      <w:numFmt w:val="bullet"/>
      <w:lvlText w:val="o"/>
      <w:lvlJc w:val="left"/>
      <w:pPr>
        <w:tabs>
          <w:tab w:val="num" w:pos="1464"/>
        </w:tabs>
        <w:ind w:left="1464"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904"/>
        </w:tabs>
        <w:ind w:left="2904" w:hanging="360"/>
      </w:pPr>
      <w:rPr>
        <w:rFonts w:ascii="Symbol" w:hAnsi="Symbol"/>
      </w:rPr>
    </w:lvl>
    <w:lvl w:ilvl="4">
      <w:start w:val="1"/>
      <w:numFmt w:val="bullet"/>
      <w:lvlText w:val="o"/>
      <w:lvlJc w:val="left"/>
      <w:pPr>
        <w:tabs>
          <w:tab w:val="num" w:pos="3624"/>
        </w:tabs>
        <w:ind w:left="3624" w:hanging="360"/>
      </w:pPr>
      <w:rPr>
        <w:rFonts w:ascii="Courier New" w:hAnsi="Courier New"/>
      </w:rPr>
    </w:lvl>
    <w:lvl w:ilvl="5">
      <w:start w:val="1"/>
      <w:numFmt w:val="bullet"/>
      <w:lvlText w:val=""/>
      <w:lvlJc w:val="left"/>
      <w:pPr>
        <w:tabs>
          <w:tab w:val="num" w:pos="4344"/>
        </w:tabs>
        <w:ind w:left="4344" w:hanging="360"/>
      </w:pPr>
      <w:rPr>
        <w:rFonts w:ascii="Wingdings" w:hAnsi="Wingdings"/>
      </w:rPr>
    </w:lvl>
    <w:lvl w:ilvl="6">
      <w:start w:val="1"/>
      <w:numFmt w:val="bullet"/>
      <w:lvlText w:val=""/>
      <w:lvlJc w:val="left"/>
      <w:pPr>
        <w:tabs>
          <w:tab w:val="num" w:pos="5064"/>
        </w:tabs>
        <w:ind w:left="5064" w:hanging="360"/>
      </w:pPr>
      <w:rPr>
        <w:rFonts w:ascii="Symbol" w:hAnsi="Symbol"/>
      </w:rPr>
    </w:lvl>
    <w:lvl w:ilvl="7">
      <w:start w:val="1"/>
      <w:numFmt w:val="bullet"/>
      <w:lvlText w:val="o"/>
      <w:lvlJc w:val="left"/>
      <w:pPr>
        <w:tabs>
          <w:tab w:val="num" w:pos="5784"/>
        </w:tabs>
        <w:ind w:left="5784" w:hanging="360"/>
      </w:pPr>
      <w:rPr>
        <w:rFonts w:ascii="Courier New" w:hAnsi="Courier New"/>
      </w:rPr>
    </w:lvl>
    <w:lvl w:ilvl="8">
      <w:start w:val="1"/>
      <w:numFmt w:val="bullet"/>
      <w:lvlText w:val=""/>
      <w:lvlJc w:val="left"/>
      <w:pPr>
        <w:tabs>
          <w:tab w:val="num" w:pos="6504"/>
        </w:tabs>
        <w:ind w:left="6504" w:hanging="360"/>
      </w:pPr>
      <w:rPr>
        <w:rFonts w:ascii="Wingdings" w:hAnsi="Wingdings"/>
      </w:rPr>
    </w:lvl>
  </w:abstractNum>
  <w:abstractNum w:abstractNumId="56" w15:restartNumberingAfterBreak="0">
    <w:nsid w:val="0000003D"/>
    <w:multiLevelType w:val="singleLevel"/>
    <w:tmpl w:val="0000003D"/>
    <w:name w:val="WW8Num56"/>
    <w:lvl w:ilvl="0">
      <w:start w:val="1"/>
      <w:numFmt w:val="bullet"/>
      <w:lvlText w:val=""/>
      <w:lvlJc w:val="left"/>
      <w:pPr>
        <w:tabs>
          <w:tab w:val="num" w:pos="1300"/>
        </w:tabs>
        <w:ind w:left="1300" w:hanging="360"/>
      </w:pPr>
      <w:rPr>
        <w:rFonts w:ascii="Wingdings" w:hAnsi="Wingdings"/>
      </w:rPr>
    </w:lvl>
  </w:abstractNum>
  <w:abstractNum w:abstractNumId="57" w15:restartNumberingAfterBreak="0">
    <w:nsid w:val="0000003E"/>
    <w:multiLevelType w:val="singleLevel"/>
    <w:tmpl w:val="0000003E"/>
    <w:name w:val="WW8Num57"/>
    <w:lvl w:ilvl="0">
      <w:start w:val="1"/>
      <w:numFmt w:val="bullet"/>
      <w:lvlText w:val=""/>
      <w:lvlJc w:val="left"/>
      <w:pPr>
        <w:tabs>
          <w:tab w:val="num" w:pos="1619"/>
        </w:tabs>
        <w:ind w:left="1619" w:hanging="360"/>
      </w:pPr>
      <w:rPr>
        <w:rFonts w:ascii="Wingdings" w:hAnsi="Wingdings"/>
      </w:rPr>
    </w:lvl>
  </w:abstractNum>
  <w:abstractNum w:abstractNumId="58" w15:restartNumberingAfterBreak="0">
    <w:nsid w:val="0000003F"/>
    <w:multiLevelType w:val="singleLevel"/>
    <w:tmpl w:val="0000003F"/>
    <w:name w:val="WW8Num58"/>
    <w:lvl w:ilvl="0">
      <w:start w:val="1"/>
      <w:numFmt w:val="bullet"/>
      <w:lvlText w:val=""/>
      <w:lvlJc w:val="left"/>
      <w:pPr>
        <w:tabs>
          <w:tab w:val="num" w:pos="2160"/>
        </w:tabs>
        <w:ind w:left="2160" w:hanging="360"/>
      </w:pPr>
      <w:rPr>
        <w:rFonts w:ascii="Wingdings" w:hAnsi="Wingdings"/>
        <w:color w:val="auto"/>
      </w:rPr>
    </w:lvl>
  </w:abstractNum>
  <w:abstractNum w:abstractNumId="59" w15:restartNumberingAfterBreak="0">
    <w:nsid w:val="00000040"/>
    <w:multiLevelType w:val="singleLevel"/>
    <w:tmpl w:val="00000040"/>
    <w:name w:val="WW8Num59"/>
    <w:lvl w:ilvl="0">
      <w:start w:val="1"/>
      <w:numFmt w:val="bullet"/>
      <w:lvlText w:val=""/>
      <w:lvlJc w:val="left"/>
      <w:pPr>
        <w:tabs>
          <w:tab w:val="num" w:pos="3828"/>
        </w:tabs>
        <w:ind w:left="3828" w:hanging="360"/>
      </w:pPr>
      <w:rPr>
        <w:rFonts w:ascii="Wingdings 3" w:hAnsi="Wingdings 3"/>
      </w:rPr>
    </w:lvl>
  </w:abstractNum>
  <w:abstractNum w:abstractNumId="60" w15:restartNumberingAfterBreak="0">
    <w:nsid w:val="00000041"/>
    <w:multiLevelType w:val="singleLevel"/>
    <w:tmpl w:val="00000041"/>
    <w:name w:val="WW8Num60"/>
    <w:lvl w:ilvl="0">
      <w:start w:val="1"/>
      <w:numFmt w:val="bullet"/>
      <w:lvlText w:val=""/>
      <w:lvlJc w:val="left"/>
      <w:pPr>
        <w:tabs>
          <w:tab w:val="num" w:pos="3828"/>
        </w:tabs>
        <w:ind w:left="3828" w:hanging="360"/>
      </w:pPr>
      <w:rPr>
        <w:rFonts w:ascii="Wingdings" w:hAnsi="Wingdings"/>
      </w:rPr>
    </w:lvl>
  </w:abstractNum>
  <w:abstractNum w:abstractNumId="61" w15:restartNumberingAfterBreak="0">
    <w:nsid w:val="00000042"/>
    <w:multiLevelType w:val="singleLevel"/>
    <w:tmpl w:val="00000042"/>
    <w:name w:val="WW8Num62"/>
    <w:lvl w:ilvl="0">
      <w:start w:val="1"/>
      <w:numFmt w:val="bullet"/>
      <w:lvlText w:val=""/>
      <w:lvlJc w:val="left"/>
      <w:pPr>
        <w:tabs>
          <w:tab w:val="num" w:pos="1440"/>
        </w:tabs>
        <w:ind w:left="1440" w:hanging="360"/>
      </w:pPr>
      <w:rPr>
        <w:rFonts w:ascii="Wingdings 3" w:hAnsi="Wingdings 3"/>
      </w:rPr>
    </w:lvl>
  </w:abstractNum>
  <w:abstractNum w:abstractNumId="62" w15:restartNumberingAfterBreak="0">
    <w:nsid w:val="00000043"/>
    <w:multiLevelType w:val="singleLevel"/>
    <w:tmpl w:val="00000043"/>
    <w:name w:val="WW8Num63"/>
    <w:lvl w:ilvl="0">
      <w:start w:val="1"/>
      <w:numFmt w:val="bullet"/>
      <w:lvlText w:val=""/>
      <w:lvlJc w:val="left"/>
      <w:pPr>
        <w:tabs>
          <w:tab w:val="num" w:pos="720"/>
        </w:tabs>
        <w:ind w:left="720" w:hanging="360"/>
      </w:pPr>
      <w:rPr>
        <w:rFonts w:ascii="Wingdings" w:hAnsi="Wingdings"/>
      </w:rPr>
    </w:lvl>
  </w:abstractNum>
  <w:abstractNum w:abstractNumId="63" w15:restartNumberingAfterBreak="0">
    <w:nsid w:val="00000044"/>
    <w:multiLevelType w:val="singleLevel"/>
    <w:tmpl w:val="00000044"/>
    <w:name w:val="WW8Num64"/>
    <w:lvl w:ilvl="0">
      <w:start w:val="1"/>
      <w:numFmt w:val="bullet"/>
      <w:lvlText w:val=""/>
      <w:lvlJc w:val="left"/>
      <w:pPr>
        <w:tabs>
          <w:tab w:val="num" w:pos="1776"/>
        </w:tabs>
        <w:ind w:left="1776" w:hanging="360"/>
      </w:pPr>
      <w:rPr>
        <w:rFonts w:ascii="Wingdings" w:hAnsi="Wingdings"/>
      </w:rPr>
    </w:lvl>
  </w:abstractNum>
  <w:abstractNum w:abstractNumId="64" w15:restartNumberingAfterBreak="0">
    <w:nsid w:val="00000045"/>
    <w:multiLevelType w:val="singleLevel"/>
    <w:tmpl w:val="00000045"/>
    <w:name w:val="WW8Num65"/>
    <w:lvl w:ilvl="0">
      <w:start w:val="1"/>
      <w:numFmt w:val="bullet"/>
      <w:lvlText w:val=""/>
      <w:lvlJc w:val="left"/>
      <w:pPr>
        <w:tabs>
          <w:tab w:val="num" w:pos="360"/>
        </w:tabs>
        <w:ind w:left="360" w:hanging="360"/>
      </w:pPr>
      <w:rPr>
        <w:rFonts w:ascii="Wingdings" w:hAnsi="Wingdings"/>
        <w:color w:val="auto"/>
      </w:rPr>
    </w:lvl>
  </w:abstractNum>
  <w:abstractNum w:abstractNumId="65" w15:restartNumberingAfterBreak="0">
    <w:nsid w:val="00000046"/>
    <w:multiLevelType w:val="singleLevel"/>
    <w:tmpl w:val="00000046"/>
    <w:name w:val="WW8Num66"/>
    <w:lvl w:ilvl="0">
      <w:start w:val="1"/>
      <w:numFmt w:val="bullet"/>
      <w:lvlText w:val=""/>
      <w:lvlJc w:val="left"/>
      <w:pPr>
        <w:tabs>
          <w:tab w:val="num" w:pos="360"/>
        </w:tabs>
        <w:ind w:left="360" w:hanging="360"/>
      </w:pPr>
      <w:rPr>
        <w:rFonts w:ascii="Wingdings" w:hAnsi="Wingdings"/>
      </w:rPr>
    </w:lvl>
  </w:abstractNum>
  <w:abstractNum w:abstractNumId="66" w15:restartNumberingAfterBreak="0">
    <w:nsid w:val="00000047"/>
    <w:multiLevelType w:val="singleLevel"/>
    <w:tmpl w:val="00000047"/>
    <w:name w:val="WW8Num67"/>
    <w:lvl w:ilvl="0">
      <w:start w:val="1"/>
      <w:numFmt w:val="bullet"/>
      <w:lvlText w:val=""/>
      <w:lvlJc w:val="left"/>
      <w:pPr>
        <w:tabs>
          <w:tab w:val="num" w:pos="360"/>
        </w:tabs>
        <w:ind w:left="360" w:hanging="360"/>
      </w:pPr>
      <w:rPr>
        <w:rFonts w:ascii="Wingdings" w:hAnsi="Wingdings"/>
      </w:rPr>
    </w:lvl>
  </w:abstractNum>
  <w:abstractNum w:abstractNumId="67" w15:restartNumberingAfterBreak="0">
    <w:nsid w:val="00000048"/>
    <w:multiLevelType w:val="singleLevel"/>
    <w:tmpl w:val="00000048"/>
    <w:name w:val="WW8Num68"/>
    <w:lvl w:ilvl="0">
      <w:start w:val="1"/>
      <w:numFmt w:val="bullet"/>
      <w:lvlText w:val=""/>
      <w:lvlJc w:val="left"/>
      <w:pPr>
        <w:tabs>
          <w:tab w:val="num" w:pos="720"/>
        </w:tabs>
        <w:ind w:left="720" w:hanging="360"/>
      </w:pPr>
      <w:rPr>
        <w:rFonts w:ascii="Wingdings" w:hAnsi="Wingdings"/>
      </w:rPr>
    </w:lvl>
  </w:abstractNum>
  <w:abstractNum w:abstractNumId="68" w15:restartNumberingAfterBreak="0">
    <w:nsid w:val="00000049"/>
    <w:multiLevelType w:val="singleLevel"/>
    <w:tmpl w:val="00000049"/>
    <w:name w:val="WW8Num69"/>
    <w:lvl w:ilvl="0">
      <w:start w:val="1"/>
      <w:numFmt w:val="bullet"/>
      <w:lvlText w:val=""/>
      <w:lvlJc w:val="left"/>
      <w:pPr>
        <w:tabs>
          <w:tab w:val="num" w:pos="1440"/>
        </w:tabs>
        <w:ind w:left="1440" w:hanging="360"/>
      </w:pPr>
      <w:rPr>
        <w:rFonts w:ascii="Wingdings" w:hAnsi="Wingdings"/>
        <w:color w:val="auto"/>
      </w:rPr>
    </w:lvl>
  </w:abstractNum>
  <w:abstractNum w:abstractNumId="69" w15:restartNumberingAfterBreak="0">
    <w:nsid w:val="0000004A"/>
    <w:multiLevelType w:val="singleLevel"/>
    <w:tmpl w:val="0000004A"/>
    <w:name w:val="WW8Num70"/>
    <w:lvl w:ilvl="0">
      <w:start w:val="1"/>
      <w:numFmt w:val="bullet"/>
      <w:lvlText w:val=""/>
      <w:lvlJc w:val="left"/>
      <w:pPr>
        <w:tabs>
          <w:tab w:val="num" w:pos="2160"/>
        </w:tabs>
        <w:ind w:left="2160" w:hanging="360"/>
      </w:pPr>
      <w:rPr>
        <w:rFonts w:ascii="Wingdings" w:hAnsi="Wingdings"/>
      </w:rPr>
    </w:lvl>
  </w:abstractNum>
  <w:abstractNum w:abstractNumId="70" w15:restartNumberingAfterBreak="0">
    <w:nsid w:val="0000004B"/>
    <w:multiLevelType w:val="singleLevel"/>
    <w:tmpl w:val="0000004B"/>
    <w:name w:val="WW8Num71"/>
    <w:lvl w:ilvl="0">
      <w:start w:val="1"/>
      <w:numFmt w:val="bullet"/>
      <w:lvlText w:val=""/>
      <w:lvlJc w:val="left"/>
      <w:pPr>
        <w:tabs>
          <w:tab w:val="num" w:pos="720"/>
        </w:tabs>
        <w:ind w:left="720" w:hanging="360"/>
      </w:pPr>
      <w:rPr>
        <w:rFonts w:ascii="Wingdings" w:hAnsi="Wingdings"/>
      </w:rPr>
    </w:lvl>
  </w:abstractNum>
  <w:abstractNum w:abstractNumId="71" w15:restartNumberingAfterBreak="0">
    <w:nsid w:val="0000004C"/>
    <w:multiLevelType w:val="singleLevel"/>
    <w:tmpl w:val="0000004C"/>
    <w:name w:val="WW8Num72"/>
    <w:lvl w:ilvl="0">
      <w:start w:val="1"/>
      <w:numFmt w:val="bullet"/>
      <w:lvlText w:val=""/>
      <w:lvlJc w:val="left"/>
      <w:pPr>
        <w:tabs>
          <w:tab w:val="num" w:pos="1260"/>
        </w:tabs>
        <w:ind w:left="1260" w:hanging="360"/>
      </w:pPr>
      <w:rPr>
        <w:rFonts w:ascii="Wingdings 2" w:hAnsi="Wingdings 2"/>
        <w:color w:val="auto"/>
      </w:rPr>
    </w:lvl>
  </w:abstractNum>
  <w:abstractNum w:abstractNumId="72" w15:restartNumberingAfterBreak="0">
    <w:nsid w:val="0000004D"/>
    <w:multiLevelType w:val="singleLevel"/>
    <w:tmpl w:val="0000004D"/>
    <w:name w:val="WW8Num73"/>
    <w:lvl w:ilvl="0">
      <w:start w:val="1"/>
      <w:numFmt w:val="bullet"/>
      <w:lvlText w:val=""/>
      <w:lvlJc w:val="left"/>
      <w:pPr>
        <w:tabs>
          <w:tab w:val="num" w:pos="928"/>
        </w:tabs>
        <w:ind w:left="928" w:hanging="360"/>
      </w:pPr>
      <w:rPr>
        <w:rFonts w:ascii="Wingdings" w:hAnsi="Wingdings"/>
      </w:rPr>
    </w:lvl>
  </w:abstractNum>
  <w:abstractNum w:abstractNumId="73" w15:restartNumberingAfterBreak="0">
    <w:nsid w:val="0000004E"/>
    <w:multiLevelType w:val="singleLevel"/>
    <w:tmpl w:val="0000004E"/>
    <w:name w:val="WW8Num74"/>
    <w:lvl w:ilvl="0">
      <w:start w:val="1"/>
      <w:numFmt w:val="bullet"/>
      <w:lvlText w:val=""/>
      <w:lvlJc w:val="left"/>
      <w:pPr>
        <w:tabs>
          <w:tab w:val="num" w:pos="1068"/>
        </w:tabs>
        <w:ind w:left="1068" w:hanging="360"/>
      </w:pPr>
      <w:rPr>
        <w:rFonts w:ascii="Wingdings" w:hAnsi="Wingdings"/>
      </w:rPr>
    </w:lvl>
  </w:abstractNum>
  <w:abstractNum w:abstractNumId="74" w15:restartNumberingAfterBreak="0">
    <w:nsid w:val="0000004F"/>
    <w:multiLevelType w:val="singleLevel"/>
    <w:tmpl w:val="0000004F"/>
    <w:name w:val="WW8Num75"/>
    <w:lvl w:ilvl="0">
      <w:start w:val="1"/>
      <w:numFmt w:val="bullet"/>
      <w:lvlText w:val=""/>
      <w:lvlJc w:val="left"/>
      <w:pPr>
        <w:tabs>
          <w:tab w:val="num" w:pos="1068"/>
        </w:tabs>
        <w:ind w:left="1068" w:hanging="360"/>
      </w:pPr>
      <w:rPr>
        <w:rFonts w:ascii="Wingdings" w:hAnsi="Wingdings"/>
      </w:rPr>
    </w:lvl>
  </w:abstractNum>
  <w:abstractNum w:abstractNumId="75" w15:restartNumberingAfterBreak="0">
    <w:nsid w:val="00000050"/>
    <w:multiLevelType w:val="singleLevel"/>
    <w:tmpl w:val="00000050"/>
    <w:name w:val="WW8Num76"/>
    <w:lvl w:ilvl="0">
      <w:start w:val="1"/>
      <w:numFmt w:val="bullet"/>
      <w:lvlText w:val=""/>
      <w:lvlJc w:val="left"/>
      <w:pPr>
        <w:tabs>
          <w:tab w:val="num" w:pos="1440"/>
        </w:tabs>
        <w:ind w:left="1440" w:hanging="360"/>
      </w:pPr>
      <w:rPr>
        <w:rFonts w:ascii="Wingdings" w:hAnsi="Wingdings"/>
      </w:rPr>
    </w:lvl>
  </w:abstractNum>
  <w:abstractNum w:abstractNumId="76" w15:restartNumberingAfterBreak="0">
    <w:nsid w:val="00000051"/>
    <w:multiLevelType w:val="singleLevel"/>
    <w:tmpl w:val="00000051"/>
    <w:name w:val="WW8Num77"/>
    <w:lvl w:ilvl="0">
      <w:start w:val="1"/>
      <w:numFmt w:val="bullet"/>
      <w:lvlText w:val=""/>
      <w:lvlJc w:val="left"/>
      <w:pPr>
        <w:tabs>
          <w:tab w:val="num" w:pos="2160"/>
        </w:tabs>
        <w:ind w:left="2160" w:hanging="360"/>
      </w:pPr>
      <w:rPr>
        <w:rFonts w:ascii="Wingdings" w:hAnsi="Wingdings"/>
      </w:rPr>
    </w:lvl>
  </w:abstractNum>
  <w:abstractNum w:abstractNumId="77" w15:restartNumberingAfterBreak="0">
    <w:nsid w:val="00000052"/>
    <w:multiLevelType w:val="singleLevel"/>
    <w:tmpl w:val="00000052"/>
    <w:name w:val="WW8Num78"/>
    <w:lvl w:ilvl="0">
      <w:start w:val="1"/>
      <w:numFmt w:val="bullet"/>
      <w:lvlText w:val=""/>
      <w:lvlJc w:val="left"/>
      <w:pPr>
        <w:tabs>
          <w:tab w:val="num" w:pos="360"/>
        </w:tabs>
        <w:ind w:left="360" w:hanging="360"/>
      </w:pPr>
      <w:rPr>
        <w:rFonts w:ascii="Wingdings" w:hAnsi="Wingdings"/>
      </w:rPr>
    </w:lvl>
  </w:abstractNum>
  <w:abstractNum w:abstractNumId="78" w15:restartNumberingAfterBreak="0">
    <w:nsid w:val="00000053"/>
    <w:multiLevelType w:val="singleLevel"/>
    <w:tmpl w:val="00000053"/>
    <w:name w:val="WW8Num79"/>
    <w:lvl w:ilvl="0">
      <w:start w:val="1"/>
      <w:numFmt w:val="bullet"/>
      <w:lvlText w:val=""/>
      <w:lvlJc w:val="left"/>
      <w:pPr>
        <w:tabs>
          <w:tab w:val="num" w:pos="1068"/>
        </w:tabs>
        <w:ind w:left="1068" w:hanging="360"/>
      </w:pPr>
      <w:rPr>
        <w:rFonts w:ascii="Wingdings 3" w:hAnsi="Wingdings 3"/>
      </w:rPr>
    </w:lvl>
  </w:abstractNum>
  <w:abstractNum w:abstractNumId="79" w15:restartNumberingAfterBreak="0">
    <w:nsid w:val="00000054"/>
    <w:multiLevelType w:val="singleLevel"/>
    <w:tmpl w:val="00000054"/>
    <w:name w:val="WW8Num80"/>
    <w:lvl w:ilvl="0">
      <w:start w:val="1"/>
      <w:numFmt w:val="bullet"/>
      <w:lvlText w:val=""/>
      <w:lvlJc w:val="left"/>
      <w:pPr>
        <w:tabs>
          <w:tab w:val="num" w:pos="1776"/>
        </w:tabs>
        <w:ind w:left="1776" w:hanging="360"/>
      </w:pPr>
      <w:rPr>
        <w:rFonts w:ascii="Wingdings 3" w:hAnsi="Wingdings 3"/>
      </w:rPr>
    </w:lvl>
  </w:abstractNum>
  <w:abstractNum w:abstractNumId="80" w15:restartNumberingAfterBreak="0">
    <w:nsid w:val="00000055"/>
    <w:multiLevelType w:val="singleLevel"/>
    <w:tmpl w:val="00000055"/>
    <w:name w:val="WW8Num81"/>
    <w:lvl w:ilvl="0">
      <w:start w:val="1"/>
      <w:numFmt w:val="bullet"/>
      <w:lvlText w:val=""/>
      <w:lvlJc w:val="left"/>
      <w:pPr>
        <w:tabs>
          <w:tab w:val="num" w:pos="3828"/>
        </w:tabs>
        <w:ind w:left="3828" w:hanging="360"/>
      </w:pPr>
      <w:rPr>
        <w:rFonts w:ascii="Wingdings" w:hAnsi="Wingdings"/>
      </w:rPr>
    </w:lvl>
  </w:abstractNum>
  <w:abstractNum w:abstractNumId="81" w15:restartNumberingAfterBreak="0">
    <w:nsid w:val="00000056"/>
    <w:multiLevelType w:val="singleLevel"/>
    <w:tmpl w:val="00000056"/>
    <w:name w:val="WW8Num82"/>
    <w:lvl w:ilvl="0">
      <w:start w:val="5"/>
      <w:numFmt w:val="bullet"/>
      <w:lvlText w:val=""/>
      <w:lvlJc w:val="left"/>
      <w:pPr>
        <w:tabs>
          <w:tab w:val="num" w:pos="720"/>
        </w:tabs>
        <w:ind w:left="720" w:hanging="360"/>
      </w:pPr>
      <w:rPr>
        <w:rFonts w:ascii="Wingdings" w:hAnsi="Wingdings"/>
      </w:rPr>
    </w:lvl>
  </w:abstractNum>
  <w:abstractNum w:abstractNumId="82" w15:restartNumberingAfterBreak="0">
    <w:nsid w:val="00000057"/>
    <w:multiLevelType w:val="singleLevel"/>
    <w:tmpl w:val="00000057"/>
    <w:name w:val="WW8Num83"/>
    <w:lvl w:ilvl="0">
      <w:start w:val="1"/>
      <w:numFmt w:val="bullet"/>
      <w:lvlText w:val=""/>
      <w:lvlJc w:val="left"/>
      <w:pPr>
        <w:tabs>
          <w:tab w:val="num" w:pos="720"/>
        </w:tabs>
        <w:ind w:left="720" w:hanging="360"/>
      </w:pPr>
      <w:rPr>
        <w:rFonts w:ascii="Wingdings" w:hAnsi="Wingdings"/>
      </w:rPr>
    </w:lvl>
  </w:abstractNum>
  <w:abstractNum w:abstractNumId="83" w15:restartNumberingAfterBreak="0">
    <w:nsid w:val="00000058"/>
    <w:multiLevelType w:val="singleLevel"/>
    <w:tmpl w:val="00000058"/>
    <w:name w:val="WW8Num84"/>
    <w:lvl w:ilvl="0">
      <w:start w:val="1"/>
      <w:numFmt w:val="bullet"/>
      <w:lvlText w:val=""/>
      <w:lvlJc w:val="left"/>
      <w:pPr>
        <w:tabs>
          <w:tab w:val="num" w:pos="1776"/>
        </w:tabs>
        <w:ind w:left="1776" w:hanging="360"/>
      </w:pPr>
      <w:rPr>
        <w:rFonts w:ascii="Wingdings" w:hAnsi="Wingdings"/>
        <w:color w:val="auto"/>
      </w:rPr>
    </w:lvl>
  </w:abstractNum>
  <w:abstractNum w:abstractNumId="84" w15:restartNumberingAfterBreak="0">
    <w:nsid w:val="00000059"/>
    <w:multiLevelType w:val="singleLevel"/>
    <w:tmpl w:val="00000059"/>
    <w:name w:val="WW8Num86"/>
    <w:lvl w:ilvl="0">
      <w:start w:val="1"/>
      <w:numFmt w:val="bullet"/>
      <w:lvlText w:val=""/>
      <w:lvlJc w:val="left"/>
      <w:pPr>
        <w:tabs>
          <w:tab w:val="num" w:pos="1776"/>
        </w:tabs>
        <w:ind w:left="1776" w:hanging="360"/>
      </w:pPr>
      <w:rPr>
        <w:rFonts w:ascii="Wingdings 3" w:hAnsi="Wingdings 3"/>
        <w:color w:val="auto"/>
      </w:rPr>
    </w:lvl>
  </w:abstractNum>
  <w:abstractNum w:abstractNumId="85" w15:restartNumberingAfterBreak="0">
    <w:nsid w:val="0000005A"/>
    <w:multiLevelType w:val="singleLevel"/>
    <w:tmpl w:val="0000005A"/>
    <w:name w:val="WW8Num87"/>
    <w:lvl w:ilvl="0">
      <w:start w:val="1"/>
      <w:numFmt w:val="bullet"/>
      <w:lvlText w:val=""/>
      <w:lvlJc w:val="left"/>
      <w:pPr>
        <w:tabs>
          <w:tab w:val="num" w:pos="760"/>
        </w:tabs>
        <w:ind w:left="760" w:hanging="360"/>
      </w:pPr>
      <w:rPr>
        <w:rFonts w:ascii="Wingdings" w:hAnsi="Wingdings"/>
      </w:rPr>
    </w:lvl>
  </w:abstractNum>
  <w:abstractNum w:abstractNumId="86" w15:restartNumberingAfterBreak="0">
    <w:nsid w:val="0000005B"/>
    <w:multiLevelType w:val="multilevel"/>
    <w:tmpl w:val="0000005B"/>
    <w:name w:val="WW8Num88"/>
    <w:lvl w:ilvl="0">
      <w:start w:val="1"/>
      <w:numFmt w:val="bullet"/>
      <w:lvlText w:val=""/>
      <w:lvlJc w:val="left"/>
      <w:pPr>
        <w:tabs>
          <w:tab w:val="num" w:pos="360"/>
        </w:tabs>
        <w:ind w:left="360" w:hanging="360"/>
      </w:pPr>
      <w:rPr>
        <w:rFonts w:ascii="Wingdings" w:hAnsi="Wingdings"/>
        <w:color w:val="auto"/>
      </w:rPr>
    </w:lvl>
    <w:lvl w:ilvl="1">
      <w:start w:val="1"/>
      <w:numFmt w:val="bullet"/>
      <w:lvlText w:val=""/>
      <w:lvlJc w:val="left"/>
      <w:pPr>
        <w:tabs>
          <w:tab w:val="num" w:pos="1440"/>
        </w:tabs>
        <w:ind w:left="1440" w:hanging="360"/>
      </w:pPr>
      <w:rPr>
        <w:rFonts w:ascii="Symbol" w:hAnsi="Symbol"/>
        <w:color w:val="auto"/>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7" w15:restartNumberingAfterBreak="0">
    <w:nsid w:val="0000005C"/>
    <w:multiLevelType w:val="singleLevel"/>
    <w:tmpl w:val="0000005C"/>
    <w:name w:val="WW8Num89"/>
    <w:lvl w:ilvl="0">
      <w:start w:val="1"/>
      <w:numFmt w:val="bullet"/>
      <w:lvlText w:val=""/>
      <w:lvlJc w:val="left"/>
      <w:pPr>
        <w:tabs>
          <w:tab w:val="num" w:pos="360"/>
        </w:tabs>
        <w:ind w:left="360" w:hanging="360"/>
      </w:pPr>
      <w:rPr>
        <w:rFonts w:ascii="Wingdings" w:hAnsi="Wingdings"/>
      </w:rPr>
    </w:lvl>
  </w:abstractNum>
  <w:abstractNum w:abstractNumId="88" w15:restartNumberingAfterBreak="0">
    <w:nsid w:val="0000005D"/>
    <w:multiLevelType w:val="singleLevel"/>
    <w:tmpl w:val="0000005D"/>
    <w:name w:val="WW8Num90"/>
    <w:lvl w:ilvl="0">
      <w:start w:val="1"/>
      <w:numFmt w:val="decimal"/>
      <w:lvlText w:val="%1."/>
      <w:lvlJc w:val="left"/>
      <w:pPr>
        <w:tabs>
          <w:tab w:val="num" w:pos="720"/>
        </w:tabs>
        <w:ind w:left="720" w:hanging="360"/>
      </w:pPr>
    </w:lvl>
  </w:abstractNum>
  <w:abstractNum w:abstractNumId="89" w15:restartNumberingAfterBreak="0">
    <w:nsid w:val="0000005E"/>
    <w:multiLevelType w:val="singleLevel"/>
    <w:tmpl w:val="0000005E"/>
    <w:name w:val="WW8Num91"/>
    <w:lvl w:ilvl="0">
      <w:start w:val="1"/>
      <w:numFmt w:val="bullet"/>
      <w:lvlText w:val=""/>
      <w:lvlJc w:val="left"/>
      <w:pPr>
        <w:tabs>
          <w:tab w:val="num" w:pos="1440"/>
        </w:tabs>
        <w:ind w:left="1440" w:hanging="360"/>
      </w:pPr>
      <w:rPr>
        <w:rFonts w:ascii="Wingdings" w:hAnsi="Wingdings"/>
      </w:rPr>
    </w:lvl>
  </w:abstractNum>
  <w:abstractNum w:abstractNumId="90" w15:restartNumberingAfterBreak="0">
    <w:nsid w:val="0000005F"/>
    <w:multiLevelType w:val="singleLevel"/>
    <w:tmpl w:val="0000005F"/>
    <w:name w:val="WW8Num92"/>
    <w:lvl w:ilvl="0">
      <w:start w:val="1"/>
      <w:numFmt w:val="bullet"/>
      <w:lvlText w:val=""/>
      <w:lvlJc w:val="left"/>
      <w:pPr>
        <w:tabs>
          <w:tab w:val="num" w:pos="1068"/>
        </w:tabs>
        <w:ind w:left="1068" w:hanging="360"/>
      </w:pPr>
      <w:rPr>
        <w:rFonts w:ascii="Wingdings" w:hAnsi="Wingdings"/>
        <w:color w:val="000000"/>
        <w:sz w:val="20"/>
      </w:rPr>
    </w:lvl>
  </w:abstractNum>
  <w:abstractNum w:abstractNumId="91" w15:restartNumberingAfterBreak="0">
    <w:nsid w:val="00000060"/>
    <w:multiLevelType w:val="singleLevel"/>
    <w:tmpl w:val="00000060"/>
    <w:name w:val="WW8Num93"/>
    <w:lvl w:ilvl="0">
      <w:start w:val="1"/>
      <w:numFmt w:val="bullet"/>
      <w:lvlText w:val=""/>
      <w:lvlJc w:val="left"/>
      <w:pPr>
        <w:tabs>
          <w:tab w:val="num" w:pos="2160"/>
        </w:tabs>
        <w:ind w:left="2160" w:hanging="360"/>
      </w:pPr>
      <w:rPr>
        <w:rFonts w:ascii="Wingdings" w:hAnsi="Wingdings"/>
      </w:rPr>
    </w:lvl>
  </w:abstractNum>
  <w:abstractNum w:abstractNumId="92" w15:restartNumberingAfterBreak="0">
    <w:nsid w:val="00000061"/>
    <w:multiLevelType w:val="singleLevel"/>
    <w:tmpl w:val="00000061"/>
    <w:name w:val="WW8Num94"/>
    <w:lvl w:ilvl="0">
      <w:start w:val="1"/>
      <w:numFmt w:val="bullet"/>
      <w:lvlText w:val=""/>
      <w:lvlJc w:val="left"/>
      <w:pPr>
        <w:tabs>
          <w:tab w:val="num" w:pos="1598"/>
        </w:tabs>
        <w:ind w:left="1598" w:hanging="360"/>
      </w:pPr>
      <w:rPr>
        <w:rFonts w:ascii="Wingdings" w:hAnsi="Wingdings"/>
      </w:rPr>
    </w:lvl>
  </w:abstractNum>
  <w:abstractNum w:abstractNumId="93" w15:restartNumberingAfterBreak="0">
    <w:nsid w:val="00000062"/>
    <w:multiLevelType w:val="singleLevel"/>
    <w:tmpl w:val="00000062"/>
    <w:name w:val="WW8Num95"/>
    <w:lvl w:ilvl="0">
      <w:start w:val="1"/>
      <w:numFmt w:val="bullet"/>
      <w:lvlText w:val=""/>
      <w:lvlJc w:val="left"/>
      <w:pPr>
        <w:tabs>
          <w:tab w:val="num" w:pos="720"/>
        </w:tabs>
        <w:ind w:left="720" w:hanging="360"/>
      </w:pPr>
      <w:rPr>
        <w:rFonts w:ascii="Wingdings" w:hAnsi="Wingdings"/>
        <w:color w:val="auto"/>
      </w:rPr>
    </w:lvl>
  </w:abstractNum>
  <w:abstractNum w:abstractNumId="94" w15:restartNumberingAfterBreak="0">
    <w:nsid w:val="00000063"/>
    <w:multiLevelType w:val="singleLevel"/>
    <w:tmpl w:val="00000063"/>
    <w:name w:val="WW8Num96"/>
    <w:lvl w:ilvl="0">
      <w:start w:val="1"/>
      <w:numFmt w:val="bullet"/>
      <w:lvlText w:val=""/>
      <w:lvlJc w:val="left"/>
      <w:pPr>
        <w:tabs>
          <w:tab w:val="num" w:pos="360"/>
        </w:tabs>
        <w:ind w:left="360" w:hanging="360"/>
      </w:pPr>
      <w:rPr>
        <w:rFonts w:ascii="Wingdings" w:hAnsi="Wingdings"/>
      </w:rPr>
    </w:lvl>
  </w:abstractNum>
  <w:abstractNum w:abstractNumId="95" w15:restartNumberingAfterBreak="0">
    <w:nsid w:val="00000064"/>
    <w:multiLevelType w:val="singleLevel"/>
    <w:tmpl w:val="00000064"/>
    <w:name w:val="WW8Num97"/>
    <w:lvl w:ilvl="0">
      <w:start w:val="1"/>
      <w:numFmt w:val="bullet"/>
      <w:lvlText w:val=""/>
      <w:lvlJc w:val="left"/>
      <w:pPr>
        <w:tabs>
          <w:tab w:val="num" w:pos="1776"/>
        </w:tabs>
        <w:ind w:left="1776" w:hanging="360"/>
      </w:pPr>
      <w:rPr>
        <w:rFonts w:ascii="Wingdings 3" w:hAnsi="Wingdings 3"/>
        <w:b w:val="0"/>
        <w:i w:val="0"/>
        <w:sz w:val="20"/>
      </w:rPr>
    </w:lvl>
  </w:abstractNum>
  <w:abstractNum w:abstractNumId="96" w15:restartNumberingAfterBreak="0">
    <w:nsid w:val="00000065"/>
    <w:multiLevelType w:val="singleLevel"/>
    <w:tmpl w:val="00000065"/>
    <w:name w:val="WW8Num98"/>
    <w:lvl w:ilvl="0">
      <w:start w:val="1"/>
      <w:numFmt w:val="bullet"/>
      <w:lvlText w:val=""/>
      <w:lvlJc w:val="left"/>
      <w:pPr>
        <w:tabs>
          <w:tab w:val="num" w:pos="1440"/>
        </w:tabs>
        <w:ind w:left="1440" w:hanging="360"/>
      </w:pPr>
      <w:rPr>
        <w:rFonts w:ascii="Wingdings" w:hAnsi="Wingdings"/>
      </w:rPr>
    </w:lvl>
  </w:abstractNum>
  <w:abstractNum w:abstractNumId="97" w15:restartNumberingAfterBreak="0">
    <w:nsid w:val="00000066"/>
    <w:multiLevelType w:val="singleLevel"/>
    <w:tmpl w:val="00000066"/>
    <w:name w:val="WW8Num99"/>
    <w:lvl w:ilvl="0">
      <w:start w:val="1"/>
      <w:numFmt w:val="bullet"/>
      <w:lvlText w:val=""/>
      <w:lvlJc w:val="left"/>
      <w:pPr>
        <w:tabs>
          <w:tab w:val="num" w:pos="1776"/>
        </w:tabs>
        <w:ind w:left="1776" w:hanging="360"/>
      </w:pPr>
      <w:rPr>
        <w:rFonts w:ascii="Wingdings" w:hAnsi="Wingdings"/>
        <w:color w:val="auto"/>
      </w:rPr>
    </w:lvl>
  </w:abstractNum>
  <w:abstractNum w:abstractNumId="98" w15:restartNumberingAfterBreak="0">
    <w:nsid w:val="00000067"/>
    <w:multiLevelType w:val="singleLevel"/>
    <w:tmpl w:val="00000067"/>
    <w:name w:val="WW8Num100"/>
    <w:lvl w:ilvl="0">
      <w:start w:val="1"/>
      <w:numFmt w:val="bullet"/>
      <w:lvlText w:val=""/>
      <w:lvlJc w:val="left"/>
      <w:pPr>
        <w:tabs>
          <w:tab w:val="num" w:pos="720"/>
        </w:tabs>
        <w:ind w:left="720" w:hanging="360"/>
      </w:pPr>
      <w:rPr>
        <w:rFonts w:ascii="Wingdings" w:hAnsi="Wingdings"/>
      </w:rPr>
    </w:lvl>
  </w:abstractNum>
  <w:abstractNum w:abstractNumId="99" w15:restartNumberingAfterBreak="0">
    <w:nsid w:val="00000068"/>
    <w:multiLevelType w:val="multilevel"/>
    <w:tmpl w:val="00000068"/>
    <w:name w:val="WW8Num101"/>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0" w15:restartNumberingAfterBreak="0">
    <w:nsid w:val="00000069"/>
    <w:multiLevelType w:val="singleLevel"/>
    <w:tmpl w:val="00000069"/>
    <w:name w:val="WW8Num102"/>
    <w:lvl w:ilvl="0">
      <w:start w:val="1"/>
      <w:numFmt w:val="bullet"/>
      <w:lvlText w:val=""/>
      <w:lvlJc w:val="left"/>
      <w:pPr>
        <w:tabs>
          <w:tab w:val="num" w:pos="360"/>
        </w:tabs>
        <w:ind w:left="360" w:hanging="360"/>
      </w:pPr>
      <w:rPr>
        <w:rFonts w:ascii="Symbol" w:hAnsi="Symbol"/>
        <w:color w:val="auto"/>
      </w:rPr>
    </w:lvl>
  </w:abstractNum>
  <w:abstractNum w:abstractNumId="101" w15:restartNumberingAfterBreak="0">
    <w:nsid w:val="0000006A"/>
    <w:multiLevelType w:val="singleLevel"/>
    <w:tmpl w:val="0000006A"/>
    <w:name w:val="WW8Num103"/>
    <w:lvl w:ilvl="0">
      <w:start w:val="1"/>
      <w:numFmt w:val="bullet"/>
      <w:lvlText w:val=""/>
      <w:lvlJc w:val="left"/>
      <w:pPr>
        <w:tabs>
          <w:tab w:val="num" w:pos="360"/>
        </w:tabs>
        <w:ind w:left="360" w:hanging="360"/>
      </w:pPr>
      <w:rPr>
        <w:rFonts w:ascii="Wingdings" w:hAnsi="Wingdings"/>
      </w:rPr>
    </w:lvl>
  </w:abstractNum>
  <w:abstractNum w:abstractNumId="102" w15:restartNumberingAfterBreak="0">
    <w:nsid w:val="0000006B"/>
    <w:multiLevelType w:val="multilevel"/>
    <w:tmpl w:val="0000006B"/>
    <w:name w:val="WW8Num104"/>
    <w:lvl w:ilvl="0">
      <w:start w:val="1"/>
      <w:numFmt w:val="bullet"/>
      <w:lvlText w:val=""/>
      <w:lvlJc w:val="left"/>
      <w:pPr>
        <w:tabs>
          <w:tab w:val="num" w:pos="360"/>
        </w:tabs>
        <w:ind w:left="36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3" w15:restartNumberingAfterBreak="0">
    <w:nsid w:val="0000006C"/>
    <w:multiLevelType w:val="singleLevel"/>
    <w:tmpl w:val="0000006C"/>
    <w:name w:val="WW8Num105"/>
    <w:lvl w:ilvl="0">
      <w:start w:val="1"/>
      <w:numFmt w:val="bullet"/>
      <w:lvlText w:val=""/>
      <w:lvlJc w:val="left"/>
      <w:pPr>
        <w:tabs>
          <w:tab w:val="num" w:pos="3828"/>
        </w:tabs>
        <w:ind w:left="3828" w:hanging="360"/>
      </w:pPr>
      <w:rPr>
        <w:rFonts w:ascii="Wingdings" w:hAnsi="Wingdings"/>
      </w:rPr>
    </w:lvl>
  </w:abstractNum>
  <w:abstractNum w:abstractNumId="104" w15:restartNumberingAfterBreak="0">
    <w:nsid w:val="0000006D"/>
    <w:multiLevelType w:val="singleLevel"/>
    <w:tmpl w:val="0000006D"/>
    <w:name w:val="WW8Num106"/>
    <w:lvl w:ilvl="0">
      <w:start w:val="1"/>
      <w:numFmt w:val="bullet"/>
      <w:lvlText w:val=""/>
      <w:lvlJc w:val="left"/>
      <w:pPr>
        <w:tabs>
          <w:tab w:val="num" w:pos="700"/>
        </w:tabs>
        <w:ind w:left="700" w:hanging="360"/>
      </w:pPr>
      <w:rPr>
        <w:rFonts w:ascii="Wingdings" w:hAnsi="Wingdings"/>
      </w:rPr>
    </w:lvl>
  </w:abstractNum>
  <w:abstractNum w:abstractNumId="105" w15:restartNumberingAfterBreak="0">
    <w:nsid w:val="0000006E"/>
    <w:multiLevelType w:val="multilevel"/>
    <w:tmpl w:val="0000006E"/>
    <w:name w:val="WW8Num107"/>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1776"/>
        </w:tabs>
        <w:ind w:left="1776" w:hanging="360"/>
      </w:pPr>
      <w:rPr>
        <w:rFonts w:ascii="Wingdings" w:hAnsi="Wingdings"/>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106" w15:restartNumberingAfterBreak="0">
    <w:nsid w:val="0000006F"/>
    <w:multiLevelType w:val="singleLevel"/>
    <w:tmpl w:val="0000006F"/>
    <w:name w:val="WW8Num108"/>
    <w:lvl w:ilvl="0">
      <w:start w:val="1"/>
      <w:numFmt w:val="bullet"/>
      <w:lvlText w:val=""/>
      <w:lvlJc w:val="left"/>
      <w:pPr>
        <w:tabs>
          <w:tab w:val="num" w:pos="765"/>
        </w:tabs>
        <w:ind w:left="765" w:hanging="360"/>
      </w:pPr>
      <w:rPr>
        <w:rFonts w:ascii="Wingdings" w:hAnsi="Wingdings"/>
        <w:color w:val="auto"/>
      </w:rPr>
    </w:lvl>
  </w:abstractNum>
  <w:abstractNum w:abstractNumId="107" w15:restartNumberingAfterBreak="0">
    <w:nsid w:val="00000070"/>
    <w:multiLevelType w:val="singleLevel"/>
    <w:tmpl w:val="00000070"/>
    <w:name w:val="WW8Num109"/>
    <w:lvl w:ilvl="0">
      <w:start w:val="1"/>
      <w:numFmt w:val="bullet"/>
      <w:lvlText w:val=""/>
      <w:lvlJc w:val="left"/>
      <w:pPr>
        <w:tabs>
          <w:tab w:val="num" w:pos="2160"/>
        </w:tabs>
        <w:ind w:left="2160" w:hanging="360"/>
      </w:pPr>
      <w:rPr>
        <w:rFonts w:ascii="Wingdings" w:hAnsi="Wingdings"/>
      </w:rPr>
    </w:lvl>
  </w:abstractNum>
  <w:abstractNum w:abstractNumId="108" w15:restartNumberingAfterBreak="0">
    <w:nsid w:val="00000071"/>
    <w:multiLevelType w:val="singleLevel"/>
    <w:tmpl w:val="00000071"/>
    <w:name w:val="WW8Num110"/>
    <w:lvl w:ilvl="0">
      <w:start w:val="1"/>
      <w:numFmt w:val="bullet"/>
      <w:lvlText w:val=""/>
      <w:lvlJc w:val="left"/>
      <w:pPr>
        <w:tabs>
          <w:tab w:val="num" w:pos="760"/>
        </w:tabs>
        <w:ind w:left="760" w:hanging="360"/>
      </w:pPr>
      <w:rPr>
        <w:rFonts w:ascii="Wingdings 3" w:hAnsi="Wingdings 3"/>
        <w:b w:val="0"/>
        <w:i w:val="0"/>
        <w:sz w:val="20"/>
      </w:rPr>
    </w:lvl>
  </w:abstractNum>
  <w:abstractNum w:abstractNumId="109" w15:restartNumberingAfterBreak="0">
    <w:nsid w:val="00000072"/>
    <w:multiLevelType w:val="singleLevel"/>
    <w:tmpl w:val="00000072"/>
    <w:name w:val="WW8Num111"/>
    <w:lvl w:ilvl="0">
      <w:start w:val="1"/>
      <w:numFmt w:val="bullet"/>
      <w:lvlText w:val=""/>
      <w:lvlJc w:val="left"/>
      <w:pPr>
        <w:tabs>
          <w:tab w:val="num" w:pos="360"/>
        </w:tabs>
        <w:ind w:left="360" w:hanging="360"/>
      </w:pPr>
      <w:rPr>
        <w:rFonts w:ascii="Wingdings 3" w:hAnsi="Wingdings 3"/>
      </w:rPr>
    </w:lvl>
  </w:abstractNum>
  <w:abstractNum w:abstractNumId="110" w15:restartNumberingAfterBreak="0">
    <w:nsid w:val="00000073"/>
    <w:multiLevelType w:val="singleLevel"/>
    <w:tmpl w:val="00000073"/>
    <w:name w:val="WW8Num112"/>
    <w:lvl w:ilvl="0">
      <w:start w:val="1"/>
      <w:numFmt w:val="bullet"/>
      <w:lvlText w:val=""/>
      <w:lvlJc w:val="left"/>
      <w:pPr>
        <w:tabs>
          <w:tab w:val="num" w:pos="1300"/>
        </w:tabs>
        <w:ind w:left="1300" w:hanging="360"/>
      </w:pPr>
      <w:rPr>
        <w:rFonts w:ascii="Wingdings" w:hAnsi="Wingdings"/>
      </w:rPr>
    </w:lvl>
  </w:abstractNum>
  <w:abstractNum w:abstractNumId="111" w15:restartNumberingAfterBreak="0">
    <w:nsid w:val="00000074"/>
    <w:multiLevelType w:val="singleLevel"/>
    <w:tmpl w:val="00000074"/>
    <w:name w:val="WW8Num113"/>
    <w:lvl w:ilvl="0">
      <w:start w:val="1"/>
      <w:numFmt w:val="bullet"/>
      <w:lvlText w:val=""/>
      <w:lvlJc w:val="left"/>
      <w:pPr>
        <w:tabs>
          <w:tab w:val="num" w:pos="360"/>
        </w:tabs>
        <w:ind w:left="360" w:hanging="360"/>
      </w:pPr>
      <w:rPr>
        <w:rFonts w:ascii="Wingdings" w:hAnsi="Wingdings"/>
      </w:rPr>
    </w:lvl>
  </w:abstractNum>
  <w:abstractNum w:abstractNumId="112" w15:restartNumberingAfterBreak="0">
    <w:nsid w:val="00000075"/>
    <w:multiLevelType w:val="multilevel"/>
    <w:tmpl w:val="00000075"/>
    <w:name w:val="WW8Num114"/>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13" w15:restartNumberingAfterBreak="0">
    <w:nsid w:val="00000076"/>
    <w:multiLevelType w:val="singleLevel"/>
    <w:tmpl w:val="00000076"/>
    <w:name w:val="WW8Num115"/>
    <w:lvl w:ilvl="0">
      <w:start w:val="1"/>
      <w:numFmt w:val="bullet"/>
      <w:lvlText w:val=""/>
      <w:lvlJc w:val="left"/>
      <w:pPr>
        <w:tabs>
          <w:tab w:val="num" w:pos="1440"/>
        </w:tabs>
        <w:ind w:left="1440" w:hanging="360"/>
      </w:pPr>
      <w:rPr>
        <w:rFonts w:ascii="Wingdings" w:hAnsi="Wingdings"/>
        <w:color w:val="auto"/>
        <w:szCs w:val="22"/>
      </w:rPr>
    </w:lvl>
  </w:abstractNum>
  <w:abstractNum w:abstractNumId="114" w15:restartNumberingAfterBreak="0">
    <w:nsid w:val="00000077"/>
    <w:multiLevelType w:val="singleLevel"/>
    <w:tmpl w:val="00000077"/>
    <w:name w:val="WW8Num116"/>
    <w:lvl w:ilvl="0">
      <w:start w:val="1"/>
      <w:numFmt w:val="bullet"/>
      <w:lvlText w:val=""/>
      <w:lvlJc w:val="left"/>
      <w:pPr>
        <w:tabs>
          <w:tab w:val="num" w:pos="720"/>
        </w:tabs>
        <w:ind w:left="720" w:hanging="360"/>
      </w:pPr>
      <w:rPr>
        <w:rFonts w:ascii="Wingdings" w:hAnsi="Wingdings"/>
      </w:rPr>
    </w:lvl>
  </w:abstractNum>
  <w:abstractNum w:abstractNumId="115" w15:restartNumberingAfterBreak="0">
    <w:nsid w:val="00000078"/>
    <w:multiLevelType w:val="multilevel"/>
    <w:tmpl w:val="00000078"/>
    <w:name w:val="WW8Num117"/>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800"/>
        </w:tabs>
        <w:ind w:left="1800" w:hanging="360"/>
      </w:pPr>
      <w:rPr>
        <w:rFonts w:ascii="Courier New" w:hAnsi="Courier New"/>
      </w:r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rPr>
    </w:lvl>
    <w:lvl w:ilvl="8">
      <w:start w:val="1"/>
      <w:numFmt w:val="bullet"/>
      <w:lvlText w:val=""/>
      <w:lvlJc w:val="left"/>
      <w:pPr>
        <w:tabs>
          <w:tab w:val="num" w:pos="6840"/>
        </w:tabs>
        <w:ind w:left="6840" w:hanging="360"/>
      </w:pPr>
      <w:rPr>
        <w:rFonts w:ascii="Wingdings" w:hAnsi="Wingdings"/>
      </w:rPr>
    </w:lvl>
  </w:abstractNum>
  <w:abstractNum w:abstractNumId="116" w15:restartNumberingAfterBreak="0">
    <w:nsid w:val="00000079"/>
    <w:multiLevelType w:val="multilevel"/>
    <w:tmpl w:val="00000079"/>
    <w:name w:val="WW8Num118"/>
    <w:lvl w:ilvl="0">
      <w:start w:val="1"/>
      <w:numFmt w:val="bullet"/>
      <w:lvlText w:val=""/>
      <w:lvlJc w:val="left"/>
      <w:pPr>
        <w:tabs>
          <w:tab w:val="num" w:pos="1440"/>
        </w:tabs>
        <w:ind w:left="1440" w:hanging="360"/>
      </w:pPr>
      <w:rPr>
        <w:rFonts w:ascii="Wingdings" w:hAnsi="Wingdings"/>
        <w:color w:val="auto"/>
      </w:rPr>
    </w:lvl>
    <w:lvl w:ilvl="1">
      <w:start w:val="1"/>
      <w:numFmt w:val="bullet"/>
      <w:lvlText w:val=""/>
      <w:lvlJc w:val="left"/>
      <w:pPr>
        <w:tabs>
          <w:tab w:val="num" w:pos="1440"/>
        </w:tabs>
        <w:ind w:left="1440" w:hanging="360"/>
      </w:pPr>
      <w:rPr>
        <w:rFonts w:ascii="Wingdings 2" w:hAnsi="Wingdings 2"/>
      </w:rPr>
    </w:lvl>
    <w:lvl w:ilvl="2">
      <w:start w:val="1"/>
      <w:numFmt w:val="bullet"/>
      <w:lvlText w:val=""/>
      <w:lvlJc w:val="left"/>
      <w:pPr>
        <w:tabs>
          <w:tab w:val="num" w:pos="2160"/>
        </w:tabs>
        <w:ind w:left="2160" w:hanging="360"/>
      </w:pPr>
      <w:rPr>
        <w:rFonts w:ascii="Wingdings" w:hAnsi="Wingdings"/>
        <w:color w:val="auto"/>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color w:val="auto"/>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color w:val="auto"/>
      </w:rPr>
    </w:lvl>
  </w:abstractNum>
  <w:abstractNum w:abstractNumId="117" w15:restartNumberingAfterBreak="0">
    <w:nsid w:val="0000007A"/>
    <w:multiLevelType w:val="singleLevel"/>
    <w:tmpl w:val="0000007A"/>
    <w:name w:val="WW8Num119"/>
    <w:lvl w:ilvl="0">
      <w:start w:val="1"/>
      <w:numFmt w:val="bullet"/>
      <w:lvlText w:val=""/>
      <w:lvlJc w:val="left"/>
      <w:pPr>
        <w:tabs>
          <w:tab w:val="num" w:pos="1619"/>
        </w:tabs>
        <w:ind w:left="1619" w:hanging="360"/>
      </w:pPr>
      <w:rPr>
        <w:rFonts w:ascii="Wingdings" w:hAnsi="Wingdings"/>
        <w:b w:val="0"/>
        <w:i w:val="0"/>
      </w:rPr>
    </w:lvl>
  </w:abstractNum>
  <w:abstractNum w:abstractNumId="118" w15:restartNumberingAfterBreak="0">
    <w:nsid w:val="0000007B"/>
    <w:multiLevelType w:val="multilevel"/>
    <w:tmpl w:val="0000007B"/>
    <w:name w:val="WW8Num120"/>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440"/>
        </w:tabs>
        <w:ind w:left="1440" w:hanging="360"/>
      </w:pPr>
      <w:rPr>
        <w:rFonts w:ascii="Wingdings" w:hAnsi="Wingdings"/>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9" w15:restartNumberingAfterBreak="0">
    <w:nsid w:val="0000007C"/>
    <w:multiLevelType w:val="singleLevel"/>
    <w:tmpl w:val="0000007C"/>
    <w:name w:val="WW8Num121"/>
    <w:lvl w:ilvl="0">
      <w:start w:val="1"/>
      <w:numFmt w:val="bullet"/>
      <w:lvlText w:val=""/>
      <w:lvlJc w:val="left"/>
      <w:pPr>
        <w:tabs>
          <w:tab w:val="num" w:pos="1440"/>
        </w:tabs>
        <w:ind w:left="1440" w:hanging="360"/>
      </w:pPr>
      <w:rPr>
        <w:rFonts w:ascii="Wingdings" w:hAnsi="Wingdings"/>
      </w:rPr>
    </w:lvl>
  </w:abstractNum>
  <w:abstractNum w:abstractNumId="120" w15:restartNumberingAfterBreak="0">
    <w:nsid w:val="0000007D"/>
    <w:multiLevelType w:val="singleLevel"/>
    <w:tmpl w:val="0000007D"/>
    <w:name w:val="WW8Num122"/>
    <w:lvl w:ilvl="0">
      <w:start w:val="1"/>
      <w:numFmt w:val="bullet"/>
      <w:lvlText w:val=""/>
      <w:lvlJc w:val="left"/>
      <w:pPr>
        <w:tabs>
          <w:tab w:val="num" w:pos="1440"/>
        </w:tabs>
        <w:ind w:left="1440" w:hanging="360"/>
      </w:pPr>
      <w:rPr>
        <w:rFonts w:ascii="Wingdings 3" w:hAnsi="Wingdings 3"/>
      </w:rPr>
    </w:lvl>
  </w:abstractNum>
  <w:abstractNum w:abstractNumId="121" w15:restartNumberingAfterBreak="0">
    <w:nsid w:val="0000007E"/>
    <w:multiLevelType w:val="singleLevel"/>
    <w:tmpl w:val="0000007E"/>
    <w:name w:val="WW8Num123"/>
    <w:lvl w:ilvl="0">
      <w:start w:val="1"/>
      <w:numFmt w:val="bullet"/>
      <w:lvlText w:val=""/>
      <w:lvlJc w:val="left"/>
      <w:pPr>
        <w:tabs>
          <w:tab w:val="num" w:pos="720"/>
        </w:tabs>
        <w:ind w:left="720" w:hanging="360"/>
      </w:pPr>
      <w:rPr>
        <w:rFonts w:ascii="Wingdings" w:hAnsi="Wingdings"/>
      </w:rPr>
    </w:lvl>
  </w:abstractNum>
  <w:abstractNum w:abstractNumId="122" w15:restartNumberingAfterBreak="0">
    <w:nsid w:val="0000007F"/>
    <w:multiLevelType w:val="singleLevel"/>
    <w:tmpl w:val="0000007F"/>
    <w:name w:val="WW8Num124"/>
    <w:lvl w:ilvl="0">
      <w:start w:val="1"/>
      <w:numFmt w:val="bullet"/>
      <w:lvlText w:val=""/>
      <w:lvlJc w:val="left"/>
      <w:pPr>
        <w:tabs>
          <w:tab w:val="num" w:pos="765"/>
        </w:tabs>
        <w:ind w:left="765" w:hanging="360"/>
      </w:pPr>
      <w:rPr>
        <w:rFonts w:ascii="Wingdings" w:hAnsi="Wingdings"/>
      </w:rPr>
    </w:lvl>
  </w:abstractNum>
  <w:abstractNum w:abstractNumId="123" w15:restartNumberingAfterBreak="0">
    <w:nsid w:val="00000080"/>
    <w:multiLevelType w:val="singleLevel"/>
    <w:tmpl w:val="00000080"/>
    <w:name w:val="WW8Num125"/>
    <w:lvl w:ilvl="0">
      <w:start w:val="1"/>
      <w:numFmt w:val="bullet"/>
      <w:lvlText w:val=""/>
      <w:lvlJc w:val="left"/>
      <w:pPr>
        <w:tabs>
          <w:tab w:val="num" w:pos="1080"/>
        </w:tabs>
        <w:ind w:left="1080" w:hanging="360"/>
      </w:pPr>
      <w:rPr>
        <w:rFonts w:ascii="Wingdings 2" w:hAnsi="Wingdings 2"/>
      </w:rPr>
    </w:lvl>
  </w:abstractNum>
  <w:abstractNum w:abstractNumId="124" w15:restartNumberingAfterBreak="0">
    <w:nsid w:val="00000081"/>
    <w:multiLevelType w:val="singleLevel"/>
    <w:tmpl w:val="00000081"/>
    <w:name w:val="WW8Num126"/>
    <w:lvl w:ilvl="0">
      <w:start w:val="1"/>
      <w:numFmt w:val="bullet"/>
      <w:lvlText w:val=""/>
      <w:lvlJc w:val="left"/>
      <w:pPr>
        <w:tabs>
          <w:tab w:val="num" w:pos="360"/>
        </w:tabs>
        <w:ind w:left="360" w:hanging="360"/>
      </w:pPr>
      <w:rPr>
        <w:rFonts w:ascii="Wingdings" w:hAnsi="Wingdings"/>
      </w:rPr>
    </w:lvl>
  </w:abstractNum>
  <w:abstractNum w:abstractNumId="125" w15:restartNumberingAfterBreak="0">
    <w:nsid w:val="00000082"/>
    <w:multiLevelType w:val="singleLevel"/>
    <w:tmpl w:val="00000082"/>
    <w:name w:val="WW8Num127"/>
    <w:lvl w:ilvl="0">
      <w:start w:val="1"/>
      <w:numFmt w:val="bullet"/>
      <w:lvlText w:val=""/>
      <w:lvlJc w:val="left"/>
      <w:pPr>
        <w:tabs>
          <w:tab w:val="num" w:pos="1619"/>
        </w:tabs>
        <w:ind w:left="1619" w:hanging="360"/>
      </w:pPr>
      <w:rPr>
        <w:rFonts w:ascii="Wingdings" w:hAnsi="Wingdings"/>
      </w:rPr>
    </w:lvl>
  </w:abstractNum>
  <w:abstractNum w:abstractNumId="126" w15:restartNumberingAfterBreak="0">
    <w:nsid w:val="00000083"/>
    <w:multiLevelType w:val="multilevel"/>
    <w:tmpl w:val="00000083"/>
    <w:name w:val="WW8Num128"/>
    <w:lvl w:ilvl="0">
      <w:start w:val="1"/>
      <w:numFmt w:val="bullet"/>
      <w:lvlText w:val=""/>
      <w:lvlJc w:val="left"/>
      <w:pPr>
        <w:tabs>
          <w:tab w:val="num" w:pos="765"/>
        </w:tabs>
        <w:ind w:left="765" w:hanging="360"/>
      </w:pPr>
      <w:rPr>
        <w:rFonts w:ascii="Wingdings" w:hAnsi="Wingdings"/>
      </w:rPr>
    </w:lvl>
    <w:lvl w:ilvl="1">
      <w:start w:val="1"/>
      <w:numFmt w:val="bullet"/>
      <w:lvlText w:val=""/>
      <w:lvlJc w:val="left"/>
      <w:pPr>
        <w:tabs>
          <w:tab w:val="num" w:pos="1440"/>
        </w:tabs>
        <w:ind w:left="1440" w:hanging="360"/>
      </w:pPr>
      <w:rPr>
        <w:rFonts w:ascii="Wingdings 2" w:hAnsi="Wingdings 2"/>
      </w:rPr>
    </w:lvl>
    <w:lvl w:ilvl="2">
      <w:start w:val="1"/>
      <w:numFmt w:val="bullet"/>
      <w:lvlText w:val=""/>
      <w:lvlJc w:val="left"/>
      <w:pPr>
        <w:tabs>
          <w:tab w:val="num" w:pos="2205"/>
        </w:tabs>
        <w:ind w:left="2205" w:hanging="360"/>
      </w:pPr>
      <w:rPr>
        <w:rFonts w:ascii="Wingdings" w:hAnsi="Wingdings"/>
      </w:rPr>
    </w:lvl>
    <w:lvl w:ilvl="3">
      <w:start w:val="1"/>
      <w:numFmt w:val="bullet"/>
      <w:lvlText w:val=""/>
      <w:lvlJc w:val="left"/>
      <w:pPr>
        <w:tabs>
          <w:tab w:val="num" w:pos="2925"/>
        </w:tabs>
        <w:ind w:left="2925" w:hanging="360"/>
      </w:pPr>
      <w:rPr>
        <w:rFonts w:ascii="Symbol" w:hAnsi="Symbol"/>
      </w:rPr>
    </w:lvl>
    <w:lvl w:ilvl="4">
      <w:start w:val="1"/>
      <w:numFmt w:val="bullet"/>
      <w:lvlText w:val="o"/>
      <w:lvlJc w:val="left"/>
      <w:pPr>
        <w:tabs>
          <w:tab w:val="num" w:pos="3645"/>
        </w:tabs>
        <w:ind w:left="3645" w:hanging="360"/>
      </w:pPr>
      <w:rPr>
        <w:rFonts w:ascii="Courier New" w:hAnsi="Courier New"/>
      </w:rPr>
    </w:lvl>
    <w:lvl w:ilvl="5">
      <w:start w:val="1"/>
      <w:numFmt w:val="bullet"/>
      <w:lvlText w:val=""/>
      <w:lvlJc w:val="left"/>
      <w:pPr>
        <w:tabs>
          <w:tab w:val="num" w:pos="4365"/>
        </w:tabs>
        <w:ind w:left="4365" w:hanging="360"/>
      </w:pPr>
      <w:rPr>
        <w:rFonts w:ascii="Wingdings" w:hAnsi="Wingdings"/>
      </w:rPr>
    </w:lvl>
    <w:lvl w:ilvl="6">
      <w:start w:val="1"/>
      <w:numFmt w:val="bullet"/>
      <w:lvlText w:val=""/>
      <w:lvlJc w:val="left"/>
      <w:pPr>
        <w:tabs>
          <w:tab w:val="num" w:pos="5085"/>
        </w:tabs>
        <w:ind w:left="5085" w:hanging="360"/>
      </w:pPr>
      <w:rPr>
        <w:rFonts w:ascii="Symbol" w:hAnsi="Symbol"/>
      </w:rPr>
    </w:lvl>
    <w:lvl w:ilvl="7">
      <w:start w:val="1"/>
      <w:numFmt w:val="bullet"/>
      <w:lvlText w:val="o"/>
      <w:lvlJc w:val="left"/>
      <w:pPr>
        <w:tabs>
          <w:tab w:val="num" w:pos="5805"/>
        </w:tabs>
        <w:ind w:left="5805" w:hanging="360"/>
      </w:pPr>
      <w:rPr>
        <w:rFonts w:ascii="Courier New" w:hAnsi="Courier New"/>
      </w:rPr>
    </w:lvl>
    <w:lvl w:ilvl="8">
      <w:start w:val="1"/>
      <w:numFmt w:val="bullet"/>
      <w:lvlText w:val=""/>
      <w:lvlJc w:val="left"/>
      <w:pPr>
        <w:tabs>
          <w:tab w:val="num" w:pos="6525"/>
        </w:tabs>
        <w:ind w:left="6525" w:hanging="360"/>
      </w:pPr>
      <w:rPr>
        <w:rFonts w:ascii="Wingdings" w:hAnsi="Wingdings"/>
      </w:rPr>
    </w:lvl>
  </w:abstractNum>
  <w:abstractNum w:abstractNumId="127" w15:restartNumberingAfterBreak="0">
    <w:nsid w:val="00253FFF"/>
    <w:multiLevelType w:val="hybridMultilevel"/>
    <w:tmpl w:val="E766E5BC"/>
    <w:name w:val="WW8Num129"/>
    <w:lvl w:ilvl="0" w:tplc="0E285914">
      <w:start w:val="1"/>
      <w:numFmt w:val="bullet"/>
      <w:lvlText w:val=""/>
      <w:lvlJc w:val="left"/>
      <w:pPr>
        <w:tabs>
          <w:tab w:val="num" w:pos="720"/>
        </w:tabs>
        <w:ind w:left="720" w:hanging="360"/>
      </w:pPr>
      <w:rPr>
        <w:rFonts w:ascii="Wingdings" w:hAnsi="Wingdings" w:hint="default"/>
      </w:rPr>
    </w:lvl>
    <w:lvl w:ilvl="1" w:tplc="BD98171A">
      <w:start w:val="1"/>
      <w:numFmt w:val="bullet"/>
      <w:lvlText w:val=""/>
      <w:lvlJc w:val="left"/>
      <w:pPr>
        <w:tabs>
          <w:tab w:val="num" w:pos="1440"/>
        </w:tabs>
        <w:ind w:left="1440" w:hanging="360"/>
      </w:pPr>
      <w:rPr>
        <w:rFonts w:ascii="Wingdings 3" w:hAnsi="Wingdings 3" w:hint="default"/>
      </w:rPr>
    </w:lvl>
    <w:lvl w:ilvl="2" w:tplc="87C4E3F8">
      <w:start w:val="1"/>
      <w:numFmt w:val="bullet"/>
      <w:lvlText w:val=""/>
      <w:lvlJc w:val="left"/>
      <w:pPr>
        <w:tabs>
          <w:tab w:val="num" w:pos="2160"/>
        </w:tabs>
        <w:ind w:left="2160" w:hanging="360"/>
      </w:pPr>
      <w:rPr>
        <w:rFonts w:ascii="Wingdings" w:hAnsi="Wingdings" w:hint="default"/>
      </w:rPr>
    </w:lvl>
    <w:lvl w:ilvl="3" w:tplc="36DCF1A4" w:tentative="1">
      <w:start w:val="1"/>
      <w:numFmt w:val="bullet"/>
      <w:lvlText w:val=""/>
      <w:lvlJc w:val="left"/>
      <w:pPr>
        <w:tabs>
          <w:tab w:val="num" w:pos="2880"/>
        </w:tabs>
        <w:ind w:left="2880" w:hanging="360"/>
      </w:pPr>
      <w:rPr>
        <w:rFonts w:ascii="Symbol" w:hAnsi="Symbol" w:hint="default"/>
      </w:rPr>
    </w:lvl>
    <w:lvl w:ilvl="4" w:tplc="9FE21478" w:tentative="1">
      <w:start w:val="1"/>
      <w:numFmt w:val="bullet"/>
      <w:lvlText w:val="o"/>
      <w:lvlJc w:val="left"/>
      <w:pPr>
        <w:tabs>
          <w:tab w:val="num" w:pos="3600"/>
        </w:tabs>
        <w:ind w:left="3600" w:hanging="360"/>
      </w:pPr>
      <w:rPr>
        <w:rFonts w:ascii="Courier New" w:hAnsi="Courier New" w:cs="Lucida Grande" w:hint="default"/>
      </w:rPr>
    </w:lvl>
    <w:lvl w:ilvl="5" w:tplc="B1D82EA0" w:tentative="1">
      <w:start w:val="1"/>
      <w:numFmt w:val="bullet"/>
      <w:lvlText w:val=""/>
      <w:lvlJc w:val="left"/>
      <w:pPr>
        <w:tabs>
          <w:tab w:val="num" w:pos="4320"/>
        </w:tabs>
        <w:ind w:left="4320" w:hanging="360"/>
      </w:pPr>
      <w:rPr>
        <w:rFonts w:ascii="Wingdings" w:hAnsi="Wingdings" w:hint="default"/>
      </w:rPr>
    </w:lvl>
    <w:lvl w:ilvl="6" w:tplc="380A5CCC" w:tentative="1">
      <w:start w:val="1"/>
      <w:numFmt w:val="bullet"/>
      <w:lvlText w:val=""/>
      <w:lvlJc w:val="left"/>
      <w:pPr>
        <w:tabs>
          <w:tab w:val="num" w:pos="5040"/>
        </w:tabs>
        <w:ind w:left="5040" w:hanging="360"/>
      </w:pPr>
      <w:rPr>
        <w:rFonts w:ascii="Symbol" w:hAnsi="Symbol" w:hint="default"/>
      </w:rPr>
    </w:lvl>
    <w:lvl w:ilvl="7" w:tplc="6130F36E" w:tentative="1">
      <w:start w:val="1"/>
      <w:numFmt w:val="bullet"/>
      <w:lvlText w:val="o"/>
      <w:lvlJc w:val="left"/>
      <w:pPr>
        <w:tabs>
          <w:tab w:val="num" w:pos="5760"/>
        </w:tabs>
        <w:ind w:left="5760" w:hanging="360"/>
      </w:pPr>
      <w:rPr>
        <w:rFonts w:ascii="Courier New" w:hAnsi="Courier New" w:cs="Lucida Grande" w:hint="default"/>
      </w:rPr>
    </w:lvl>
    <w:lvl w:ilvl="8" w:tplc="65144C92"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01181412"/>
    <w:multiLevelType w:val="hybridMultilevel"/>
    <w:tmpl w:val="2E189FEA"/>
    <w:name w:val="WW8Num130"/>
    <w:lvl w:ilvl="0" w:tplc="D9A899E0">
      <w:start w:val="1"/>
      <w:numFmt w:val="bullet"/>
      <w:lvlText w:val=""/>
      <w:lvlJc w:val="left"/>
      <w:pPr>
        <w:ind w:left="720" w:hanging="360"/>
      </w:pPr>
      <w:rPr>
        <w:rFonts w:ascii="Wingdings" w:hAnsi="Wingdings" w:hint="default"/>
      </w:rPr>
    </w:lvl>
    <w:lvl w:ilvl="1" w:tplc="8EDAEE64">
      <w:start w:val="1"/>
      <w:numFmt w:val="bullet"/>
      <w:lvlText w:val="o"/>
      <w:lvlJc w:val="left"/>
      <w:pPr>
        <w:ind w:left="1440" w:hanging="360"/>
      </w:pPr>
      <w:rPr>
        <w:rFonts w:ascii="Courier New" w:hAnsi="Courier New" w:hint="default"/>
      </w:rPr>
    </w:lvl>
    <w:lvl w:ilvl="2" w:tplc="05B678B4" w:tentative="1">
      <w:start w:val="1"/>
      <w:numFmt w:val="bullet"/>
      <w:lvlText w:val=""/>
      <w:lvlJc w:val="left"/>
      <w:pPr>
        <w:ind w:left="2160" w:hanging="360"/>
      </w:pPr>
      <w:rPr>
        <w:rFonts w:ascii="Wingdings" w:hAnsi="Wingdings" w:hint="default"/>
      </w:rPr>
    </w:lvl>
    <w:lvl w:ilvl="3" w:tplc="EDE88ECC" w:tentative="1">
      <w:start w:val="1"/>
      <w:numFmt w:val="bullet"/>
      <w:lvlText w:val=""/>
      <w:lvlJc w:val="left"/>
      <w:pPr>
        <w:ind w:left="2880" w:hanging="360"/>
      </w:pPr>
      <w:rPr>
        <w:rFonts w:ascii="Symbol" w:hAnsi="Symbol" w:hint="default"/>
      </w:rPr>
    </w:lvl>
    <w:lvl w:ilvl="4" w:tplc="8AE4DDDA" w:tentative="1">
      <w:start w:val="1"/>
      <w:numFmt w:val="bullet"/>
      <w:lvlText w:val="o"/>
      <w:lvlJc w:val="left"/>
      <w:pPr>
        <w:ind w:left="3600" w:hanging="360"/>
      </w:pPr>
      <w:rPr>
        <w:rFonts w:ascii="Courier New" w:hAnsi="Courier New" w:hint="default"/>
      </w:rPr>
    </w:lvl>
    <w:lvl w:ilvl="5" w:tplc="A50EA732" w:tentative="1">
      <w:start w:val="1"/>
      <w:numFmt w:val="bullet"/>
      <w:lvlText w:val=""/>
      <w:lvlJc w:val="left"/>
      <w:pPr>
        <w:ind w:left="4320" w:hanging="360"/>
      </w:pPr>
      <w:rPr>
        <w:rFonts w:ascii="Wingdings" w:hAnsi="Wingdings" w:hint="default"/>
      </w:rPr>
    </w:lvl>
    <w:lvl w:ilvl="6" w:tplc="D0EA2846" w:tentative="1">
      <w:start w:val="1"/>
      <w:numFmt w:val="bullet"/>
      <w:lvlText w:val=""/>
      <w:lvlJc w:val="left"/>
      <w:pPr>
        <w:ind w:left="5040" w:hanging="360"/>
      </w:pPr>
      <w:rPr>
        <w:rFonts w:ascii="Symbol" w:hAnsi="Symbol" w:hint="default"/>
      </w:rPr>
    </w:lvl>
    <w:lvl w:ilvl="7" w:tplc="6A2EF8B8" w:tentative="1">
      <w:start w:val="1"/>
      <w:numFmt w:val="bullet"/>
      <w:lvlText w:val="o"/>
      <w:lvlJc w:val="left"/>
      <w:pPr>
        <w:ind w:left="5760" w:hanging="360"/>
      </w:pPr>
      <w:rPr>
        <w:rFonts w:ascii="Courier New" w:hAnsi="Courier New" w:hint="default"/>
      </w:rPr>
    </w:lvl>
    <w:lvl w:ilvl="8" w:tplc="41049A06" w:tentative="1">
      <w:start w:val="1"/>
      <w:numFmt w:val="bullet"/>
      <w:lvlText w:val=""/>
      <w:lvlJc w:val="left"/>
      <w:pPr>
        <w:ind w:left="6480" w:hanging="360"/>
      </w:pPr>
      <w:rPr>
        <w:rFonts w:ascii="Wingdings" w:hAnsi="Wingdings" w:hint="default"/>
      </w:rPr>
    </w:lvl>
  </w:abstractNum>
  <w:abstractNum w:abstractNumId="129" w15:restartNumberingAfterBreak="0">
    <w:nsid w:val="017E76FD"/>
    <w:multiLevelType w:val="hybridMultilevel"/>
    <w:tmpl w:val="58869218"/>
    <w:name w:val="WW8Num131"/>
    <w:lvl w:ilvl="0" w:tplc="060A0A3C">
      <w:start w:val="1"/>
      <w:numFmt w:val="bullet"/>
      <w:lvlText w:val=""/>
      <w:lvlJc w:val="left"/>
      <w:pPr>
        <w:tabs>
          <w:tab w:val="num" w:pos="360"/>
        </w:tabs>
        <w:ind w:left="360" w:hanging="360"/>
      </w:pPr>
      <w:rPr>
        <w:rFonts w:ascii="Wingdings" w:hAnsi="Wingdings" w:hint="default"/>
      </w:rPr>
    </w:lvl>
    <w:lvl w:ilvl="1" w:tplc="246EEDAA" w:tentative="1">
      <w:start w:val="1"/>
      <w:numFmt w:val="bullet"/>
      <w:lvlText w:val="o"/>
      <w:lvlJc w:val="left"/>
      <w:pPr>
        <w:tabs>
          <w:tab w:val="num" w:pos="1440"/>
        </w:tabs>
        <w:ind w:left="1440" w:hanging="360"/>
      </w:pPr>
      <w:rPr>
        <w:rFonts w:ascii="Courier New" w:hAnsi="Courier New" w:cs="Arial Narrow" w:hint="default"/>
      </w:rPr>
    </w:lvl>
    <w:lvl w:ilvl="2" w:tplc="44200EBE" w:tentative="1">
      <w:start w:val="1"/>
      <w:numFmt w:val="bullet"/>
      <w:lvlText w:val=""/>
      <w:lvlJc w:val="left"/>
      <w:pPr>
        <w:tabs>
          <w:tab w:val="num" w:pos="2160"/>
        </w:tabs>
        <w:ind w:left="2160" w:hanging="360"/>
      </w:pPr>
      <w:rPr>
        <w:rFonts w:ascii="Wingdings" w:hAnsi="Wingdings" w:hint="default"/>
      </w:rPr>
    </w:lvl>
    <w:lvl w:ilvl="3" w:tplc="D21ACB98" w:tentative="1">
      <w:start w:val="1"/>
      <w:numFmt w:val="bullet"/>
      <w:lvlText w:val=""/>
      <w:lvlJc w:val="left"/>
      <w:pPr>
        <w:tabs>
          <w:tab w:val="num" w:pos="2880"/>
        </w:tabs>
        <w:ind w:left="2880" w:hanging="360"/>
      </w:pPr>
      <w:rPr>
        <w:rFonts w:ascii="Symbol" w:hAnsi="Symbol" w:hint="default"/>
      </w:rPr>
    </w:lvl>
    <w:lvl w:ilvl="4" w:tplc="0DF25F30" w:tentative="1">
      <w:start w:val="1"/>
      <w:numFmt w:val="bullet"/>
      <w:lvlText w:val="o"/>
      <w:lvlJc w:val="left"/>
      <w:pPr>
        <w:tabs>
          <w:tab w:val="num" w:pos="3600"/>
        </w:tabs>
        <w:ind w:left="3600" w:hanging="360"/>
      </w:pPr>
      <w:rPr>
        <w:rFonts w:ascii="Courier New" w:hAnsi="Courier New" w:cs="Arial Narrow" w:hint="default"/>
      </w:rPr>
    </w:lvl>
    <w:lvl w:ilvl="5" w:tplc="27880C68" w:tentative="1">
      <w:start w:val="1"/>
      <w:numFmt w:val="bullet"/>
      <w:lvlText w:val=""/>
      <w:lvlJc w:val="left"/>
      <w:pPr>
        <w:tabs>
          <w:tab w:val="num" w:pos="4320"/>
        </w:tabs>
        <w:ind w:left="4320" w:hanging="360"/>
      </w:pPr>
      <w:rPr>
        <w:rFonts w:ascii="Wingdings" w:hAnsi="Wingdings" w:hint="default"/>
      </w:rPr>
    </w:lvl>
    <w:lvl w:ilvl="6" w:tplc="398861B0" w:tentative="1">
      <w:start w:val="1"/>
      <w:numFmt w:val="bullet"/>
      <w:lvlText w:val=""/>
      <w:lvlJc w:val="left"/>
      <w:pPr>
        <w:tabs>
          <w:tab w:val="num" w:pos="5040"/>
        </w:tabs>
        <w:ind w:left="5040" w:hanging="360"/>
      </w:pPr>
      <w:rPr>
        <w:rFonts w:ascii="Symbol" w:hAnsi="Symbol" w:hint="default"/>
      </w:rPr>
    </w:lvl>
    <w:lvl w:ilvl="7" w:tplc="1ED41978" w:tentative="1">
      <w:start w:val="1"/>
      <w:numFmt w:val="bullet"/>
      <w:lvlText w:val="o"/>
      <w:lvlJc w:val="left"/>
      <w:pPr>
        <w:tabs>
          <w:tab w:val="num" w:pos="5760"/>
        </w:tabs>
        <w:ind w:left="5760" w:hanging="360"/>
      </w:pPr>
      <w:rPr>
        <w:rFonts w:ascii="Courier New" w:hAnsi="Courier New" w:cs="Arial Narrow" w:hint="default"/>
      </w:rPr>
    </w:lvl>
    <w:lvl w:ilvl="8" w:tplc="9A4835A2"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03C43817"/>
    <w:multiLevelType w:val="singleLevel"/>
    <w:tmpl w:val="74707B5A"/>
    <w:name w:val="WW8Num85"/>
    <w:lvl w:ilvl="0">
      <w:start w:val="1"/>
      <w:numFmt w:val="bullet"/>
      <w:lvlText w:val=""/>
      <w:lvlJc w:val="left"/>
      <w:pPr>
        <w:tabs>
          <w:tab w:val="num" w:pos="360"/>
        </w:tabs>
        <w:ind w:left="360" w:hanging="360"/>
      </w:pPr>
      <w:rPr>
        <w:rFonts w:ascii="Wingdings" w:hAnsi="Wingdings" w:hint="default"/>
        <w:sz w:val="20"/>
      </w:rPr>
    </w:lvl>
  </w:abstractNum>
  <w:abstractNum w:abstractNumId="131" w15:restartNumberingAfterBreak="0">
    <w:nsid w:val="05733FE6"/>
    <w:multiLevelType w:val="multilevel"/>
    <w:tmpl w:val="CCD6D3B0"/>
    <w:name w:val="WW8Num132"/>
    <w:styleLink w:val="Listaactual1"/>
    <w:lvl w:ilvl="0">
      <w:start w:val="3"/>
      <w:numFmt w:val="bullet"/>
      <w:lvlText w:val="-"/>
      <w:lvlJc w:val="left"/>
      <w:pPr>
        <w:tabs>
          <w:tab w:val="num" w:pos="1875"/>
        </w:tabs>
        <w:ind w:left="1875" w:hanging="360"/>
      </w:pPr>
      <w:rPr>
        <w:rFonts w:ascii="Times New Roman" w:eastAsia="Times New Roman" w:hAnsi="Times New Roman" w:cs="Times New Roman" w:hint="default"/>
      </w:rPr>
    </w:lvl>
    <w:lvl w:ilvl="1">
      <w:start w:val="1"/>
      <w:numFmt w:val="bullet"/>
      <w:lvlText w:val="o"/>
      <w:lvlJc w:val="left"/>
      <w:pPr>
        <w:tabs>
          <w:tab w:val="num" w:pos="2595"/>
        </w:tabs>
        <w:ind w:left="2595" w:hanging="360"/>
      </w:pPr>
      <w:rPr>
        <w:rFonts w:ascii="Courier New" w:hAnsi="Courier New" w:hint="default"/>
      </w:rPr>
    </w:lvl>
    <w:lvl w:ilvl="2">
      <w:start w:val="1"/>
      <w:numFmt w:val="bullet"/>
      <w:lvlText w:val=""/>
      <w:lvlJc w:val="left"/>
      <w:pPr>
        <w:tabs>
          <w:tab w:val="num" w:pos="3315"/>
        </w:tabs>
        <w:ind w:left="3315" w:hanging="360"/>
      </w:pPr>
      <w:rPr>
        <w:rFonts w:ascii="Wingdings" w:hAnsi="Wingdings" w:hint="default"/>
      </w:rPr>
    </w:lvl>
    <w:lvl w:ilvl="3">
      <w:start w:val="1"/>
      <w:numFmt w:val="decimal"/>
      <w:lvlText w:val="%4."/>
      <w:lvlJc w:val="left"/>
      <w:pPr>
        <w:tabs>
          <w:tab w:val="num" w:pos="4035"/>
        </w:tabs>
        <w:ind w:left="4035" w:hanging="360"/>
      </w:pPr>
      <w:rPr>
        <w:rFonts w:hint="default"/>
      </w:rPr>
    </w:lvl>
    <w:lvl w:ilvl="4">
      <w:start w:val="1"/>
      <w:numFmt w:val="bullet"/>
      <w:lvlText w:val="o"/>
      <w:lvlJc w:val="left"/>
      <w:pPr>
        <w:tabs>
          <w:tab w:val="num" w:pos="4755"/>
        </w:tabs>
        <w:ind w:left="4755" w:hanging="360"/>
      </w:pPr>
      <w:rPr>
        <w:rFonts w:ascii="Courier New" w:hAnsi="Courier New" w:hint="default"/>
      </w:rPr>
    </w:lvl>
    <w:lvl w:ilvl="5">
      <w:start w:val="1"/>
      <w:numFmt w:val="bullet"/>
      <w:lvlText w:val=""/>
      <w:lvlJc w:val="left"/>
      <w:pPr>
        <w:tabs>
          <w:tab w:val="num" w:pos="5475"/>
        </w:tabs>
        <w:ind w:left="5475" w:hanging="360"/>
      </w:pPr>
      <w:rPr>
        <w:rFonts w:ascii="Wingdings" w:hAnsi="Wingdings" w:hint="default"/>
      </w:rPr>
    </w:lvl>
    <w:lvl w:ilvl="6">
      <w:start w:val="1"/>
      <w:numFmt w:val="bullet"/>
      <w:lvlText w:val=""/>
      <w:lvlJc w:val="left"/>
      <w:pPr>
        <w:tabs>
          <w:tab w:val="num" w:pos="6195"/>
        </w:tabs>
        <w:ind w:left="6195" w:hanging="360"/>
      </w:pPr>
      <w:rPr>
        <w:rFonts w:ascii="Symbol" w:hAnsi="Symbol" w:hint="default"/>
      </w:rPr>
    </w:lvl>
    <w:lvl w:ilvl="7">
      <w:start w:val="1"/>
      <w:numFmt w:val="bullet"/>
      <w:lvlText w:val="o"/>
      <w:lvlJc w:val="left"/>
      <w:pPr>
        <w:tabs>
          <w:tab w:val="num" w:pos="6915"/>
        </w:tabs>
        <w:ind w:left="6915" w:hanging="360"/>
      </w:pPr>
      <w:rPr>
        <w:rFonts w:ascii="Courier New" w:hAnsi="Courier New" w:hint="default"/>
      </w:rPr>
    </w:lvl>
    <w:lvl w:ilvl="8">
      <w:start w:val="1"/>
      <w:numFmt w:val="bullet"/>
      <w:lvlText w:val=""/>
      <w:lvlJc w:val="left"/>
      <w:pPr>
        <w:tabs>
          <w:tab w:val="num" w:pos="7635"/>
        </w:tabs>
        <w:ind w:left="7635" w:hanging="360"/>
      </w:pPr>
      <w:rPr>
        <w:rFonts w:ascii="Wingdings" w:hAnsi="Wingdings" w:hint="default"/>
      </w:rPr>
    </w:lvl>
  </w:abstractNum>
  <w:abstractNum w:abstractNumId="132" w15:restartNumberingAfterBreak="0">
    <w:nsid w:val="060404A5"/>
    <w:multiLevelType w:val="hybridMultilevel"/>
    <w:tmpl w:val="9BAEEE96"/>
    <w:name w:val="WW8Num3722"/>
    <w:lvl w:ilvl="0" w:tplc="0409001B">
      <w:start w:val="1"/>
      <w:numFmt w:val="low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3" w15:restartNumberingAfterBreak="0">
    <w:nsid w:val="0B66682B"/>
    <w:multiLevelType w:val="hybridMultilevel"/>
    <w:tmpl w:val="B4B86E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0DA94D0C"/>
    <w:multiLevelType w:val="hybridMultilevel"/>
    <w:tmpl w:val="95B23250"/>
    <w:lvl w:ilvl="0" w:tplc="A4107630">
      <w:numFmt w:val="bullet"/>
      <w:lvlText w:val=""/>
      <w:lvlJc w:val="left"/>
      <w:pPr>
        <w:ind w:left="720" w:hanging="360"/>
      </w:pPr>
      <w:rPr>
        <w:rFonts w:ascii="Symbol" w:eastAsia="Calibri" w:hAnsi="Symbol" w:cstheme="minorHAns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5" w15:restartNumberingAfterBreak="0">
    <w:nsid w:val="2C9475B5"/>
    <w:multiLevelType w:val="hybridMultilevel"/>
    <w:tmpl w:val="F1585F8A"/>
    <w:name w:val="WW8Num1622"/>
    <w:lvl w:ilvl="0" w:tplc="CD20BC16">
      <w:start w:val="1"/>
      <w:numFmt w:val="bullet"/>
      <w:lvlText w:val=""/>
      <w:lvlJc w:val="left"/>
      <w:pPr>
        <w:ind w:left="1440" w:hanging="360"/>
      </w:pPr>
      <w:rPr>
        <w:rFonts w:ascii="Wingdings" w:hAnsi="Wingdings" w:hint="default"/>
        <w:sz w:val="22"/>
      </w:rPr>
    </w:lvl>
    <w:lvl w:ilvl="1" w:tplc="040A0003">
      <w:start w:val="1"/>
      <w:numFmt w:val="bullet"/>
      <w:lvlText w:val="o"/>
      <w:lvlJc w:val="left"/>
      <w:pPr>
        <w:tabs>
          <w:tab w:val="num" w:pos="1440"/>
        </w:tabs>
        <w:ind w:left="1440" w:hanging="360"/>
      </w:pPr>
      <w:rPr>
        <w:rFonts w:ascii="Courier New" w:hAnsi="Courier New" w:cs="Lucida Grande" w:hint="default"/>
      </w:rPr>
    </w:lvl>
    <w:lvl w:ilvl="2" w:tplc="040A0005">
      <w:start w:val="1"/>
      <w:numFmt w:val="bullet"/>
      <w:lvlText w:val=""/>
      <w:lvlJc w:val="left"/>
      <w:pPr>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Lucida Grande"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Lucida Grande"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36" w15:restartNumberingAfterBreak="0">
    <w:nsid w:val="2E622EEC"/>
    <w:multiLevelType w:val="hybridMultilevel"/>
    <w:tmpl w:val="B2BEB72C"/>
    <w:lvl w:ilvl="0" w:tplc="573897BC">
      <w:start w:val="1"/>
      <w:numFmt w:val="decimal"/>
      <w:lvlText w:val="%1."/>
      <w:lvlJc w:val="left"/>
      <w:pPr>
        <w:ind w:left="1067" w:hanging="707"/>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7" w15:restartNumberingAfterBreak="0">
    <w:nsid w:val="2F3B1E4D"/>
    <w:multiLevelType w:val="hybridMultilevel"/>
    <w:tmpl w:val="4BDCC58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8" w15:restartNumberingAfterBreak="0">
    <w:nsid w:val="348D3046"/>
    <w:multiLevelType w:val="hybridMultilevel"/>
    <w:tmpl w:val="741E0F1E"/>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9" w15:restartNumberingAfterBreak="0">
    <w:nsid w:val="364E1D47"/>
    <w:multiLevelType w:val="hybridMultilevel"/>
    <w:tmpl w:val="CBA2806C"/>
    <w:lvl w:ilvl="0" w:tplc="29449594">
      <w:start w:val="1"/>
      <w:numFmt w:val="decimal"/>
      <w:lvlText w:val="%1."/>
      <w:lvlJc w:val="left"/>
      <w:pPr>
        <w:ind w:left="156" w:hanging="207"/>
      </w:pPr>
      <w:rPr>
        <w:rFonts w:ascii="Arial MT" w:eastAsia="Arial MT" w:hAnsi="Arial MT" w:cs="Arial MT" w:hint="default"/>
        <w:w w:val="99"/>
        <w:sz w:val="18"/>
        <w:szCs w:val="18"/>
        <w:lang w:val="es-ES" w:eastAsia="en-US" w:bidi="ar-SA"/>
      </w:rPr>
    </w:lvl>
    <w:lvl w:ilvl="1" w:tplc="FBB04104">
      <w:numFmt w:val="bullet"/>
      <w:lvlText w:val="•"/>
      <w:lvlJc w:val="left"/>
      <w:pPr>
        <w:ind w:left="1118" w:hanging="207"/>
      </w:pPr>
      <w:rPr>
        <w:rFonts w:hint="default"/>
        <w:lang w:val="es-ES" w:eastAsia="en-US" w:bidi="ar-SA"/>
      </w:rPr>
    </w:lvl>
    <w:lvl w:ilvl="2" w:tplc="BC0A4EDC">
      <w:numFmt w:val="bullet"/>
      <w:lvlText w:val="•"/>
      <w:lvlJc w:val="left"/>
      <w:pPr>
        <w:ind w:left="2076" w:hanging="207"/>
      </w:pPr>
      <w:rPr>
        <w:rFonts w:hint="default"/>
        <w:lang w:val="es-ES" w:eastAsia="en-US" w:bidi="ar-SA"/>
      </w:rPr>
    </w:lvl>
    <w:lvl w:ilvl="3" w:tplc="D8840104">
      <w:numFmt w:val="bullet"/>
      <w:lvlText w:val="•"/>
      <w:lvlJc w:val="left"/>
      <w:pPr>
        <w:ind w:left="3034" w:hanging="207"/>
      </w:pPr>
      <w:rPr>
        <w:rFonts w:hint="default"/>
        <w:lang w:val="es-ES" w:eastAsia="en-US" w:bidi="ar-SA"/>
      </w:rPr>
    </w:lvl>
    <w:lvl w:ilvl="4" w:tplc="34089CDC">
      <w:numFmt w:val="bullet"/>
      <w:lvlText w:val="•"/>
      <w:lvlJc w:val="left"/>
      <w:pPr>
        <w:ind w:left="3992" w:hanging="207"/>
      </w:pPr>
      <w:rPr>
        <w:rFonts w:hint="default"/>
        <w:lang w:val="es-ES" w:eastAsia="en-US" w:bidi="ar-SA"/>
      </w:rPr>
    </w:lvl>
    <w:lvl w:ilvl="5" w:tplc="29BA4E6A">
      <w:numFmt w:val="bullet"/>
      <w:lvlText w:val="•"/>
      <w:lvlJc w:val="left"/>
      <w:pPr>
        <w:ind w:left="4950" w:hanging="207"/>
      </w:pPr>
      <w:rPr>
        <w:rFonts w:hint="default"/>
        <w:lang w:val="es-ES" w:eastAsia="en-US" w:bidi="ar-SA"/>
      </w:rPr>
    </w:lvl>
    <w:lvl w:ilvl="6" w:tplc="C9B25A74">
      <w:numFmt w:val="bullet"/>
      <w:lvlText w:val="•"/>
      <w:lvlJc w:val="left"/>
      <w:pPr>
        <w:ind w:left="5908" w:hanging="207"/>
      </w:pPr>
      <w:rPr>
        <w:rFonts w:hint="default"/>
        <w:lang w:val="es-ES" w:eastAsia="en-US" w:bidi="ar-SA"/>
      </w:rPr>
    </w:lvl>
    <w:lvl w:ilvl="7" w:tplc="7C60CB3C">
      <w:numFmt w:val="bullet"/>
      <w:lvlText w:val="•"/>
      <w:lvlJc w:val="left"/>
      <w:pPr>
        <w:ind w:left="6866" w:hanging="207"/>
      </w:pPr>
      <w:rPr>
        <w:rFonts w:hint="default"/>
        <w:lang w:val="es-ES" w:eastAsia="en-US" w:bidi="ar-SA"/>
      </w:rPr>
    </w:lvl>
    <w:lvl w:ilvl="8" w:tplc="7C3C758C">
      <w:numFmt w:val="bullet"/>
      <w:lvlText w:val="•"/>
      <w:lvlJc w:val="left"/>
      <w:pPr>
        <w:ind w:left="7824" w:hanging="207"/>
      </w:pPr>
      <w:rPr>
        <w:rFonts w:hint="default"/>
        <w:lang w:val="es-ES" w:eastAsia="en-US" w:bidi="ar-SA"/>
      </w:rPr>
    </w:lvl>
  </w:abstractNum>
  <w:abstractNum w:abstractNumId="140" w15:restartNumberingAfterBreak="0">
    <w:nsid w:val="373F2451"/>
    <w:multiLevelType w:val="hybridMultilevel"/>
    <w:tmpl w:val="CCDCAA3E"/>
    <w:name w:val="WW8Num3723"/>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1" w15:restartNumberingAfterBreak="0">
    <w:nsid w:val="50604BC8"/>
    <w:multiLevelType w:val="hybridMultilevel"/>
    <w:tmpl w:val="1E086CD2"/>
    <w:lvl w:ilvl="0" w:tplc="3AFAFA84">
      <w:numFmt w:val="bullet"/>
      <w:lvlText w:val="-"/>
      <w:lvlJc w:val="left"/>
      <w:pPr>
        <w:ind w:left="725" w:hanging="581"/>
      </w:pPr>
      <w:rPr>
        <w:rFonts w:ascii="Arial" w:eastAsia="Arial" w:hAnsi="Arial" w:cs="Arial" w:hint="default"/>
        <w:b w:val="0"/>
        <w:bCs w:val="0"/>
        <w:i w:val="0"/>
        <w:iCs w:val="0"/>
        <w:w w:val="100"/>
        <w:sz w:val="16"/>
        <w:szCs w:val="16"/>
        <w:lang w:val="es-ES" w:eastAsia="en-US" w:bidi="ar-SA"/>
      </w:rPr>
    </w:lvl>
    <w:lvl w:ilvl="1" w:tplc="26C84162">
      <w:numFmt w:val="bullet"/>
      <w:lvlText w:val="•"/>
      <w:lvlJc w:val="left"/>
      <w:pPr>
        <w:ind w:left="1343" w:hanging="581"/>
      </w:pPr>
      <w:rPr>
        <w:rFonts w:hint="default"/>
        <w:lang w:val="es-ES" w:eastAsia="en-US" w:bidi="ar-SA"/>
      </w:rPr>
    </w:lvl>
    <w:lvl w:ilvl="2" w:tplc="D2E41790">
      <w:numFmt w:val="bullet"/>
      <w:lvlText w:val="•"/>
      <w:lvlJc w:val="left"/>
      <w:pPr>
        <w:ind w:left="1966" w:hanging="581"/>
      </w:pPr>
      <w:rPr>
        <w:rFonts w:hint="default"/>
        <w:lang w:val="es-ES" w:eastAsia="en-US" w:bidi="ar-SA"/>
      </w:rPr>
    </w:lvl>
    <w:lvl w:ilvl="3" w:tplc="6C9E4966">
      <w:numFmt w:val="bullet"/>
      <w:lvlText w:val="•"/>
      <w:lvlJc w:val="left"/>
      <w:pPr>
        <w:ind w:left="2589" w:hanging="581"/>
      </w:pPr>
      <w:rPr>
        <w:rFonts w:hint="default"/>
        <w:lang w:val="es-ES" w:eastAsia="en-US" w:bidi="ar-SA"/>
      </w:rPr>
    </w:lvl>
    <w:lvl w:ilvl="4" w:tplc="568C950C">
      <w:numFmt w:val="bullet"/>
      <w:lvlText w:val="•"/>
      <w:lvlJc w:val="left"/>
      <w:pPr>
        <w:ind w:left="3212" w:hanging="581"/>
      </w:pPr>
      <w:rPr>
        <w:rFonts w:hint="default"/>
        <w:lang w:val="es-ES" w:eastAsia="en-US" w:bidi="ar-SA"/>
      </w:rPr>
    </w:lvl>
    <w:lvl w:ilvl="5" w:tplc="85FEF110">
      <w:numFmt w:val="bullet"/>
      <w:lvlText w:val="•"/>
      <w:lvlJc w:val="left"/>
      <w:pPr>
        <w:ind w:left="3836" w:hanging="581"/>
      </w:pPr>
      <w:rPr>
        <w:rFonts w:hint="default"/>
        <w:lang w:val="es-ES" w:eastAsia="en-US" w:bidi="ar-SA"/>
      </w:rPr>
    </w:lvl>
    <w:lvl w:ilvl="6" w:tplc="731EDD38">
      <w:numFmt w:val="bullet"/>
      <w:lvlText w:val="•"/>
      <w:lvlJc w:val="left"/>
      <w:pPr>
        <w:ind w:left="4459" w:hanging="581"/>
      </w:pPr>
      <w:rPr>
        <w:rFonts w:hint="default"/>
        <w:lang w:val="es-ES" w:eastAsia="en-US" w:bidi="ar-SA"/>
      </w:rPr>
    </w:lvl>
    <w:lvl w:ilvl="7" w:tplc="46F8FB52">
      <w:numFmt w:val="bullet"/>
      <w:lvlText w:val="•"/>
      <w:lvlJc w:val="left"/>
      <w:pPr>
        <w:ind w:left="5082" w:hanging="581"/>
      </w:pPr>
      <w:rPr>
        <w:rFonts w:hint="default"/>
        <w:lang w:val="es-ES" w:eastAsia="en-US" w:bidi="ar-SA"/>
      </w:rPr>
    </w:lvl>
    <w:lvl w:ilvl="8" w:tplc="103E564C">
      <w:numFmt w:val="bullet"/>
      <w:lvlText w:val="•"/>
      <w:lvlJc w:val="left"/>
      <w:pPr>
        <w:ind w:left="5705" w:hanging="581"/>
      </w:pPr>
      <w:rPr>
        <w:rFonts w:hint="default"/>
        <w:lang w:val="es-ES" w:eastAsia="en-US" w:bidi="ar-SA"/>
      </w:rPr>
    </w:lvl>
  </w:abstractNum>
  <w:abstractNum w:abstractNumId="142" w15:restartNumberingAfterBreak="0">
    <w:nsid w:val="51F319FA"/>
    <w:multiLevelType w:val="hybridMultilevel"/>
    <w:tmpl w:val="940C3412"/>
    <w:lvl w:ilvl="0" w:tplc="0944D4D2">
      <w:start w:val="1"/>
      <w:numFmt w:val="decimal"/>
      <w:lvlText w:val="%1."/>
      <w:lvlJc w:val="left"/>
      <w:pPr>
        <w:ind w:left="156" w:hanging="202"/>
      </w:pPr>
      <w:rPr>
        <w:rFonts w:ascii="Arial MT" w:eastAsia="Arial MT" w:hAnsi="Arial MT" w:cs="Arial MT" w:hint="default"/>
        <w:w w:val="99"/>
        <w:sz w:val="18"/>
        <w:szCs w:val="18"/>
        <w:lang w:val="es-ES" w:eastAsia="en-US" w:bidi="ar-SA"/>
      </w:rPr>
    </w:lvl>
    <w:lvl w:ilvl="1" w:tplc="2C7AD1F4">
      <w:numFmt w:val="bullet"/>
      <w:lvlText w:val="•"/>
      <w:lvlJc w:val="left"/>
      <w:pPr>
        <w:ind w:left="1118" w:hanging="202"/>
      </w:pPr>
      <w:rPr>
        <w:rFonts w:hint="default"/>
        <w:lang w:val="es-ES" w:eastAsia="en-US" w:bidi="ar-SA"/>
      </w:rPr>
    </w:lvl>
    <w:lvl w:ilvl="2" w:tplc="F8020FDE">
      <w:numFmt w:val="bullet"/>
      <w:lvlText w:val="•"/>
      <w:lvlJc w:val="left"/>
      <w:pPr>
        <w:ind w:left="2076" w:hanging="202"/>
      </w:pPr>
      <w:rPr>
        <w:rFonts w:hint="default"/>
        <w:lang w:val="es-ES" w:eastAsia="en-US" w:bidi="ar-SA"/>
      </w:rPr>
    </w:lvl>
    <w:lvl w:ilvl="3" w:tplc="09369B1E">
      <w:numFmt w:val="bullet"/>
      <w:lvlText w:val="•"/>
      <w:lvlJc w:val="left"/>
      <w:pPr>
        <w:ind w:left="3034" w:hanging="202"/>
      </w:pPr>
      <w:rPr>
        <w:rFonts w:hint="default"/>
        <w:lang w:val="es-ES" w:eastAsia="en-US" w:bidi="ar-SA"/>
      </w:rPr>
    </w:lvl>
    <w:lvl w:ilvl="4" w:tplc="67C0CA7E">
      <w:numFmt w:val="bullet"/>
      <w:lvlText w:val="•"/>
      <w:lvlJc w:val="left"/>
      <w:pPr>
        <w:ind w:left="3992" w:hanging="202"/>
      </w:pPr>
      <w:rPr>
        <w:rFonts w:hint="default"/>
        <w:lang w:val="es-ES" w:eastAsia="en-US" w:bidi="ar-SA"/>
      </w:rPr>
    </w:lvl>
    <w:lvl w:ilvl="5" w:tplc="E272B562">
      <w:numFmt w:val="bullet"/>
      <w:lvlText w:val="•"/>
      <w:lvlJc w:val="left"/>
      <w:pPr>
        <w:ind w:left="4950" w:hanging="202"/>
      </w:pPr>
      <w:rPr>
        <w:rFonts w:hint="default"/>
        <w:lang w:val="es-ES" w:eastAsia="en-US" w:bidi="ar-SA"/>
      </w:rPr>
    </w:lvl>
    <w:lvl w:ilvl="6" w:tplc="22E4FBAC">
      <w:numFmt w:val="bullet"/>
      <w:lvlText w:val="•"/>
      <w:lvlJc w:val="left"/>
      <w:pPr>
        <w:ind w:left="5908" w:hanging="202"/>
      </w:pPr>
      <w:rPr>
        <w:rFonts w:hint="default"/>
        <w:lang w:val="es-ES" w:eastAsia="en-US" w:bidi="ar-SA"/>
      </w:rPr>
    </w:lvl>
    <w:lvl w:ilvl="7" w:tplc="B0AC333A">
      <w:numFmt w:val="bullet"/>
      <w:lvlText w:val="•"/>
      <w:lvlJc w:val="left"/>
      <w:pPr>
        <w:ind w:left="6866" w:hanging="202"/>
      </w:pPr>
      <w:rPr>
        <w:rFonts w:hint="default"/>
        <w:lang w:val="es-ES" w:eastAsia="en-US" w:bidi="ar-SA"/>
      </w:rPr>
    </w:lvl>
    <w:lvl w:ilvl="8" w:tplc="90381C1A">
      <w:numFmt w:val="bullet"/>
      <w:lvlText w:val="•"/>
      <w:lvlJc w:val="left"/>
      <w:pPr>
        <w:ind w:left="7824" w:hanging="202"/>
      </w:pPr>
      <w:rPr>
        <w:rFonts w:hint="default"/>
        <w:lang w:val="es-ES" w:eastAsia="en-US" w:bidi="ar-SA"/>
      </w:rPr>
    </w:lvl>
  </w:abstractNum>
  <w:abstractNum w:abstractNumId="143" w15:restartNumberingAfterBreak="0">
    <w:nsid w:val="53DA22CC"/>
    <w:multiLevelType w:val="hybridMultilevel"/>
    <w:tmpl w:val="2CAE80A2"/>
    <w:name w:val="WW8Num372"/>
    <w:lvl w:ilvl="0" w:tplc="721AB1D4">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56262E32"/>
    <w:multiLevelType w:val="hybridMultilevel"/>
    <w:tmpl w:val="EDDE0A18"/>
    <w:lvl w:ilvl="0" w:tplc="1818C26A">
      <w:numFmt w:val="bullet"/>
      <w:lvlText w:val=""/>
      <w:lvlJc w:val="left"/>
      <w:pPr>
        <w:ind w:left="720" w:hanging="360"/>
      </w:pPr>
      <w:rPr>
        <w:rFonts w:ascii="Symbol" w:eastAsia="Calibri" w:hAnsi="Symbol" w:cstheme="minorHAns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5" w15:restartNumberingAfterBreak="0">
    <w:nsid w:val="620111A4"/>
    <w:multiLevelType w:val="hybridMultilevel"/>
    <w:tmpl w:val="F98E5A98"/>
    <w:lvl w:ilvl="0" w:tplc="DDAA4BEE">
      <w:start w:val="1"/>
      <w:numFmt w:val="lowerLetter"/>
      <w:lvlText w:val="%1."/>
      <w:lvlJc w:val="left"/>
      <w:pPr>
        <w:ind w:left="107" w:hanging="219"/>
      </w:pPr>
      <w:rPr>
        <w:rFonts w:ascii="Arial" w:eastAsia="Arial" w:hAnsi="Arial" w:cs="Arial" w:hint="default"/>
        <w:b w:val="0"/>
        <w:bCs w:val="0"/>
        <w:i w:val="0"/>
        <w:iCs w:val="0"/>
        <w:w w:val="96"/>
        <w:sz w:val="20"/>
        <w:szCs w:val="20"/>
        <w:lang w:val="es-ES" w:eastAsia="en-US" w:bidi="ar-SA"/>
      </w:rPr>
    </w:lvl>
    <w:lvl w:ilvl="1" w:tplc="63D43A88">
      <w:numFmt w:val="bullet"/>
      <w:lvlText w:val="•"/>
      <w:lvlJc w:val="left"/>
      <w:pPr>
        <w:ind w:left="467" w:hanging="219"/>
      </w:pPr>
      <w:rPr>
        <w:rFonts w:hint="default"/>
        <w:lang w:val="es-ES" w:eastAsia="en-US" w:bidi="ar-SA"/>
      </w:rPr>
    </w:lvl>
    <w:lvl w:ilvl="2" w:tplc="E206938E">
      <w:numFmt w:val="bullet"/>
      <w:lvlText w:val="•"/>
      <w:lvlJc w:val="left"/>
      <w:pPr>
        <w:ind w:left="834" w:hanging="219"/>
      </w:pPr>
      <w:rPr>
        <w:rFonts w:hint="default"/>
        <w:lang w:val="es-ES" w:eastAsia="en-US" w:bidi="ar-SA"/>
      </w:rPr>
    </w:lvl>
    <w:lvl w:ilvl="3" w:tplc="2AD8E9DC">
      <w:numFmt w:val="bullet"/>
      <w:lvlText w:val="•"/>
      <w:lvlJc w:val="left"/>
      <w:pPr>
        <w:ind w:left="1201" w:hanging="219"/>
      </w:pPr>
      <w:rPr>
        <w:rFonts w:hint="default"/>
        <w:lang w:val="es-ES" w:eastAsia="en-US" w:bidi="ar-SA"/>
      </w:rPr>
    </w:lvl>
    <w:lvl w:ilvl="4" w:tplc="5894957A">
      <w:numFmt w:val="bullet"/>
      <w:lvlText w:val="•"/>
      <w:lvlJc w:val="left"/>
      <w:pPr>
        <w:ind w:left="1569" w:hanging="219"/>
      </w:pPr>
      <w:rPr>
        <w:rFonts w:hint="default"/>
        <w:lang w:val="es-ES" w:eastAsia="en-US" w:bidi="ar-SA"/>
      </w:rPr>
    </w:lvl>
    <w:lvl w:ilvl="5" w:tplc="F9BAF19C">
      <w:numFmt w:val="bullet"/>
      <w:lvlText w:val="•"/>
      <w:lvlJc w:val="left"/>
      <w:pPr>
        <w:ind w:left="1936" w:hanging="219"/>
      </w:pPr>
      <w:rPr>
        <w:rFonts w:hint="default"/>
        <w:lang w:val="es-ES" w:eastAsia="en-US" w:bidi="ar-SA"/>
      </w:rPr>
    </w:lvl>
    <w:lvl w:ilvl="6" w:tplc="8E946CA6">
      <w:numFmt w:val="bullet"/>
      <w:lvlText w:val="•"/>
      <w:lvlJc w:val="left"/>
      <w:pPr>
        <w:ind w:left="2303" w:hanging="219"/>
      </w:pPr>
      <w:rPr>
        <w:rFonts w:hint="default"/>
        <w:lang w:val="es-ES" w:eastAsia="en-US" w:bidi="ar-SA"/>
      </w:rPr>
    </w:lvl>
    <w:lvl w:ilvl="7" w:tplc="74DC7980">
      <w:numFmt w:val="bullet"/>
      <w:lvlText w:val="•"/>
      <w:lvlJc w:val="left"/>
      <w:pPr>
        <w:ind w:left="2671" w:hanging="219"/>
      </w:pPr>
      <w:rPr>
        <w:rFonts w:hint="default"/>
        <w:lang w:val="es-ES" w:eastAsia="en-US" w:bidi="ar-SA"/>
      </w:rPr>
    </w:lvl>
    <w:lvl w:ilvl="8" w:tplc="901A9FE6">
      <w:numFmt w:val="bullet"/>
      <w:lvlText w:val="•"/>
      <w:lvlJc w:val="left"/>
      <w:pPr>
        <w:ind w:left="3038" w:hanging="219"/>
      </w:pPr>
      <w:rPr>
        <w:rFonts w:hint="default"/>
        <w:lang w:val="es-ES" w:eastAsia="en-US" w:bidi="ar-SA"/>
      </w:rPr>
    </w:lvl>
  </w:abstractNum>
  <w:abstractNum w:abstractNumId="146" w15:restartNumberingAfterBreak="0">
    <w:nsid w:val="63AA4882"/>
    <w:multiLevelType w:val="hybridMultilevel"/>
    <w:tmpl w:val="84D2EB30"/>
    <w:lvl w:ilvl="0" w:tplc="1700CD74">
      <w:start w:val="21"/>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7" w15:restartNumberingAfterBreak="0">
    <w:nsid w:val="68EB4202"/>
    <w:multiLevelType w:val="hybridMultilevel"/>
    <w:tmpl w:val="275E9478"/>
    <w:lvl w:ilvl="0" w:tplc="69DEDB5A">
      <w:start w:val="1"/>
      <w:numFmt w:val="lowerLetter"/>
      <w:lvlText w:val="%1."/>
      <w:lvlJc w:val="left"/>
      <w:pPr>
        <w:ind w:left="107" w:hanging="219"/>
      </w:pPr>
      <w:rPr>
        <w:rFonts w:ascii="Arial" w:eastAsia="Arial" w:hAnsi="Arial" w:cs="Arial" w:hint="default"/>
        <w:b w:val="0"/>
        <w:bCs w:val="0"/>
        <w:i w:val="0"/>
        <w:iCs w:val="0"/>
        <w:w w:val="96"/>
        <w:sz w:val="20"/>
        <w:szCs w:val="20"/>
        <w:lang w:val="es-ES" w:eastAsia="en-US" w:bidi="ar-SA"/>
      </w:rPr>
    </w:lvl>
    <w:lvl w:ilvl="1" w:tplc="A91AED86">
      <w:numFmt w:val="bullet"/>
      <w:lvlText w:val="•"/>
      <w:lvlJc w:val="left"/>
      <w:pPr>
        <w:ind w:left="467" w:hanging="219"/>
      </w:pPr>
      <w:rPr>
        <w:rFonts w:hint="default"/>
        <w:lang w:val="es-ES" w:eastAsia="en-US" w:bidi="ar-SA"/>
      </w:rPr>
    </w:lvl>
    <w:lvl w:ilvl="2" w:tplc="E6363D26">
      <w:numFmt w:val="bullet"/>
      <w:lvlText w:val="•"/>
      <w:lvlJc w:val="left"/>
      <w:pPr>
        <w:ind w:left="834" w:hanging="219"/>
      </w:pPr>
      <w:rPr>
        <w:rFonts w:hint="default"/>
        <w:lang w:val="es-ES" w:eastAsia="en-US" w:bidi="ar-SA"/>
      </w:rPr>
    </w:lvl>
    <w:lvl w:ilvl="3" w:tplc="61D47D8E">
      <w:numFmt w:val="bullet"/>
      <w:lvlText w:val="•"/>
      <w:lvlJc w:val="left"/>
      <w:pPr>
        <w:ind w:left="1201" w:hanging="219"/>
      </w:pPr>
      <w:rPr>
        <w:rFonts w:hint="default"/>
        <w:lang w:val="es-ES" w:eastAsia="en-US" w:bidi="ar-SA"/>
      </w:rPr>
    </w:lvl>
    <w:lvl w:ilvl="4" w:tplc="1BB8DCDE">
      <w:numFmt w:val="bullet"/>
      <w:lvlText w:val="•"/>
      <w:lvlJc w:val="left"/>
      <w:pPr>
        <w:ind w:left="1569" w:hanging="219"/>
      </w:pPr>
      <w:rPr>
        <w:rFonts w:hint="default"/>
        <w:lang w:val="es-ES" w:eastAsia="en-US" w:bidi="ar-SA"/>
      </w:rPr>
    </w:lvl>
    <w:lvl w:ilvl="5" w:tplc="C71C2D36">
      <w:numFmt w:val="bullet"/>
      <w:lvlText w:val="•"/>
      <w:lvlJc w:val="left"/>
      <w:pPr>
        <w:ind w:left="1936" w:hanging="219"/>
      </w:pPr>
      <w:rPr>
        <w:rFonts w:hint="default"/>
        <w:lang w:val="es-ES" w:eastAsia="en-US" w:bidi="ar-SA"/>
      </w:rPr>
    </w:lvl>
    <w:lvl w:ilvl="6" w:tplc="C8C48AF0">
      <w:numFmt w:val="bullet"/>
      <w:lvlText w:val="•"/>
      <w:lvlJc w:val="left"/>
      <w:pPr>
        <w:ind w:left="2303" w:hanging="219"/>
      </w:pPr>
      <w:rPr>
        <w:rFonts w:hint="default"/>
        <w:lang w:val="es-ES" w:eastAsia="en-US" w:bidi="ar-SA"/>
      </w:rPr>
    </w:lvl>
    <w:lvl w:ilvl="7" w:tplc="A3F8D026">
      <w:numFmt w:val="bullet"/>
      <w:lvlText w:val="•"/>
      <w:lvlJc w:val="left"/>
      <w:pPr>
        <w:ind w:left="2671" w:hanging="219"/>
      </w:pPr>
      <w:rPr>
        <w:rFonts w:hint="default"/>
        <w:lang w:val="es-ES" w:eastAsia="en-US" w:bidi="ar-SA"/>
      </w:rPr>
    </w:lvl>
    <w:lvl w:ilvl="8" w:tplc="CF9E6D7C">
      <w:numFmt w:val="bullet"/>
      <w:lvlText w:val="•"/>
      <w:lvlJc w:val="left"/>
      <w:pPr>
        <w:ind w:left="3038" w:hanging="219"/>
      </w:pPr>
      <w:rPr>
        <w:rFonts w:hint="default"/>
        <w:lang w:val="es-ES" w:eastAsia="en-US" w:bidi="ar-SA"/>
      </w:rPr>
    </w:lvl>
  </w:abstractNum>
  <w:abstractNum w:abstractNumId="148" w15:restartNumberingAfterBreak="0">
    <w:nsid w:val="6A1746D5"/>
    <w:multiLevelType w:val="hybridMultilevel"/>
    <w:tmpl w:val="3B5E009A"/>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9" w15:restartNumberingAfterBreak="0">
    <w:nsid w:val="6CF40C15"/>
    <w:multiLevelType w:val="hybridMultilevel"/>
    <w:tmpl w:val="498AB61A"/>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0" w15:restartNumberingAfterBreak="0">
    <w:nsid w:val="75200DA6"/>
    <w:multiLevelType w:val="hybridMultilevel"/>
    <w:tmpl w:val="BC3CDC9A"/>
    <w:name w:val="WW8Num662"/>
    <w:lvl w:ilvl="0" w:tplc="1A30FF60">
      <w:start w:val="1"/>
      <w:numFmt w:val="bullet"/>
      <w:lvlText w:val=""/>
      <w:lvlJc w:val="left"/>
      <w:pPr>
        <w:tabs>
          <w:tab w:val="num" w:pos="360"/>
        </w:tabs>
        <w:ind w:left="360" w:hanging="360"/>
      </w:pPr>
      <w:rPr>
        <w:rFonts w:ascii="Wingdings" w:hAnsi="Wingdings" w:hint="default"/>
      </w:rPr>
    </w:lvl>
    <w:lvl w:ilvl="1" w:tplc="040A0003">
      <w:start w:val="1"/>
      <w:numFmt w:val="bullet"/>
      <w:lvlText w:val="o"/>
      <w:lvlJc w:val="left"/>
      <w:pPr>
        <w:tabs>
          <w:tab w:val="num" w:pos="1440"/>
        </w:tabs>
        <w:ind w:left="1440" w:hanging="360"/>
      </w:pPr>
      <w:rPr>
        <w:rFonts w:ascii="Courier New" w:hAnsi="Courier New" w:cs="Lucida Grande"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Lucida Grande"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Lucida Grande"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51" w15:restartNumberingAfterBreak="0">
    <w:nsid w:val="754D5A86"/>
    <w:multiLevelType w:val="hybridMultilevel"/>
    <w:tmpl w:val="414EB5B2"/>
    <w:name w:val="WW8Num162"/>
    <w:lvl w:ilvl="0" w:tplc="6FDA96D0">
      <w:start w:val="1"/>
      <w:numFmt w:val="bullet"/>
      <w:lvlText w:val=""/>
      <w:lvlJc w:val="left"/>
      <w:pPr>
        <w:tabs>
          <w:tab w:val="num" w:pos="360"/>
        </w:tabs>
        <w:ind w:left="360" w:hanging="360"/>
      </w:pPr>
      <w:rPr>
        <w:rFonts w:ascii="Wingdings" w:hAnsi="Wingdings" w:hint="default"/>
      </w:rPr>
    </w:lvl>
    <w:lvl w:ilvl="1" w:tplc="040A0003" w:tentative="1">
      <w:start w:val="1"/>
      <w:numFmt w:val="bullet"/>
      <w:lvlText w:val="o"/>
      <w:lvlJc w:val="left"/>
      <w:pPr>
        <w:tabs>
          <w:tab w:val="num" w:pos="1440"/>
        </w:tabs>
        <w:ind w:left="1440" w:hanging="360"/>
      </w:pPr>
      <w:rPr>
        <w:rFonts w:ascii="Courier New" w:hAnsi="Courier New" w:cs="Garamond"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Garamond"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Garamond"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52" w15:restartNumberingAfterBreak="0">
    <w:nsid w:val="783C784C"/>
    <w:multiLevelType w:val="hybridMultilevel"/>
    <w:tmpl w:val="A1D0302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3" w15:restartNumberingAfterBreak="0">
    <w:nsid w:val="7A171FA5"/>
    <w:multiLevelType w:val="hybridMultilevel"/>
    <w:tmpl w:val="17D2359E"/>
    <w:lvl w:ilvl="0" w:tplc="4C90BA92">
      <w:numFmt w:val="bullet"/>
      <w:lvlText w:val="-"/>
      <w:lvlJc w:val="left"/>
      <w:pPr>
        <w:ind w:left="720" w:hanging="360"/>
      </w:pPr>
      <w:rPr>
        <w:rFonts w:ascii="Calibri" w:eastAsia="Calibr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4" w15:restartNumberingAfterBreak="0">
    <w:nsid w:val="7F94165A"/>
    <w:multiLevelType w:val="hybridMultilevel"/>
    <w:tmpl w:val="4F34F302"/>
    <w:lvl w:ilvl="0" w:tplc="340A0001">
      <w:start w:val="1"/>
      <w:numFmt w:val="bullet"/>
      <w:lvlText w:val=""/>
      <w:lvlJc w:val="left"/>
      <w:pPr>
        <w:ind w:left="1429" w:hanging="360"/>
      </w:pPr>
      <w:rPr>
        <w:rFonts w:ascii="Symbol" w:hAnsi="Symbol" w:hint="default"/>
      </w:rPr>
    </w:lvl>
    <w:lvl w:ilvl="1" w:tplc="340A0003" w:tentative="1">
      <w:start w:val="1"/>
      <w:numFmt w:val="bullet"/>
      <w:lvlText w:val="o"/>
      <w:lvlJc w:val="left"/>
      <w:pPr>
        <w:ind w:left="2149" w:hanging="360"/>
      </w:pPr>
      <w:rPr>
        <w:rFonts w:ascii="Courier New" w:hAnsi="Courier New" w:cs="Courier New" w:hint="default"/>
      </w:rPr>
    </w:lvl>
    <w:lvl w:ilvl="2" w:tplc="340A0005" w:tentative="1">
      <w:start w:val="1"/>
      <w:numFmt w:val="bullet"/>
      <w:lvlText w:val=""/>
      <w:lvlJc w:val="left"/>
      <w:pPr>
        <w:ind w:left="2869" w:hanging="360"/>
      </w:pPr>
      <w:rPr>
        <w:rFonts w:ascii="Wingdings" w:hAnsi="Wingdings" w:hint="default"/>
      </w:rPr>
    </w:lvl>
    <w:lvl w:ilvl="3" w:tplc="340A0001" w:tentative="1">
      <w:start w:val="1"/>
      <w:numFmt w:val="bullet"/>
      <w:lvlText w:val=""/>
      <w:lvlJc w:val="left"/>
      <w:pPr>
        <w:ind w:left="3589" w:hanging="360"/>
      </w:pPr>
      <w:rPr>
        <w:rFonts w:ascii="Symbol" w:hAnsi="Symbol" w:hint="default"/>
      </w:rPr>
    </w:lvl>
    <w:lvl w:ilvl="4" w:tplc="340A0003" w:tentative="1">
      <w:start w:val="1"/>
      <w:numFmt w:val="bullet"/>
      <w:lvlText w:val="o"/>
      <w:lvlJc w:val="left"/>
      <w:pPr>
        <w:ind w:left="4309" w:hanging="360"/>
      </w:pPr>
      <w:rPr>
        <w:rFonts w:ascii="Courier New" w:hAnsi="Courier New" w:cs="Courier New" w:hint="default"/>
      </w:rPr>
    </w:lvl>
    <w:lvl w:ilvl="5" w:tplc="340A0005" w:tentative="1">
      <w:start w:val="1"/>
      <w:numFmt w:val="bullet"/>
      <w:lvlText w:val=""/>
      <w:lvlJc w:val="left"/>
      <w:pPr>
        <w:ind w:left="5029" w:hanging="360"/>
      </w:pPr>
      <w:rPr>
        <w:rFonts w:ascii="Wingdings" w:hAnsi="Wingdings" w:hint="default"/>
      </w:rPr>
    </w:lvl>
    <w:lvl w:ilvl="6" w:tplc="340A0001" w:tentative="1">
      <w:start w:val="1"/>
      <w:numFmt w:val="bullet"/>
      <w:lvlText w:val=""/>
      <w:lvlJc w:val="left"/>
      <w:pPr>
        <w:ind w:left="5749" w:hanging="360"/>
      </w:pPr>
      <w:rPr>
        <w:rFonts w:ascii="Symbol" w:hAnsi="Symbol" w:hint="default"/>
      </w:rPr>
    </w:lvl>
    <w:lvl w:ilvl="7" w:tplc="340A0003" w:tentative="1">
      <w:start w:val="1"/>
      <w:numFmt w:val="bullet"/>
      <w:lvlText w:val="o"/>
      <w:lvlJc w:val="left"/>
      <w:pPr>
        <w:ind w:left="6469" w:hanging="360"/>
      </w:pPr>
      <w:rPr>
        <w:rFonts w:ascii="Courier New" w:hAnsi="Courier New" w:cs="Courier New" w:hint="default"/>
      </w:rPr>
    </w:lvl>
    <w:lvl w:ilvl="8" w:tplc="340A0005" w:tentative="1">
      <w:start w:val="1"/>
      <w:numFmt w:val="bullet"/>
      <w:lvlText w:val=""/>
      <w:lvlJc w:val="left"/>
      <w:pPr>
        <w:ind w:left="7189" w:hanging="360"/>
      </w:pPr>
      <w:rPr>
        <w:rFonts w:ascii="Wingdings" w:hAnsi="Wingdings" w:hint="default"/>
      </w:rPr>
    </w:lvl>
  </w:abstractNum>
  <w:num w:numId="1">
    <w:abstractNumId w:val="0"/>
  </w:num>
  <w:num w:numId="2">
    <w:abstractNumId w:val="131"/>
  </w:num>
  <w:num w:numId="3">
    <w:abstractNumId w:val="152"/>
  </w:num>
  <w:num w:numId="4">
    <w:abstractNumId w:val="141"/>
  </w:num>
  <w:num w:numId="5">
    <w:abstractNumId w:val="154"/>
  </w:num>
  <w:num w:numId="6">
    <w:abstractNumId w:val="147"/>
  </w:num>
  <w:num w:numId="7">
    <w:abstractNumId w:val="145"/>
  </w:num>
  <w:num w:numId="8">
    <w:abstractNumId w:val="139"/>
  </w:num>
  <w:num w:numId="9">
    <w:abstractNumId w:val="142"/>
  </w:num>
  <w:num w:numId="10">
    <w:abstractNumId w:val="146"/>
  </w:num>
  <w:num w:numId="11">
    <w:abstractNumId w:val="153"/>
  </w:num>
  <w:num w:numId="12">
    <w:abstractNumId w:val="144"/>
  </w:num>
  <w:num w:numId="13">
    <w:abstractNumId w:val="134"/>
  </w:num>
  <w:num w:numId="14">
    <w:abstractNumId w:val="149"/>
  </w:num>
  <w:num w:numId="15">
    <w:abstractNumId w:val="148"/>
  </w:num>
  <w:num w:numId="16">
    <w:abstractNumId w:val="138"/>
  </w:num>
  <w:num w:numId="17">
    <w:abstractNumId w:val="136"/>
  </w:num>
  <w:num w:numId="18">
    <w:abstractNumId w:val="137"/>
  </w:num>
  <w:num w:numId="19">
    <w:abstractNumId w:val="13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activeWritingStyle w:appName="MSWord" w:lang="pt-BR" w:vendorID="64" w:dllVersion="131078" w:nlCheck="1" w:checkStyle="0"/>
  <w:activeWritingStyle w:appName="MSWord" w:lang="es-ES" w:vendorID="64" w:dllVersion="131078" w:nlCheck="1" w:checkStyle="0"/>
  <w:activeWritingStyle w:appName="MSWord" w:lang="es-CL" w:vendorID="64" w:dllVersion="131078" w:nlCheck="1" w:checkStyle="0"/>
  <w:activeWritingStyle w:appName="MSWord" w:lang="es-ES_tradnl" w:vendorID="64" w:dllVersion="131078" w:nlCheck="1" w:checkStyle="0"/>
  <w:activeWritingStyle w:appName="MSWord" w:lang="es-MX" w:vendorID="64" w:dllVersion="131078" w:nlCheck="1" w:checkStyle="1"/>
  <w:proofState w:spelling="clean" w:grammar="clean"/>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D22"/>
    <w:rsid w:val="00001836"/>
    <w:rsid w:val="000026BE"/>
    <w:rsid w:val="0000290A"/>
    <w:rsid w:val="00004243"/>
    <w:rsid w:val="00004F6C"/>
    <w:rsid w:val="00005A59"/>
    <w:rsid w:val="0000636B"/>
    <w:rsid w:val="00013AD2"/>
    <w:rsid w:val="00017160"/>
    <w:rsid w:val="000229FF"/>
    <w:rsid w:val="00024788"/>
    <w:rsid w:val="000262C8"/>
    <w:rsid w:val="000272E6"/>
    <w:rsid w:val="00031228"/>
    <w:rsid w:val="000317DA"/>
    <w:rsid w:val="00031832"/>
    <w:rsid w:val="00033B5D"/>
    <w:rsid w:val="00033F84"/>
    <w:rsid w:val="00034BA6"/>
    <w:rsid w:val="00035B29"/>
    <w:rsid w:val="00035D0A"/>
    <w:rsid w:val="00037827"/>
    <w:rsid w:val="000406BC"/>
    <w:rsid w:val="00040F12"/>
    <w:rsid w:val="00042AB0"/>
    <w:rsid w:val="00043811"/>
    <w:rsid w:val="00044226"/>
    <w:rsid w:val="000442B1"/>
    <w:rsid w:val="00045CEB"/>
    <w:rsid w:val="00050CE6"/>
    <w:rsid w:val="0005145F"/>
    <w:rsid w:val="00051AB5"/>
    <w:rsid w:val="00052224"/>
    <w:rsid w:val="00052B81"/>
    <w:rsid w:val="00054E8D"/>
    <w:rsid w:val="0005514F"/>
    <w:rsid w:val="00055A3D"/>
    <w:rsid w:val="00055F43"/>
    <w:rsid w:val="0005633A"/>
    <w:rsid w:val="00056C00"/>
    <w:rsid w:val="00061867"/>
    <w:rsid w:val="00061C54"/>
    <w:rsid w:val="00062686"/>
    <w:rsid w:val="000653D5"/>
    <w:rsid w:val="000656B2"/>
    <w:rsid w:val="00065D67"/>
    <w:rsid w:val="0007077A"/>
    <w:rsid w:val="00073DC4"/>
    <w:rsid w:val="000752EB"/>
    <w:rsid w:val="0007550C"/>
    <w:rsid w:val="0007578B"/>
    <w:rsid w:val="00076A58"/>
    <w:rsid w:val="00081F38"/>
    <w:rsid w:val="000821DB"/>
    <w:rsid w:val="00084493"/>
    <w:rsid w:val="00084D56"/>
    <w:rsid w:val="0008708B"/>
    <w:rsid w:val="0008736C"/>
    <w:rsid w:val="000912B9"/>
    <w:rsid w:val="0009214F"/>
    <w:rsid w:val="00092808"/>
    <w:rsid w:val="000940A3"/>
    <w:rsid w:val="0009433D"/>
    <w:rsid w:val="00096BE6"/>
    <w:rsid w:val="000A02C8"/>
    <w:rsid w:val="000A0318"/>
    <w:rsid w:val="000A111C"/>
    <w:rsid w:val="000A25B8"/>
    <w:rsid w:val="000A2617"/>
    <w:rsid w:val="000A349F"/>
    <w:rsid w:val="000A3B46"/>
    <w:rsid w:val="000A3EC6"/>
    <w:rsid w:val="000A41D5"/>
    <w:rsid w:val="000A41E5"/>
    <w:rsid w:val="000A5E92"/>
    <w:rsid w:val="000A6CDD"/>
    <w:rsid w:val="000A7844"/>
    <w:rsid w:val="000A797F"/>
    <w:rsid w:val="000B06E4"/>
    <w:rsid w:val="000B0A7A"/>
    <w:rsid w:val="000B184D"/>
    <w:rsid w:val="000B1881"/>
    <w:rsid w:val="000B57E1"/>
    <w:rsid w:val="000B5D50"/>
    <w:rsid w:val="000B6297"/>
    <w:rsid w:val="000B655C"/>
    <w:rsid w:val="000B7182"/>
    <w:rsid w:val="000C0C3F"/>
    <w:rsid w:val="000C319F"/>
    <w:rsid w:val="000C3519"/>
    <w:rsid w:val="000C38FD"/>
    <w:rsid w:val="000C3EE6"/>
    <w:rsid w:val="000C4085"/>
    <w:rsid w:val="000C5293"/>
    <w:rsid w:val="000C5B60"/>
    <w:rsid w:val="000D1439"/>
    <w:rsid w:val="000D1CB3"/>
    <w:rsid w:val="000D1E0A"/>
    <w:rsid w:val="000D265A"/>
    <w:rsid w:val="000D3284"/>
    <w:rsid w:val="000D4702"/>
    <w:rsid w:val="000E08E7"/>
    <w:rsid w:val="000E1326"/>
    <w:rsid w:val="000E27FB"/>
    <w:rsid w:val="000E3FFE"/>
    <w:rsid w:val="000E4965"/>
    <w:rsid w:val="000F45B3"/>
    <w:rsid w:val="001004DB"/>
    <w:rsid w:val="001006E3"/>
    <w:rsid w:val="00101615"/>
    <w:rsid w:val="0010463A"/>
    <w:rsid w:val="0010464A"/>
    <w:rsid w:val="00104E91"/>
    <w:rsid w:val="001060BD"/>
    <w:rsid w:val="001064A1"/>
    <w:rsid w:val="001118E3"/>
    <w:rsid w:val="001149D1"/>
    <w:rsid w:val="00115E84"/>
    <w:rsid w:val="001165AA"/>
    <w:rsid w:val="001173A4"/>
    <w:rsid w:val="001204D8"/>
    <w:rsid w:val="00120B81"/>
    <w:rsid w:val="00123923"/>
    <w:rsid w:val="00124B87"/>
    <w:rsid w:val="00127D9F"/>
    <w:rsid w:val="00130A9A"/>
    <w:rsid w:val="00130CCE"/>
    <w:rsid w:val="00134781"/>
    <w:rsid w:val="0013494D"/>
    <w:rsid w:val="0014058D"/>
    <w:rsid w:val="00141644"/>
    <w:rsid w:val="001418C0"/>
    <w:rsid w:val="00144D60"/>
    <w:rsid w:val="00145E97"/>
    <w:rsid w:val="0014729A"/>
    <w:rsid w:val="001472C3"/>
    <w:rsid w:val="00150B75"/>
    <w:rsid w:val="001519D4"/>
    <w:rsid w:val="00151C3A"/>
    <w:rsid w:val="00152B79"/>
    <w:rsid w:val="00153B6F"/>
    <w:rsid w:val="001545DE"/>
    <w:rsid w:val="00157096"/>
    <w:rsid w:val="0016188A"/>
    <w:rsid w:val="001651EF"/>
    <w:rsid w:val="00166302"/>
    <w:rsid w:val="001702B2"/>
    <w:rsid w:val="00171CFF"/>
    <w:rsid w:val="001725AB"/>
    <w:rsid w:val="00172B48"/>
    <w:rsid w:val="00174649"/>
    <w:rsid w:val="00174CB6"/>
    <w:rsid w:val="00174FDB"/>
    <w:rsid w:val="00177530"/>
    <w:rsid w:val="00177871"/>
    <w:rsid w:val="00181D6F"/>
    <w:rsid w:val="001841A4"/>
    <w:rsid w:val="00184883"/>
    <w:rsid w:val="001866F1"/>
    <w:rsid w:val="00186763"/>
    <w:rsid w:val="001868E6"/>
    <w:rsid w:val="001874B8"/>
    <w:rsid w:val="0019387C"/>
    <w:rsid w:val="0019536B"/>
    <w:rsid w:val="0019654B"/>
    <w:rsid w:val="00196987"/>
    <w:rsid w:val="001972BE"/>
    <w:rsid w:val="00197FCC"/>
    <w:rsid w:val="001A0784"/>
    <w:rsid w:val="001A11D3"/>
    <w:rsid w:val="001A6C61"/>
    <w:rsid w:val="001A7CAF"/>
    <w:rsid w:val="001A7F68"/>
    <w:rsid w:val="001B06B2"/>
    <w:rsid w:val="001B1B1F"/>
    <w:rsid w:val="001B1EF0"/>
    <w:rsid w:val="001B659E"/>
    <w:rsid w:val="001B67A7"/>
    <w:rsid w:val="001C12EE"/>
    <w:rsid w:val="001C22B2"/>
    <w:rsid w:val="001C2BB8"/>
    <w:rsid w:val="001C3A1E"/>
    <w:rsid w:val="001C3DF0"/>
    <w:rsid w:val="001C6220"/>
    <w:rsid w:val="001C7618"/>
    <w:rsid w:val="001D091D"/>
    <w:rsid w:val="001D21C6"/>
    <w:rsid w:val="001D47C5"/>
    <w:rsid w:val="001D6476"/>
    <w:rsid w:val="001D6767"/>
    <w:rsid w:val="001D6F0D"/>
    <w:rsid w:val="001D7ED3"/>
    <w:rsid w:val="001E0540"/>
    <w:rsid w:val="001E09B6"/>
    <w:rsid w:val="001E0AE1"/>
    <w:rsid w:val="001E1307"/>
    <w:rsid w:val="001E36EB"/>
    <w:rsid w:val="001E4BA5"/>
    <w:rsid w:val="001E55ED"/>
    <w:rsid w:val="001E57E7"/>
    <w:rsid w:val="001E5A0E"/>
    <w:rsid w:val="001E605D"/>
    <w:rsid w:val="001E65D4"/>
    <w:rsid w:val="001E77E3"/>
    <w:rsid w:val="001E7F5E"/>
    <w:rsid w:val="001F089A"/>
    <w:rsid w:val="001F1515"/>
    <w:rsid w:val="001F6C41"/>
    <w:rsid w:val="0020002F"/>
    <w:rsid w:val="002000E7"/>
    <w:rsid w:val="00200EB7"/>
    <w:rsid w:val="00200FE3"/>
    <w:rsid w:val="002012C3"/>
    <w:rsid w:val="00202F30"/>
    <w:rsid w:val="00203A6B"/>
    <w:rsid w:val="002054AF"/>
    <w:rsid w:val="002065FE"/>
    <w:rsid w:val="00207389"/>
    <w:rsid w:val="002079B1"/>
    <w:rsid w:val="00210EAC"/>
    <w:rsid w:val="00212F93"/>
    <w:rsid w:val="00213594"/>
    <w:rsid w:val="00213B68"/>
    <w:rsid w:val="0021412A"/>
    <w:rsid w:val="00214D9A"/>
    <w:rsid w:val="0021592B"/>
    <w:rsid w:val="00215CEE"/>
    <w:rsid w:val="0022087B"/>
    <w:rsid w:val="002210B8"/>
    <w:rsid w:val="00221526"/>
    <w:rsid w:val="00221C82"/>
    <w:rsid w:val="00221F6B"/>
    <w:rsid w:val="00224272"/>
    <w:rsid w:val="002316E2"/>
    <w:rsid w:val="00231C77"/>
    <w:rsid w:val="002325C2"/>
    <w:rsid w:val="00232EB6"/>
    <w:rsid w:val="00233A84"/>
    <w:rsid w:val="002341A6"/>
    <w:rsid w:val="00234B65"/>
    <w:rsid w:val="0024170C"/>
    <w:rsid w:val="0024172C"/>
    <w:rsid w:val="00241D04"/>
    <w:rsid w:val="002422FF"/>
    <w:rsid w:val="00242A10"/>
    <w:rsid w:val="00243019"/>
    <w:rsid w:val="00245C5A"/>
    <w:rsid w:val="002462BE"/>
    <w:rsid w:val="002464A6"/>
    <w:rsid w:val="002464C8"/>
    <w:rsid w:val="002467B5"/>
    <w:rsid w:val="00246E93"/>
    <w:rsid w:val="00251BC5"/>
    <w:rsid w:val="00251FDC"/>
    <w:rsid w:val="0025229A"/>
    <w:rsid w:val="00252C36"/>
    <w:rsid w:val="00252D50"/>
    <w:rsid w:val="00253061"/>
    <w:rsid w:val="00256C8D"/>
    <w:rsid w:val="00256F4F"/>
    <w:rsid w:val="002631A5"/>
    <w:rsid w:val="00263AF1"/>
    <w:rsid w:val="0026422F"/>
    <w:rsid w:val="00265FB3"/>
    <w:rsid w:val="00267123"/>
    <w:rsid w:val="00267D32"/>
    <w:rsid w:val="0027184F"/>
    <w:rsid w:val="002725D2"/>
    <w:rsid w:val="00273068"/>
    <w:rsid w:val="00275746"/>
    <w:rsid w:val="00275878"/>
    <w:rsid w:val="002809BC"/>
    <w:rsid w:val="00280F72"/>
    <w:rsid w:val="00280FB7"/>
    <w:rsid w:val="00281072"/>
    <w:rsid w:val="00284899"/>
    <w:rsid w:val="002859ED"/>
    <w:rsid w:val="00285A47"/>
    <w:rsid w:val="00285CDF"/>
    <w:rsid w:val="0028614B"/>
    <w:rsid w:val="00290074"/>
    <w:rsid w:val="00290780"/>
    <w:rsid w:val="00295CA4"/>
    <w:rsid w:val="002A0FE6"/>
    <w:rsid w:val="002A1C35"/>
    <w:rsid w:val="002A2875"/>
    <w:rsid w:val="002A5E31"/>
    <w:rsid w:val="002A64A2"/>
    <w:rsid w:val="002A6AAA"/>
    <w:rsid w:val="002A7D52"/>
    <w:rsid w:val="002B1F17"/>
    <w:rsid w:val="002B31D1"/>
    <w:rsid w:val="002B605D"/>
    <w:rsid w:val="002B70D8"/>
    <w:rsid w:val="002B7230"/>
    <w:rsid w:val="002B7D8C"/>
    <w:rsid w:val="002C1F16"/>
    <w:rsid w:val="002C580F"/>
    <w:rsid w:val="002C6201"/>
    <w:rsid w:val="002C62E2"/>
    <w:rsid w:val="002C7816"/>
    <w:rsid w:val="002C7839"/>
    <w:rsid w:val="002D026D"/>
    <w:rsid w:val="002D0F19"/>
    <w:rsid w:val="002D43EF"/>
    <w:rsid w:val="002D5215"/>
    <w:rsid w:val="002D5446"/>
    <w:rsid w:val="002D7F18"/>
    <w:rsid w:val="002E01D3"/>
    <w:rsid w:val="002E16AD"/>
    <w:rsid w:val="002E3F8F"/>
    <w:rsid w:val="002E4149"/>
    <w:rsid w:val="002E4267"/>
    <w:rsid w:val="002E5F9A"/>
    <w:rsid w:val="002E6124"/>
    <w:rsid w:val="002E753C"/>
    <w:rsid w:val="002F1442"/>
    <w:rsid w:val="002F1647"/>
    <w:rsid w:val="002F16C7"/>
    <w:rsid w:val="002F20B9"/>
    <w:rsid w:val="002F3BC0"/>
    <w:rsid w:val="002F4262"/>
    <w:rsid w:val="002F4820"/>
    <w:rsid w:val="002F4CEF"/>
    <w:rsid w:val="002F5B3F"/>
    <w:rsid w:val="002F603B"/>
    <w:rsid w:val="002F7699"/>
    <w:rsid w:val="002F78F3"/>
    <w:rsid w:val="00300020"/>
    <w:rsid w:val="0030183D"/>
    <w:rsid w:val="0030251D"/>
    <w:rsid w:val="0030298F"/>
    <w:rsid w:val="00303D47"/>
    <w:rsid w:val="00304510"/>
    <w:rsid w:val="00310087"/>
    <w:rsid w:val="0031155A"/>
    <w:rsid w:val="003122C9"/>
    <w:rsid w:val="003128FC"/>
    <w:rsid w:val="00312F7E"/>
    <w:rsid w:val="0031342A"/>
    <w:rsid w:val="0031420D"/>
    <w:rsid w:val="003147BE"/>
    <w:rsid w:val="00315121"/>
    <w:rsid w:val="00315D86"/>
    <w:rsid w:val="00316894"/>
    <w:rsid w:val="003178CF"/>
    <w:rsid w:val="00317FBF"/>
    <w:rsid w:val="00320A08"/>
    <w:rsid w:val="00320C1D"/>
    <w:rsid w:val="00321760"/>
    <w:rsid w:val="00321BC8"/>
    <w:rsid w:val="00324578"/>
    <w:rsid w:val="00326D51"/>
    <w:rsid w:val="00330327"/>
    <w:rsid w:val="00330E69"/>
    <w:rsid w:val="00334378"/>
    <w:rsid w:val="003377DE"/>
    <w:rsid w:val="00341067"/>
    <w:rsid w:val="0034304A"/>
    <w:rsid w:val="00343067"/>
    <w:rsid w:val="00346420"/>
    <w:rsid w:val="00346A45"/>
    <w:rsid w:val="00346BD6"/>
    <w:rsid w:val="00347ABA"/>
    <w:rsid w:val="00351F3F"/>
    <w:rsid w:val="003522CB"/>
    <w:rsid w:val="00352E45"/>
    <w:rsid w:val="00352F49"/>
    <w:rsid w:val="003561B3"/>
    <w:rsid w:val="0035694D"/>
    <w:rsid w:val="0035698E"/>
    <w:rsid w:val="00357F64"/>
    <w:rsid w:val="00361F2B"/>
    <w:rsid w:val="00364BBB"/>
    <w:rsid w:val="00365357"/>
    <w:rsid w:val="003662B6"/>
    <w:rsid w:val="00366391"/>
    <w:rsid w:val="00367E28"/>
    <w:rsid w:val="00371A5F"/>
    <w:rsid w:val="0037382A"/>
    <w:rsid w:val="00375798"/>
    <w:rsid w:val="00376217"/>
    <w:rsid w:val="00380AA1"/>
    <w:rsid w:val="0038590B"/>
    <w:rsid w:val="00385D9B"/>
    <w:rsid w:val="0038698F"/>
    <w:rsid w:val="00387DE6"/>
    <w:rsid w:val="00390D0D"/>
    <w:rsid w:val="00391F5C"/>
    <w:rsid w:val="0039610E"/>
    <w:rsid w:val="003A1D21"/>
    <w:rsid w:val="003A30AB"/>
    <w:rsid w:val="003A57EA"/>
    <w:rsid w:val="003A5B18"/>
    <w:rsid w:val="003A6868"/>
    <w:rsid w:val="003B047E"/>
    <w:rsid w:val="003B0F1B"/>
    <w:rsid w:val="003B2FE4"/>
    <w:rsid w:val="003B5A64"/>
    <w:rsid w:val="003C1144"/>
    <w:rsid w:val="003C319F"/>
    <w:rsid w:val="003C6A06"/>
    <w:rsid w:val="003D048F"/>
    <w:rsid w:val="003D110B"/>
    <w:rsid w:val="003D42B6"/>
    <w:rsid w:val="003D596D"/>
    <w:rsid w:val="003D6485"/>
    <w:rsid w:val="003D720E"/>
    <w:rsid w:val="003D7381"/>
    <w:rsid w:val="003D74F9"/>
    <w:rsid w:val="003D7D51"/>
    <w:rsid w:val="003E23E4"/>
    <w:rsid w:val="003E4086"/>
    <w:rsid w:val="003E4BF6"/>
    <w:rsid w:val="003E69C8"/>
    <w:rsid w:val="003E6C89"/>
    <w:rsid w:val="003E6D07"/>
    <w:rsid w:val="003E7B8F"/>
    <w:rsid w:val="003F0776"/>
    <w:rsid w:val="003F198E"/>
    <w:rsid w:val="003F20F4"/>
    <w:rsid w:val="003F2DF9"/>
    <w:rsid w:val="003F337F"/>
    <w:rsid w:val="003F4C97"/>
    <w:rsid w:val="003F5595"/>
    <w:rsid w:val="003F6744"/>
    <w:rsid w:val="004007C2"/>
    <w:rsid w:val="004048C9"/>
    <w:rsid w:val="0040503D"/>
    <w:rsid w:val="00406FB1"/>
    <w:rsid w:val="004100C6"/>
    <w:rsid w:val="0041285C"/>
    <w:rsid w:val="00412960"/>
    <w:rsid w:val="00414357"/>
    <w:rsid w:val="0041440E"/>
    <w:rsid w:val="0041555E"/>
    <w:rsid w:val="00416940"/>
    <w:rsid w:val="00420824"/>
    <w:rsid w:val="00422A9A"/>
    <w:rsid w:val="00424DA5"/>
    <w:rsid w:val="0042608B"/>
    <w:rsid w:val="00427918"/>
    <w:rsid w:val="004305B7"/>
    <w:rsid w:val="0043136A"/>
    <w:rsid w:val="0043195E"/>
    <w:rsid w:val="0043226B"/>
    <w:rsid w:val="00432329"/>
    <w:rsid w:val="004328D2"/>
    <w:rsid w:val="00433D64"/>
    <w:rsid w:val="00434D4E"/>
    <w:rsid w:val="00434D8C"/>
    <w:rsid w:val="004356BD"/>
    <w:rsid w:val="004411A7"/>
    <w:rsid w:val="0044329F"/>
    <w:rsid w:val="00443624"/>
    <w:rsid w:val="004443F1"/>
    <w:rsid w:val="00444853"/>
    <w:rsid w:val="00445676"/>
    <w:rsid w:val="0045023D"/>
    <w:rsid w:val="004513E8"/>
    <w:rsid w:val="00452D6E"/>
    <w:rsid w:val="004551DE"/>
    <w:rsid w:val="00455314"/>
    <w:rsid w:val="00455C67"/>
    <w:rsid w:val="00460055"/>
    <w:rsid w:val="00460920"/>
    <w:rsid w:val="004634CD"/>
    <w:rsid w:val="0046427A"/>
    <w:rsid w:val="00474F97"/>
    <w:rsid w:val="00475A73"/>
    <w:rsid w:val="00480643"/>
    <w:rsid w:val="00480FFD"/>
    <w:rsid w:val="00481FE8"/>
    <w:rsid w:val="00484938"/>
    <w:rsid w:val="004853B7"/>
    <w:rsid w:val="00485D8C"/>
    <w:rsid w:val="00486B18"/>
    <w:rsid w:val="0049056B"/>
    <w:rsid w:val="0049081E"/>
    <w:rsid w:val="0049216A"/>
    <w:rsid w:val="004941D4"/>
    <w:rsid w:val="00494DAB"/>
    <w:rsid w:val="00495343"/>
    <w:rsid w:val="00495F2B"/>
    <w:rsid w:val="004961E2"/>
    <w:rsid w:val="00496F9E"/>
    <w:rsid w:val="004970D4"/>
    <w:rsid w:val="004977A8"/>
    <w:rsid w:val="004A0DA8"/>
    <w:rsid w:val="004A0EEF"/>
    <w:rsid w:val="004A4696"/>
    <w:rsid w:val="004A544A"/>
    <w:rsid w:val="004A5BC9"/>
    <w:rsid w:val="004A654D"/>
    <w:rsid w:val="004B1699"/>
    <w:rsid w:val="004B3399"/>
    <w:rsid w:val="004B33B8"/>
    <w:rsid w:val="004B4592"/>
    <w:rsid w:val="004B5E17"/>
    <w:rsid w:val="004B5F5E"/>
    <w:rsid w:val="004B7BFD"/>
    <w:rsid w:val="004C0662"/>
    <w:rsid w:val="004C1FC0"/>
    <w:rsid w:val="004C2512"/>
    <w:rsid w:val="004C2807"/>
    <w:rsid w:val="004C3337"/>
    <w:rsid w:val="004C426B"/>
    <w:rsid w:val="004C5AC5"/>
    <w:rsid w:val="004C6C11"/>
    <w:rsid w:val="004D2368"/>
    <w:rsid w:val="004D289A"/>
    <w:rsid w:val="004D459B"/>
    <w:rsid w:val="004D45E6"/>
    <w:rsid w:val="004D6AC1"/>
    <w:rsid w:val="004D6BF7"/>
    <w:rsid w:val="004D6E05"/>
    <w:rsid w:val="004D6F77"/>
    <w:rsid w:val="004D7F85"/>
    <w:rsid w:val="004E12CE"/>
    <w:rsid w:val="004E397F"/>
    <w:rsid w:val="004E3ACF"/>
    <w:rsid w:val="004E3BE9"/>
    <w:rsid w:val="004E466C"/>
    <w:rsid w:val="004E724F"/>
    <w:rsid w:val="004F2994"/>
    <w:rsid w:val="004F2EFD"/>
    <w:rsid w:val="004F3395"/>
    <w:rsid w:val="004F3BC5"/>
    <w:rsid w:val="004F6AD8"/>
    <w:rsid w:val="00500419"/>
    <w:rsid w:val="00500AF9"/>
    <w:rsid w:val="00501A06"/>
    <w:rsid w:val="00501D87"/>
    <w:rsid w:val="00501F0F"/>
    <w:rsid w:val="00502FA0"/>
    <w:rsid w:val="00503BD3"/>
    <w:rsid w:val="0050430E"/>
    <w:rsid w:val="00504F9B"/>
    <w:rsid w:val="00505C46"/>
    <w:rsid w:val="00512473"/>
    <w:rsid w:val="0051462A"/>
    <w:rsid w:val="005154EF"/>
    <w:rsid w:val="00520D42"/>
    <w:rsid w:val="0052220F"/>
    <w:rsid w:val="00525904"/>
    <w:rsid w:val="005300D1"/>
    <w:rsid w:val="00530A77"/>
    <w:rsid w:val="00531335"/>
    <w:rsid w:val="005325C7"/>
    <w:rsid w:val="00534A44"/>
    <w:rsid w:val="0053505C"/>
    <w:rsid w:val="00541007"/>
    <w:rsid w:val="00543849"/>
    <w:rsid w:val="00543887"/>
    <w:rsid w:val="0054401E"/>
    <w:rsid w:val="00545849"/>
    <w:rsid w:val="005463E0"/>
    <w:rsid w:val="005505AA"/>
    <w:rsid w:val="0055146D"/>
    <w:rsid w:val="005527B5"/>
    <w:rsid w:val="0055425F"/>
    <w:rsid w:val="00554AAD"/>
    <w:rsid w:val="0055589C"/>
    <w:rsid w:val="00555994"/>
    <w:rsid w:val="0056090A"/>
    <w:rsid w:val="00563746"/>
    <w:rsid w:val="005647AD"/>
    <w:rsid w:val="00565F44"/>
    <w:rsid w:val="00566580"/>
    <w:rsid w:val="0056679A"/>
    <w:rsid w:val="00566A83"/>
    <w:rsid w:val="00570820"/>
    <w:rsid w:val="005745F1"/>
    <w:rsid w:val="0057544E"/>
    <w:rsid w:val="00575A19"/>
    <w:rsid w:val="00575AF3"/>
    <w:rsid w:val="0057643A"/>
    <w:rsid w:val="00576A87"/>
    <w:rsid w:val="00577057"/>
    <w:rsid w:val="00577063"/>
    <w:rsid w:val="0057736A"/>
    <w:rsid w:val="00577661"/>
    <w:rsid w:val="005778D5"/>
    <w:rsid w:val="00581FCA"/>
    <w:rsid w:val="00582E36"/>
    <w:rsid w:val="00585990"/>
    <w:rsid w:val="005867E3"/>
    <w:rsid w:val="005871D5"/>
    <w:rsid w:val="00590151"/>
    <w:rsid w:val="0059119C"/>
    <w:rsid w:val="00591C46"/>
    <w:rsid w:val="005924AE"/>
    <w:rsid w:val="0059349F"/>
    <w:rsid w:val="005951FD"/>
    <w:rsid w:val="005A17E8"/>
    <w:rsid w:val="005A3849"/>
    <w:rsid w:val="005A405F"/>
    <w:rsid w:val="005A465D"/>
    <w:rsid w:val="005A659F"/>
    <w:rsid w:val="005A66DD"/>
    <w:rsid w:val="005A6A66"/>
    <w:rsid w:val="005B08C7"/>
    <w:rsid w:val="005B0B1E"/>
    <w:rsid w:val="005B2197"/>
    <w:rsid w:val="005B253A"/>
    <w:rsid w:val="005B2ACA"/>
    <w:rsid w:val="005B37FC"/>
    <w:rsid w:val="005B3A1C"/>
    <w:rsid w:val="005B47C0"/>
    <w:rsid w:val="005B47D1"/>
    <w:rsid w:val="005B5166"/>
    <w:rsid w:val="005B6600"/>
    <w:rsid w:val="005B7454"/>
    <w:rsid w:val="005B7E9E"/>
    <w:rsid w:val="005C089C"/>
    <w:rsid w:val="005C0AC3"/>
    <w:rsid w:val="005C1503"/>
    <w:rsid w:val="005C213E"/>
    <w:rsid w:val="005C2D11"/>
    <w:rsid w:val="005C494A"/>
    <w:rsid w:val="005C636C"/>
    <w:rsid w:val="005D239B"/>
    <w:rsid w:val="005D41EC"/>
    <w:rsid w:val="005D4AA7"/>
    <w:rsid w:val="005D57A0"/>
    <w:rsid w:val="005D673E"/>
    <w:rsid w:val="005D7CD5"/>
    <w:rsid w:val="005E2D19"/>
    <w:rsid w:val="005E2F3D"/>
    <w:rsid w:val="005E4460"/>
    <w:rsid w:val="005E5688"/>
    <w:rsid w:val="005F12FF"/>
    <w:rsid w:val="005F13EB"/>
    <w:rsid w:val="005F1C41"/>
    <w:rsid w:val="005F2925"/>
    <w:rsid w:val="005F3AC5"/>
    <w:rsid w:val="005F456B"/>
    <w:rsid w:val="005F5861"/>
    <w:rsid w:val="005F7F07"/>
    <w:rsid w:val="00600ABC"/>
    <w:rsid w:val="0060133F"/>
    <w:rsid w:val="00602193"/>
    <w:rsid w:val="00603688"/>
    <w:rsid w:val="00603711"/>
    <w:rsid w:val="0060400E"/>
    <w:rsid w:val="0060514C"/>
    <w:rsid w:val="006054F6"/>
    <w:rsid w:val="0060551A"/>
    <w:rsid w:val="00605C9D"/>
    <w:rsid w:val="00605E81"/>
    <w:rsid w:val="00607DB2"/>
    <w:rsid w:val="006109C0"/>
    <w:rsid w:val="00611780"/>
    <w:rsid w:val="00613AFE"/>
    <w:rsid w:val="00613B5A"/>
    <w:rsid w:val="00613BDB"/>
    <w:rsid w:val="006157F6"/>
    <w:rsid w:val="00615CF6"/>
    <w:rsid w:val="0061745E"/>
    <w:rsid w:val="00620EE5"/>
    <w:rsid w:val="0062150E"/>
    <w:rsid w:val="0062175C"/>
    <w:rsid w:val="00622946"/>
    <w:rsid w:val="00622959"/>
    <w:rsid w:val="00624334"/>
    <w:rsid w:val="0062438D"/>
    <w:rsid w:val="006249D7"/>
    <w:rsid w:val="006250A0"/>
    <w:rsid w:val="00630422"/>
    <w:rsid w:val="00630BDC"/>
    <w:rsid w:val="00630D2E"/>
    <w:rsid w:val="006327C9"/>
    <w:rsid w:val="00632B9D"/>
    <w:rsid w:val="00633449"/>
    <w:rsid w:val="006416BD"/>
    <w:rsid w:val="006445D7"/>
    <w:rsid w:val="00644F7E"/>
    <w:rsid w:val="00646FAF"/>
    <w:rsid w:val="00647012"/>
    <w:rsid w:val="00647503"/>
    <w:rsid w:val="00647ED5"/>
    <w:rsid w:val="0065129D"/>
    <w:rsid w:val="0065186D"/>
    <w:rsid w:val="00651BBF"/>
    <w:rsid w:val="00652B1C"/>
    <w:rsid w:val="00652E38"/>
    <w:rsid w:val="006535E0"/>
    <w:rsid w:val="00654BE1"/>
    <w:rsid w:val="00654EA1"/>
    <w:rsid w:val="006576CF"/>
    <w:rsid w:val="006612D5"/>
    <w:rsid w:val="006613FB"/>
    <w:rsid w:val="00662D22"/>
    <w:rsid w:val="00664D34"/>
    <w:rsid w:val="006668E0"/>
    <w:rsid w:val="00667D47"/>
    <w:rsid w:val="00670F55"/>
    <w:rsid w:val="0067127F"/>
    <w:rsid w:val="006714FB"/>
    <w:rsid w:val="006750E2"/>
    <w:rsid w:val="00676A43"/>
    <w:rsid w:val="00677A7B"/>
    <w:rsid w:val="00681ACC"/>
    <w:rsid w:val="00681D9C"/>
    <w:rsid w:val="0068245F"/>
    <w:rsid w:val="006829A2"/>
    <w:rsid w:val="006830DA"/>
    <w:rsid w:val="006844A8"/>
    <w:rsid w:val="00684954"/>
    <w:rsid w:val="00686878"/>
    <w:rsid w:val="00687FF9"/>
    <w:rsid w:val="0069149E"/>
    <w:rsid w:val="006916D2"/>
    <w:rsid w:val="0069470B"/>
    <w:rsid w:val="0069574D"/>
    <w:rsid w:val="0069771E"/>
    <w:rsid w:val="006A07D5"/>
    <w:rsid w:val="006A0A19"/>
    <w:rsid w:val="006A10E3"/>
    <w:rsid w:val="006A1B75"/>
    <w:rsid w:val="006A2AC5"/>
    <w:rsid w:val="006A3084"/>
    <w:rsid w:val="006A7D48"/>
    <w:rsid w:val="006B06C8"/>
    <w:rsid w:val="006B773B"/>
    <w:rsid w:val="006B7889"/>
    <w:rsid w:val="006C326D"/>
    <w:rsid w:val="006C3594"/>
    <w:rsid w:val="006C4D4D"/>
    <w:rsid w:val="006C4D53"/>
    <w:rsid w:val="006C71BE"/>
    <w:rsid w:val="006C7AC9"/>
    <w:rsid w:val="006C7F0A"/>
    <w:rsid w:val="006D0383"/>
    <w:rsid w:val="006D28E7"/>
    <w:rsid w:val="006D3215"/>
    <w:rsid w:val="006D3E03"/>
    <w:rsid w:val="006D70DF"/>
    <w:rsid w:val="006D7596"/>
    <w:rsid w:val="006E10A5"/>
    <w:rsid w:val="006E1D4E"/>
    <w:rsid w:val="006E64FB"/>
    <w:rsid w:val="006E6BC9"/>
    <w:rsid w:val="006E6FAE"/>
    <w:rsid w:val="006F250A"/>
    <w:rsid w:val="006F2950"/>
    <w:rsid w:val="006F428A"/>
    <w:rsid w:val="006F4339"/>
    <w:rsid w:val="006F51FE"/>
    <w:rsid w:val="006F5D63"/>
    <w:rsid w:val="006F6054"/>
    <w:rsid w:val="007015C2"/>
    <w:rsid w:val="007018E8"/>
    <w:rsid w:val="00701ACF"/>
    <w:rsid w:val="0070281A"/>
    <w:rsid w:val="00705FBB"/>
    <w:rsid w:val="00710E82"/>
    <w:rsid w:val="007138E6"/>
    <w:rsid w:val="00714F3D"/>
    <w:rsid w:val="00716EE8"/>
    <w:rsid w:val="007203CF"/>
    <w:rsid w:val="007215C0"/>
    <w:rsid w:val="00721BE4"/>
    <w:rsid w:val="00723AD8"/>
    <w:rsid w:val="007248B3"/>
    <w:rsid w:val="0072509F"/>
    <w:rsid w:val="00725D69"/>
    <w:rsid w:val="00726580"/>
    <w:rsid w:val="00727BF9"/>
    <w:rsid w:val="00730153"/>
    <w:rsid w:val="007336DB"/>
    <w:rsid w:val="00735A28"/>
    <w:rsid w:val="0073769D"/>
    <w:rsid w:val="007400C2"/>
    <w:rsid w:val="00742ED6"/>
    <w:rsid w:val="0074478C"/>
    <w:rsid w:val="00750305"/>
    <w:rsid w:val="00750762"/>
    <w:rsid w:val="00751D68"/>
    <w:rsid w:val="00753DC0"/>
    <w:rsid w:val="0075648D"/>
    <w:rsid w:val="007566E0"/>
    <w:rsid w:val="00757754"/>
    <w:rsid w:val="007618C9"/>
    <w:rsid w:val="00761DC8"/>
    <w:rsid w:val="00761E0B"/>
    <w:rsid w:val="00761FC9"/>
    <w:rsid w:val="007632D0"/>
    <w:rsid w:val="00764580"/>
    <w:rsid w:val="007665FE"/>
    <w:rsid w:val="00767A4B"/>
    <w:rsid w:val="0077185C"/>
    <w:rsid w:val="0077358B"/>
    <w:rsid w:val="00774035"/>
    <w:rsid w:val="007740E0"/>
    <w:rsid w:val="00774372"/>
    <w:rsid w:val="007764AA"/>
    <w:rsid w:val="00776AB6"/>
    <w:rsid w:val="00776F19"/>
    <w:rsid w:val="007804DA"/>
    <w:rsid w:val="00780FA4"/>
    <w:rsid w:val="007832BC"/>
    <w:rsid w:val="00783899"/>
    <w:rsid w:val="00784E1A"/>
    <w:rsid w:val="00790BA8"/>
    <w:rsid w:val="00793E79"/>
    <w:rsid w:val="007A3DB3"/>
    <w:rsid w:val="007A4A74"/>
    <w:rsid w:val="007A52BB"/>
    <w:rsid w:val="007A53A5"/>
    <w:rsid w:val="007A720C"/>
    <w:rsid w:val="007B0EC7"/>
    <w:rsid w:val="007B15A8"/>
    <w:rsid w:val="007B25DA"/>
    <w:rsid w:val="007B303F"/>
    <w:rsid w:val="007B3C64"/>
    <w:rsid w:val="007B5520"/>
    <w:rsid w:val="007B7D6B"/>
    <w:rsid w:val="007C08E7"/>
    <w:rsid w:val="007C2A7F"/>
    <w:rsid w:val="007C3381"/>
    <w:rsid w:val="007C38A6"/>
    <w:rsid w:val="007C41C0"/>
    <w:rsid w:val="007C42FB"/>
    <w:rsid w:val="007D03E8"/>
    <w:rsid w:val="007D16B2"/>
    <w:rsid w:val="007D3C1D"/>
    <w:rsid w:val="007D571D"/>
    <w:rsid w:val="007D5EEA"/>
    <w:rsid w:val="007D6931"/>
    <w:rsid w:val="007D7910"/>
    <w:rsid w:val="007D7DBC"/>
    <w:rsid w:val="007E2E1A"/>
    <w:rsid w:val="007E37FB"/>
    <w:rsid w:val="007E38B9"/>
    <w:rsid w:val="007E4270"/>
    <w:rsid w:val="007E4E68"/>
    <w:rsid w:val="007E6706"/>
    <w:rsid w:val="007E6A24"/>
    <w:rsid w:val="007E755C"/>
    <w:rsid w:val="007E7F99"/>
    <w:rsid w:val="007F086A"/>
    <w:rsid w:val="007F2B00"/>
    <w:rsid w:val="007F2F4D"/>
    <w:rsid w:val="007F47EC"/>
    <w:rsid w:val="007F557A"/>
    <w:rsid w:val="007F585A"/>
    <w:rsid w:val="007F6548"/>
    <w:rsid w:val="007F7070"/>
    <w:rsid w:val="007F72C7"/>
    <w:rsid w:val="00800D2D"/>
    <w:rsid w:val="008013DF"/>
    <w:rsid w:val="008055EC"/>
    <w:rsid w:val="0080575A"/>
    <w:rsid w:val="00810D0C"/>
    <w:rsid w:val="00810EFC"/>
    <w:rsid w:val="0081276F"/>
    <w:rsid w:val="00813AD1"/>
    <w:rsid w:val="00814398"/>
    <w:rsid w:val="008158C6"/>
    <w:rsid w:val="0081797A"/>
    <w:rsid w:val="00817F7D"/>
    <w:rsid w:val="00820BA4"/>
    <w:rsid w:val="00821099"/>
    <w:rsid w:val="0082237B"/>
    <w:rsid w:val="00824CCF"/>
    <w:rsid w:val="00830B39"/>
    <w:rsid w:val="008317EF"/>
    <w:rsid w:val="0083190C"/>
    <w:rsid w:val="008320D9"/>
    <w:rsid w:val="008339BB"/>
    <w:rsid w:val="008353D1"/>
    <w:rsid w:val="008367FC"/>
    <w:rsid w:val="00837744"/>
    <w:rsid w:val="0084024E"/>
    <w:rsid w:val="0084100E"/>
    <w:rsid w:val="0084366F"/>
    <w:rsid w:val="008464CC"/>
    <w:rsid w:val="00846521"/>
    <w:rsid w:val="00847695"/>
    <w:rsid w:val="0085018A"/>
    <w:rsid w:val="0085044B"/>
    <w:rsid w:val="008536C4"/>
    <w:rsid w:val="00853CE1"/>
    <w:rsid w:val="00854104"/>
    <w:rsid w:val="0085415C"/>
    <w:rsid w:val="00854A17"/>
    <w:rsid w:val="00856C96"/>
    <w:rsid w:val="008605E2"/>
    <w:rsid w:val="008608F8"/>
    <w:rsid w:val="00864AE2"/>
    <w:rsid w:val="00865643"/>
    <w:rsid w:val="0086654D"/>
    <w:rsid w:val="008704A1"/>
    <w:rsid w:val="0087062B"/>
    <w:rsid w:val="0087142D"/>
    <w:rsid w:val="0087208C"/>
    <w:rsid w:val="00875436"/>
    <w:rsid w:val="0087652C"/>
    <w:rsid w:val="00877306"/>
    <w:rsid w:val="00881697"/>
    <w:rsid w:val="00882A37"/>
    <w:rsid w:val="008869A1"/>
    <w:rsid w:val="008871CE"/>
    <w:rsid w:val="00887B52"/>
    <w:rsid w:val="00887D2D"/>
    <w:rsid w:val="00890C81"/>
    <w:rsid w:val="00894DE1"/>
    <w:rsid w:val="00895803"/>
    <w:rsid w:val="008A2E24"/>
    <w:rsid w:val="008A35FF"/>
    <w:rsid w:val="008A439E"/>
    <w:rsid w:val="008A68BE"/>
    <w:rsid w:val="008A68D6"/>
    <w:rsid w:val="008B04F9"/>
    <w:rsid w:val="008B0F7D"/>
    <w:rsid w:val="008B11B1"/>
    <w:rsid w:val="008B1BBB"/>
    <w:rsid w:val="008C061C"/>
    <w:rsid w:val="008C1A76"/>
    <w:rsid w:val="008C4A92"/>
    <w:rsid w:val="008C4C72"/>
    <w:rsid w:val="008C573D"/>
    <w:rsid w:val="008C5F0B"/>
    <w:rsid w:val="008D074C"/>
    <w:rsid w:val="008D0B56"/>
    <w:rsid w:val="008D34BD"/>
    <w:rsid w:val="008D3826"/>
    <w:rsid w:val="008D3A4D"/>
    <w:rsid w:val="008D3CDE"/>
    <w:rsid w:val="008D3D0C"/>
    <w:rsid w:val="008D5BF0"/>
    <w:rsid w:val="008D6BE1"/>
    <w:rsid w:val="008D71BB"/>
    <w:rsid w:val="008D7967"/>
    <w:rsid w:val="008E015C"/>
    <w:rsid w:val="008E159C"/>
    <w:rsid w:val="008E4C42"/>
    <w:rsid w:val="008F54E2"/>
    <w:rsid w:val="008F5E26"/>
    <w:rsid w:val="008F68C8"/>
    <w:rsid w:val="008F6DD5"/>
    <w:rsid w:val="008F7713"/>
    <w:rsid w:val="0090337A"/>
    <w:rsid w:val="0090450F"/>
    <w:rsid w:val="00905265"/>
    <w:rsid w:val="00905E35"/>
    <w:rsid w:val="0090721C"/>
    <w:rsid w:val="00907359"/>
    <w:rsid w:val="00907D74"/>
    <w:rsid w:val="009102A6"/>
    <w:rsid w:val="009109A8"/>
    <w:rsid w:val="00911DE8"/>
    <w:rsid w:val="00914161"/>
    <w:rsid w:val="00914EB7"/>
    <w:rsid w:val="0091589F"/>
    <w:rsid w:val="00915A36"/>
    <w:rsid w:val="009227FC"/>
    <w:rsid w:val="00924001"/>
    <w:rsid w:val="00924387"/>
    <w:rsid w:val="00924ED7"/>
    <w:rsid w:val="009271C4"/>
    <w:rsid w:val="00930DCE"/>
    <w:rsid w:val="0093345E"/>
    <w:rsid w:val="00933BE5"/>
    <w:rsid w:val="0093427C"/>
    <w:rsid w:val="00935B35"/>
    <w:rsid w:val="00936AE9"/>
    <w:rsid w:val="00942995"/>
    <w:rsid w:val="00942AF4"/>
    <w:rsid w:val="00942FB1"/>
    <w:rsid w:val="00944E1F"/>
    <w:rsid w:val="00947388"/>
    <w:rsid w:val="00947C44"/>
    <w:rsid w:val="00951CCB"/>
    <w:rsid w:val="0095226D"/>
    <w:rsid w:val="00952DB2"/>
    <w:rsid w:val="00954253"/>
    <w:rsid w:val="009547AC"/>
    <w:rsid w:val="00954E76"/>
    <w:rsid w:val="009572DB"/>
    <w:rsid w:val="00960A9B"/>
    <w:rsid w:val="0096163B"/>
    <w:rsid w:val="00961658"/>
    <w:rsid w:val="00961B58"/>
    <w:rsid w:val="00962C10"/>
    <w:rsid w:val="00963008"/>
    <w:rsid w:val="0096475A"/>
    <w:rsid w:val="0096550E"/>
    <w:rsid w:val="0096558F"/>
    <w:rsid w:val="00965AF3"/>
    <w:rsid w:val="00965E32"/>
    <w:rsid w:val="00965FB2"/>
    <w:rsid w:val="00970B82"/>
    <w:rsid w:val="00971103"/>
    <w:rsid w:val="00971667"/>
    <w:rsid w:val="00973089"/>
    <w:rsid w:val="0097413E"/>
    <w:rsid w:val="009773E9"/>
    <w:rsid w:val="00977AA1"/>
    <w:rsid w:val="00982526"/>
    <w:rsid w:val="00983535"/>
    <w:rsid w:val="00985FD7"/>
    <w:rsid w:val="009906E6"/>
    <w:rsid w:val="00991F20"/>
    <w:rsid w:val="009928C0"/>
    <w:rsid w:val="00996D4E"/>
    <w:rsid w:val="00997778"/>
    <w:rsid w:val="00997DAD"/>
    <w:rsid w:val="009A0D49"/>
    <w:rsid w:val="009A2E8D"/>
    <w:rsid w:val="009A32C5"/>
    <w:rsid w:val="009A3D09"/>
    <w:rsid w:val="009A3EAC"/>
    <w:rsid w:val="009A77CA"/>
    <w:rsid w:val="009A7AED"/>
    <w:rsid w:val="009A7B17"/>
    <w:rsid w:val="009B03BB"/>
    <w:rsid w:val="009B0D8C"/>
    <w:rsid w:val="009B2B82"/>
    <w:rsid w:val="009B3390"/>
    <w:rsid w:val="009B717B"/>
    <w:rsid w:val="009B7F7A"/>
    <w:rsid w:val="009C16E7"/>
    <w:rsid w:val="009C56A9"/>
    <w:rsid w:val="009C65AB"/>
    <w:rsid w:val="009C6876"/>
    <w:rsid w:val="009C7313"/>
    <w:rsid w:val="009D1216"/>
    <w:rsid w:val="009D311F"/>
    <w:rsid w:val="009D5C1D"/>
    <w:rsid w:val="009D7EC9"/>
    <w:rsid w:val="009E0CF9"/>
    <w:rsid w:val="009E1D20"/>
    <w:rsid w:val="009E2ED5"/>
    <w:rsid w:val="009E3846"/>
    <w:rsid w:val="009E5E55"/>
    <w:rsid w:val="009E735C"/>
    <w:rsid w:val="009E74AA"/>
    <w:rsid w:val="009F041D"/>
    <w:rsid w:val="009F1315"/>
    <w:rsid w:val="009F3675"/>
    <w:rsid w:val="009F54DF"/>
    <w:rsid w:val="009F59C7"/>
    <w:rsid w:val="009F5C29"/>
    <w:rsid w:val="009F7013"/>
    <w:rsid w:val="00A016C5"/>
    <w:rsid w:val="00A03C9D"/>
    <w:rsid w:val="00A0604B"/>
    <w:rsid w:val="00A06A10"/>
    <w:rsid w:val="00A06DFE"/>
    <w:rsid w:val="00A111B8"/>
    <w:rsid w:val="00A125EC"/>
    <w:rsid w:val="00A15F8F"/>
    <w:rsid w:val="00A16B43"/>
    <w:rsid w:val="00A202BB"/>
    <w:rsid w:val="00A230E9"/>
    <w:rsid w:val="00A25BAC"/>
    <w:rsid w:val="00A26A22"/>
    <w:rsid w:val="00A27028"/>
    <w:rsid w:val="00A271A5"/>
    <w:rsid w:val="00A30463"/>
    <w:rsid w:val="00A33626"/>
    <w:rsid w:val="00A353FA"/>
    <w:rsid w:val="00A37FAC"/>
    <w:rsid w:val="00A4187A"/>
    <w:rsid w:val="00A425AF"/>
    <w:rsid w:val="00A44547"/>
    <w:rsid w:val="00A44650"/>
    <w:rsid w:val="00A47AF2"/>
    <w:rsid w:val="00A5020E"/>
    <w:rsid w:val="00A53EE5"/>
    <w:rsid w:val="00A559D2"/>
    <w:rsid w:val="00A5665F"/>
    <w:rsid w:val="00A579B1"/>
    <w:rsid w:val="00A62AC4"/>
    <w:rsid w:val="00A62ED7"/>
    <w:rsid w:val="00A6362A"/>
    <w:rsid w:val="00A65736"/>
    <w:rsid w:val="00A66EA1"/>
    <w:rsid w:val="00A6726B"/>
    <w:rsid w:val="00A70227"/>
    <w:rsid w:val="00A71C2C"/>
    <w:rsid w:val="00A7247E"/>
    <w:rsid w:val="00A72B3A"/>
    <w:rsid w:val="00A73CB5"/>
    <w:rsid w:val="00A74473"/>
    <w:rsid w:val="00A74824"/>
    <w:rsid w:val="00A77316"/>
    <w:rsid w:val="00A77BCB"/>
    <w:rsid w:val="00A807F8"/>
    <w:rsid w:val="00A80A69"/>
    <w:rsid w:val="00A80C36"/>
    <w:rsid w:val="00A81F07"/>
    <w:rsid w:val="00A83972"/>
    <w:rsid w:val="00A85017"/>
    <w:rsid w:val="00A85DB1"/>
    <w:rsid w:val="00A9093B"/>
    <w:rsid w:val="00A921E2"/>
    <w:rsid w:val="00A92290"/>
    <w:rsid w:val="00A922FC"/>
    <w:rsid w:val="00A9243D"/>
    <w:rsid w:val="00A97F25"/>
    <w:rsid w:val="00AA1AFE"/>
    <w:rsid w:val="00AA3C7F"/>
    <w:rsid w:val="00AA47E9"/>
    <w:rsid w:val="00AA570B"/>
    <w:rsid w:val="00AA5732"/>
    <w:rsid w:val="00AA6A23"/>
    <w:rsid w:val="00AA702B"/>
    <w:rsid w:val="00AB00DF"/>
    <w:rsid w:val="00AB12C5"/>
    <w:rsid w:val="00AB48FD"/>
    <w:rsid w:val="00AB73B1"/>
    <w:rsid w:val="00AB74B7"/>
    <w:rsid w:val="00AC0155"/>
    <w:rsid w:val="00AC0750"/>
    <w:rsid w:val="00AC30FB"/>
    <w:rsid w:val="00AC3804"/>
    <w:rsid w:val="00AC476B"/>
    <w:rsid w:val="00AD0887"/>
    <w:rsid w:val="00AD24C0"/>
    <w:rsid w:val="00AD40BB"/>
    <w:rsid w:val="00AD4773"/>
    <w:rsid w:val="00AD5DA3"/>
    <w:rsid w:val="00AD5E0C"/>
    <w:rsid w:val="00AD6601"/>
    <w:rsid w:val="00AD68B4"/>
    <w:rsid w:val="00AE3874"/>
    <w:rsid w:val="00AE4339"/>
    <w:rsid w:val="00AE43AA"/>
    <w:rsid w:val="00AE4820"/>
    <w:rsid w:val="00AE4C81"/>
    <w:rsid w:val="00AE7CBB"/>
    <w:rsid w:val="00AF0807"/>
    <w:rsid w:val="00AF2BE4"/>
    <w:rsid w:val="00AF3C41"/>
    <w:rsid w:val="00AF42A0"/>
    <w:rsid w:val="00AF483F"/>
    <w:rsid w:val="00AF5FF4"/>
    <w:rsid w:val="00AF72E2"/>
    <w:rsid w:val="00AF7DA5"/>
    <w:rsid w:val="00B01598"/>
    <w:rsid w:val="00B02E1C"/>
    <w:rsid w:val="00B039D9"/>
    <w:rsid w:val="00B03C27"/>
    <w:rsid w:val="00B045CD"/>
    <w:rsid w:val="00B066E9"/>
    <w:rsid w:val="00B0694D"/>
    <w:rsid w:val="00B06A8B"/>
    <w:rsid w:val="00B07B68"/>
    <w:rsid w:val="00B10A93"/>
    <w:rsid w:val="00B1109C"/>
    <w:rsid w:val="00B11A39"/>
    <w:rsid w:val="00B134EC"/>
    <w:rsid w:val="00B1389B"/>
    <w:rsid w:val="00B1462C"/>
    <w:rsid w:val="00B14CB3"/>
    <w:rsid w:val="00B17D0E"/>
    <w:rsid w:val="00B20A55"/>
    <w:rsid w:val="00B23091"/>
    <w:rsid w:val="00B23BEB"/>
    <w:rsid w:val="00B257E0"/>
    <w:rsid w:val="00B26B43"/>
    <w:rsid w:val="00B2759B"/>
    <w:rsid w:val="00B27813"/>
    <w:rsid w:val="00B30D90"/>
    <w:rsid w:val="00B30E9E"/>
    <w:rsid w:val="00B33702"/>
    <w:rsid w:val="00B33AF4"/>
    <w:rsid w:val="00B354B8"/>
    <w:rsid w:val="00B363DC"/>
    <w:rsid w:val="00B36851"/>
    <w:rsid w:val="00B3748E"/>
    <w:rsid w:val="00B40A91"/>
    <w:rsid w:val="00B40B7C"/>
    <w:rsid w:val="00B43354"/>
    <w:rsid w:val="00B454A4"/>
    <w:rsid w:val="00B455EA"/>
    <w:rsid w:val="00B47FA2"/>
    <w:rsid w:val="00B546A0"/>
    <w:rsid w:val="00B56020"/>
    <w:rsid w:val="00B56E2F"/>
    <w:rsid w:val="00B57DBF"/>
    <w:rsid w:val="00B608DA"/>
    <w:rsid w:val="00B608E9"/>
    <w:rsid w:val="00B62816"/>
    <w:rsid w:val="00B6320B"/>
    <w:rsid w:val="00B64504"/>
    <w:rsid w:val="00B66571"/>
    <w:rsid w:val="00B668A8"/>
    <w:rsid w:val="00B7107B"/>
    <w:rsid w:val="00B71832"/>
    <w:rsid w:val="00B71B86"/>
    <w:rsid w:val="00B724E3"/>
    <w:rsid w:val="00B728BA"/>
    <w:rsid w:val="00B746F4"/>
    <w:rsid w:val="00B74AFB"/>
    <w:rsid w:val="00B82063"/>
    <w:rsid w:val="00B82771"/>
    <w:rsid w:val="00B842E4"/>
    <w:rsid w:val="00B853A4"/>
    <w:rsid w:val="00B85DCA"/>
    <w:rsid w:val="00B8786D"/>
    <w:rsid w:val="00B90877"/>
    <w:rsid w:val="00B9191B"/>
    <w:rsid w:val="00B91F0F"/>
    <w:rsid w:val="00B92411"/>
    <w:rsid w:val="00B92977"/>
    <w:rsid w:val="00B9329A"/>
    <w:rsid w:val="00B93406"/>
    <w:rsid w:val="00B934F9"/>
    <w:rsid w:val="00B937A4"/>
    <w:rsid w:val="00B93926"/>
    <w:rsid w:val="00B94AAC"/>
    <w:rsid w:val="00B9559B"/>
    <w:rsid w:val="00B960AA"/>
    <w:rsid w:val="00B96ADB"/>
    <w:rsid w:val="00B9763A"/>
    <w:rsid w:val="00BA28DE"/>
    <w:rsid w:val="00BB20B0"/>
    <w:rsid w:val="00BB2C9F"/>
    <w:rsid w:val="00BB60C3"/>
    <w:rsid w:val="00BB7852"/>
    <w:rsid w:val="00BB7CF3"/>
    <w:rsid w:val="00BC1D27"/>
    <w:rsid w:val="00BC3836"/>
    <w:rsid w:val="00BC44DE"/>
    <w:rsid w:val="00BC4ABA"/>
    <w:rsid w:val="00BD2B92"/>
    <w:rsid w:val="00BD4607"/>
    <w:rsid w:val="00BD4720"/>
    <w:rsid w:val="00BD723E"/>
    <w:rsid w:val="00BE6174"/>
    <w:rsid w:val="00BE7D2A"/>
    <w:rsid w:val="00BF13E4"/>
    <w:rsid w:val="00BF29BB"/>
    <w:rsid w:val="00BF4920"/>
    <w:rsid w:val="00BF6821"/>
    <w:rsid w:val="00BF6B3A"/>
    <w:rsid w:val="00BF6D7F"/>
    <w:rsid w:val="00BF7E25"/>
    <w:rsid w:val="00C02BF1"/>
    <w:rsid w:val="00C0350C"/>
    <w:rsid w:val="00C052D7"/>
    <w:rsid w:val="00C07267"/>
    <w:rsid w:val="00C076C8"/>
    <w:rsid w:val="00C112E7"/>
    <w:rsid w:val="00C11E63"/>
    <w:rsid w:val="00C13543"/>
    <w:rsid w:val="00C13E51"/>
    <w:rsid w:val="00C14F9D"/>
    <w:rsid w:val="00C167EA"/>
    <w:rsid w:val="00C17998"/>
    <w:rsid w:val="00C20D74"/>
    <w:rsid w:val="00C21863"/>
    <w:rsid w:val="00C22A08"/>
    <w:rsid w:val="00C22E16"/>
    <w:rsid w:val="00C230AB"/>
    <w:rsid w:val="00C2338D"/>
    <w:rsid w:val="00C23E9D"/>
    <w:rsid w:val="00C25133"/>
    <w:rsid w:val="00C266EB"/>
    <w:rsid w:val="00C273F5"/>
    <w:rsid w:val="00C278B4"/>
    <w:rsid w:val="00C301F0"/>
    <w:rsid w:val="00C30E06"/>
    <w:rsid w:val="00C317AD"/>
    <w:rsid w:val="00C31A3E"/>
    <w:rsid w:val="00C33E6A"/>
    <w:rsid w:val="00C34ECF"/>
    <w:rsid w:val="00C359F5"/>
    <w:rsid w:val="00C409FE"/>
    <w:rsid w:val="00C42AC9"/>
    <w:rsid w:val="00C42FE6"/>
    <w:rsid w:val="00C43081"/>
    <w:rsid w:val="00C43DB4"/>
    <w:rsid w:val="00C45A8C"/>
    <w:rsid w:val="00C460C0"/>
    <w:rsid w:val="00C46225"/>
    <w:rsid w:val="00C46FA8"/>
    <w:rsid w:val="00C47F7A"/>
    <w:rsid w:val="00C509EF"/>
    <w:rsid w:val="00C50C96"/>
    <w:rsid w:val="00C512A0"/>
    <w:rsid w:val="00C52F39"/>
    <w:rsid w:val="00C53880"/>
    <w:rsid w:val="00C54290"/>
    <w:rsid w:val="00C54488"/>
    <w:rsid w:val="00C55EE4"/>
    <w:rsid w:val="00C575A3"/>
    <w:rsid w:val="00C60962"/>
    <w:rsid w:val="00C61C56"/>
    <w:rsid w:val="00C65248"/>
    <w:rsid w:val="00C674FC"/>
    <w:rsid w:val="00C678B9"/>
    <w:rsid w:val="00C70010"/>
    <w:rsid w:val="00C70769"/>
    <w:rsid w:val="00C723A8"/>
    <w:rsid w:val="00C72B56"/>
    <w:rsid w:val="00C7306D"/>
    <w:rsid w:val="00C741A8"/>
    <w:rsid w:val="00C74A3D"/>
    <w:rsid w:val="00C75284"/>
    <w:rsid w:val="00C774CC"/>
    <w:rsid w:val="00C80A57"/>
    <w:rsid w:val="00C81731"/>
    <w:rsid w:val="00C81CA0"/>
    <w:rsid w:val="00C83B8A"/>
    <w:rsid w:val="00C84137"/>
    <w:rsid w:val="00C84831"/>
    <w:rsid w:val="00C84C30"/>
    <w:rsid w:val="00C85593"/>
    <w:rsid w:val="00C85E31"/>
    <w:rsid w:val="00C86DCF"/>
    <w:rsid w:val="00C87050"/>
    <w:rsid w:val="00C87165"/>
    <w:rsid w:val="00C90531"/>
    <w:rsid w:val="00C91CF9"/>
    <w:rsid w:val="00C92490"/>
    <w:rsid w:val="00C95214"/>
    <w:rsid w:val="00C952FF"/>
    <w:rsid w:val="00C96241"/>
    <w:rsid w:val="00C97400"/>
    <w:rsid w:val="00C97D0B"/>
    <w:rsid w:val="00CA0E6A"/>
    <w:rsid w:val="00CA134A"/>
    <w:rsid w:val="00CA216F"/>
    <w:rsid w:val="00CA2260"/>
    <w:rsid w:val="00CA2C57"/>
    <w:rsid w:val="00CA39DD"/>
    <w:rsid w:val="00CA59CA"/>
    <w:rsid w:val="00CA6256"/>
    <w:rsid w:val="00CA6F87"/>
    <w:rsid w:val="00CB0863"/>
    <w:rsid w:val="00CB0FED"/>
    <w:rsid w:val="00CB2BCC"/>
    <w:rsid w:val="00CB44A0"/>
    <w:rsid w:val="00CB594F"/>
    <w:rsid w:val="00CC2552"/>
    <w:rsid w:val="00CC25AC"/>
    <w:rsid w:val="00CC7924"/>
    <w:rsid w:val="00CD11E9"/>
    <w:rsid w:val="00CD11F7"/>
    <w:rsid w:val="00CD159B"/>
    <w:rsid w:val="00CD1680"/>
    <w:rsid w:val="00CD3D59"/>
    <w:rsid w:val="00CD3DC3"/>
    <w:rsid w:val="00CD6F83"/>
    <w:rsid w:val="00CD77D9"/>
    <w:rsid w:val="00CE16FA"/>
    <w:rsid w:val="00CE36F8"/>
    <w:rsid w:val="00CE64A1"/>
    <w:rsid w:val="00CE6639"/>
    <w:rsid w:val="00CE7004"/>
    <w:rsid w:val="00CF3FF5"/>
    <w:rsid w:val="00CF528D"/>
    <w:rsid w:val="00D02635"/>
    <w:rsid w:val="00D0631D"/>
    <w:rsid w:val="00D06B55"/>
    <w:rsid w:val="00D07952"/>
    <w:rsid w:val="00D12118"/>
    <w:rsid w:val="00D12698"/>
    <w:rsid w:val="00D13D69"/>
    <w:rsid w:val="00D20B5F"/>
    <w:rsid w:val="00D2127A"/>
    <w:rsid w:val="00D22A83"/>
    <w:rsid w:val="00D2402C"/>
    <w:rsid w:val="00D31652"/>
    <w:rsid w:val="00D3177C"/>
    <w:rsid w:val="00D33723"/>
    <w:rsid w:val="00D347C5"/>
    <w:rsid w:val="00D35247"/>
    <w:rsid w:val="00D405D2"/>
    <w:rsid w:val="00D4216C"/>
    <w:rsid w:val="00D425C4"/>
    <w:rsid w:val="00D43E5E"/>
    <w:rsid w:val="00D44687"/>
    <w:rsid w:val="00D5157C"/>
    <w:rsid w:val="00D51E94"/>
    <w:rsid w:val="00D53045"/>
    <w:rsid w:val="00D53650"/>
    <w:rsid w:val="00D565D5"/>
    <w:rsid w:val="00D6006B"/>
    <w:rsid w:val="00D62502"/>
    <w:rsid w:val="00D6367E"/>
    <w:rsid w:val="00D67520"/>
    <w:rsid w:val="00D72897"/>
    <w:rsid w:val="00D74381"/>
    <w:rsid w:val="00D76AD4"/>
    <w:rsid w:val="00D7756E"/>
    <w:rsid w:val="00D81430"/>
    <w:rsid w:val="00D8174B"/>
    <w:rsid w:val="00D81AB2"/>
    <w:rsid w:val="00D82C44"/>
    <w:rsid w:val="00D85712"/>
    <w:rsid w:val="00D931F8"/>
    <w:rsid w:val="00D9339E"/>
    <w:rsid w:val="00D94161"/>
    <w:rsid w:val="00D95564"/>
    <w:rsid w:val="00D971CD"/>
    <w:rsid w:val="00DA035E"/>
    <w:rsid w:val="00DA14F6"/>
    <w:rsid w:val="00DA2792"/>
    <w:rsid w:val="00DA43E3"/>
    <w:rsid w:val="00DA623D"/>
    <w:rsid w:val="00DA72ED"/>
    <w:rsid w:val="00DB12E2"/>
    <w:rsid w:val="00DB2DCB"/>
    <w:rsid w:val="00DB3A7D"/>
    <w:rsid w:val="00DB4060"/>
    <w:rsid w:val="00DB493E"/>
    <w:rsid w:val="00DB636C"/>
    <w:rsid w:val="00DC17E8"/>
    <w:rsid w:val="00DC2570"/>
    <w:rsid w:val="00DC3BE4"/>
    <w:rsid w:val="00DC7B09"/>
    <w:rsid w:val="00DD03DF"/>
    <w:rsid w:val="00DD485F"/>
    <w:rsid w:val="00DD4F11"/>
    <w:rsid w:val="00DD6798"/>
    <w:rsid w:val="00DD681D"/>
    <w:rsid w:val="00DE10B6"/>
    <w:rsid w:val="00DE3DA1"/>
    <w:rsid w:val="00DE4062"/>
    <w:rsid w:val="00DE58E2"/>
    <w:rsid w:val="00DE5EF0"/>
    <w:rsid w:val="00DF00E8"/>
    <w:rsid w:val="00DF0429"/>
    <w:rsid w:val="00DF085A"/>
    <w:rsid w:val="00DF0D06"/>
    <w:rsid w:val="00DF1BBB"/>
    <w:rsid w:val="00E00819"/>
    <w:rsid w:val="00E02A3C"/>
    <w:rsid w:val="00E02D07"/>
    <w:rsid w:val="00E0474E"/>
    <w:rsid w:val="00E05225"/>
    <w:rsid w:val="00E05C8F"/>
    <w:rsid w:val="00E066C4"/>
    <w:rsid w:val="00E068C0"/>
    <w:rsid w:val="00E075B7"/>
    <w:rsid w:val="00E10564"/>
    <w:rsid w:val="00E10DCF"/>
    <w:rsid w:val="00E11A6E"/>
    <w:rsid w:val="00E13685"/>
    <w:rsid w:val="00E14904"/>
    <w:rsid w:val="00E160C4"/>
    <w:rsid w:val="00E16763"/>
    <w:rsid w:val="00E16FCA"/>
    <w:rsid w:val="00E2068C"/>
    <w:rsid w:val="00E20830"/>
    <w:rsid w:val="00E20AA7"/>
    <w:rsid w:val="00E21272"/>
    <w:rsid w:val="00E22125"/>
    <w:rsid w:val="00E22FBF"/>
    <w:rsid w:val="00E23B93"/>
    <w:rsid w:val="00E23ED4"/>
    <w:rsid w:val="00E23F38"/>
    <w:rsid w:val="00E2535A"/>
    <w:rsid w:val="00E25403"/>
    <w:rsid w:val="00E25573"/>
    <w:rsid w:val="00E2626E"/>
    <w:rsid w:val="00E2794F"/>
    <w:rsid w:val="00E30138"/>
    <w:rsid w:val="00E321F1"/>
    <w:rsid w:val="00E327FF"/>
    <w:rsid w:val="00E32F38"/>
    <w:rsid w:val="00E33737"/>
    <w:rsid w:val="00E33FCE"/>
    <w:rsid w:val="00E36DC8"/>
    <w:rsid w:val="00E41DE1"/>
    <w:rsid w:val="00E429E3"/>
    <w:rsid w:val="00E42B04"/>
    <w:rsid w:val="00E43333"/>
    <w:rsid w:val="00E435B0"/>
    <w:rsid w:val="00E441F4"/>
    <w:rsid w:val="00E44931"/>
    <w:rsid w:val="00E44A5A"/>
    <w:rsid w:val="00E4601B"/>
    <w:rsid w:val="00E46273"/>
    <w:rsid w:val="00E51513"/>
    <w:rsid w:val="00E53565"/>
    <w:rsid w:val="00E53AAD"/>
    <w:rsid w:val="00E57285"/>
    <w:rsid w:val="00E57718"/>
    <w:rsid w:val="00E62492"/>
    <w:rsid w:val="00E63994"/>
    <w:rsid w:val="00E639E1"/>
    <w:rsid w:val="00E64B17"/>
    <w:rsid w:val="00E65A43"/>
    <w:rsid w:val="00E701E7"/>
    <w:rsid w:val="00E74E3E"/>
    <w:rsid w:val="00E752E2"/>
    <w:rsid w:val="00E75A8D"/>
    <w:rsid w:val="00E75F70"/>
    <w:rsid w:val="00E76AEE"/>
    <w:rsid w:val="00E80337"/>
    <w:rsid w:val="00E80C86"/>
    <w:rsid w:val="00E82D0A"/>
    <w:rsid w:val="00E83632"/>
    <w:rsid w:val="00E83686"/>
    <w:rsid w:val="00E866D1"/>
    <w:rsid w:val="00E90480"/>
    <w:rsid w:val="00E91B49"/>
    <w:rsid w:val="00E948E7"/>
    <w:rsid w:val="00E94B4C"/>
    <w:rsid w:val="00E96D4A"/>
    <w:rsid w:val="00E96F37"/>
    <w:rsid w:val="00E97344"/>
    <w:rsid w:val="00E97747"/>
    <w:rsid w:val="00EA6BC5"/>
    <w:rsid w:val="00EB0179"/>
    <w:rsid w:val="00EB17D0"/>
    <w:rsid w:val="00EB2612"/>
    <w:rsid w:val="00EB3B82"/>
    <w:rsid w:val="00EB4C61"/>
    <w:rsid w:val="00EB7750"/>
    <w:rsid w:val="00EC146D"/>
    <w:rsid w:val="00EC1C36"/>
    <w:rsid w:val="00EC1EAF"/>
    <w:rsid w:val="00EC267E"/>
    <w:rsid w:val="00EC2C47"/>
    <w:rsid w:val="00EC37DE"/>
    <w:rsid w:val="00EC4135"/>
    <w:rsid w:val="00EC488A"/>
    <w:rsid w:val="00EC52B3"/>
    <w:rsid w:val="00EC5620"/>
    <w:rsid w:val="00ED1B31"/>
    <w:rsid w:val="00ED1EFE"/>
    <w:rsid w:val="00ED2400"/>
    <w:rsid w:val="00ED3DFB"/>
    <w:rsid w:val="00ED3F45"/>
    <w:rsid w:val="00ED4DA9"/>
    <w:rsid w:val="00ED67D4"/>
    <w:rsid w:val="00ED71C4"/>
    <w:rsid w:val="00EE03FC"/>
    <w:rsid w:val="00EE2D02"/>
    <w:rsid w:val="00EE2E7D"/>
    <w:rsid w:val="00EE3592"/>
    <w:rsid w:val="00EE3681"/>
    <w:rsid w:val="00EE4630"/>
    <w:rsid w:val="00EE46C8"/>
    <w:rsid w:val="00EE646C"/>
    <w:rsid w:val="00EE6638"/>
    <w:rsid w:val="00EE6C00"/>
    <w:rsid w:val="00EF0B17"/>
    <w:rsid w:val="00EF1AAB"/>
    <w:rsid w:val="00EF1D08"/>
    <w:rsid w:val="00EF2592"/>
    <w:rsid w:val="00EF44B9"/>
    <w:rsid w:val="00EF4EEB"/>
    <w:rsid w:val="00EF51BE"/>
    <w:rsid w:val="00EF5EA7"/>
    <w:rsid w:val="00EF68BB"/>
    <w:rsid w:val="00F00D9E"/>
    <w:rsid w:val="00F01507"/>
    <w:rsid w:val="00F038D7"/>
    <w:rsid w:val="00F0403A"/>
    <w:rsid w:val="00F0506E"/>
    <w:rsid w:val="00F0594E"/>
    <w:rsid w:val="00F062C2"/>
    <w:rsid w:val="00F07365"/>
    <w:rsid w:val="00F1240E"/>
    <w:rsid w:val="00F13A76"/>
    <w:rsid w:val="00F20802"/>
    <w:rsid w:val="00F20CBD"/>
    <w:rsid w:val="00F21281"/>
    <w:rsid w:val="00F227EA"/>
    <w:rsid w:val="00F230AC"/>
    <w:rsid w:val="00F2313A"/>
    <w:rsid w:val="00F23BE8"/>
    <w:rsid w:val="00F25192"/>
    <w:rsid w:val="00F262A0"/>
    <w:rsid w:val="00F26C9C"/>
    <w:rsid w:val="00F26ED1"/>
    <w:rsid w:val="00F2708A"/>
    <w:rsid w:val="00F313C4"/>
    <w:rsid w:val="00F33BF3"/>
    <w:rsid w:val="00F345FF"/>
    <w:rsid w:val="00F36DC7"/>
    <w:rsid w:val="00F372A6"/>
    <w:rsid w:val="00F408F2"/>
    <w:rsid w:val="00F40F21"/>
    <w:rsid w:val="00F426A8"/>
    <w:rsid w:val="00F42978"/>
    <w:rsid w:val="00F47517"/>
    <w:rsid w:val="00F55EA5"/>
    <w:rsid w:val="00F604B9"/>
    <w:rsid w:val="00F60699"/>
    <w:rsid w:val="00F61C70"/>
    <w:rsid w:val="00F634F6"/>
    <w:rsid w:val="00F63F7C"/>
    <w:rsid w:val="00F64A53"/>
    <w:rsid w:val="00F654DC"/>
    <w:rsid w:val="00F65903"/>
    <w:rsid w:val="00F65A5A"/>
    <w:rsid w:val="00F664AB"/>
    <w:rsid w:val="00F67EB5"/>
    <w:rsid w:val="00F711E5"/>
    <w:rsid w:val="00F71BCD"/>
    <w:rsid w:val="00F72973"/>
    <w:rsid w:val="00F72C28"/>
    <w:rsid w:val="00F72C92"/>
    <w:rsid w:val="00F73079"/>
    <w:rsid w:val="00F73C1C"/>
    <w:rsid w:val="00F81880"/>
    <w:rsid w:val="00F81EEB"/>
    <w:rsid w:val="00F8555B"/>
    <w:rsid w:val="00F86729"/>
    <w:rsid w:val="00F867C4"/>
    <w:rsid w:val="00F87393"/>
    <w:rsid w:val="00F877AE"/>
    <w:rsid w:val="00F87941"/>
    <w:rsid w:val="00F90E58"/>
    <w:rsid w:val="00F91588"/>
    <w:rsid w:val="00F9189D"/>
    <w:rsid w:val="00F919D0"/>
    <w:rsid w:val="00F91FF5"/>
    <w:rsid w:val="00F930AE"/>
    <w:rsid w:val="00F930CD"/>
    <w:rsid w:val="00F95B40"/>
    <w:rsid w:val="00F95CDF"/>
    <w:rsid w:val="00F960F3"/>
    <w:rsid w:val="00F97BF4"/>
    <w:rsid w:val="00FA036B"/>
    <w:rsid w:val="00FA55E5"/>
    <w:rsid w:val="00FB06EC"/>
    <w:rsid w:val="00FB1690"/>
    <w:rsid w:val="00FB172B"/>
    <w:rsid w:val="00FB3552"/>
    <w:rsid w:val="00FB3AAB"/>
    <w:rsid w:val="00FB5505"/>
    <w:rsid w:val="00FB6309"/>
    <w:rsid w:val="00FC0AAF"/>
    <w:rsid w:val="00FC2287"/>
    <w:rsid w:val="00FC2398"/>
    <w:rsid w:val="00FC2E03"/>
    <w:rsid w:val="00FC3AC5"/>
    <w:rsid w:val="00FC3F24"/>
    <w:rsid w:val="00FC5A28"/>
    <w:rsid w:val="00FD121D"/>
    <w:rsid w:val="00FD1614"/>
    <w:rsid w:val="00FD191E"/>
    <w:rsid w:val="00FD1CF0"/>
    <w:rsid w:val="00FD455E"/>
    <w:rsid w:val="00FD76A2"/>
    <w:rsid w:val="00FE1BDF"/>
    <w:rsid w:val="00FE2A6F"/>
    <w:rsid w:val="00FE4449"/>
    <w:rsid w:val="00FE4FE9"/>
    <w:rsid w:val="00FE594D"/>
    <w:rsid w:val="00FE7591"/>
    <w:rsid w:val="00FF0F55"/>
    <w:rsid w:val="00FF1A56"/>
    <w:rsid w:val="00FF2835"/>
    <w:rsid w:val="00FF4902"/>
    <w:rsid w:val="00FF4B50"/>
    <w:rsid w:val="00FF5495"/>
    <w:rsid w:val="00FF751B"/>
  </w:rsids>
  <m:mathPr>
    <m:mathFont m:val="Cambria Math"/>
    <m:brkBin m:val="before"/>
    <m:brkBinSub m:val="--"/>
    <m:smallFrac m:val="0"/>
    <m:dispDef m:val="0"/>
    <m:lMargin m:val="0"/>
    <m:rMargin m:val="0"/>
    <m:defJc m:val="centerGroup"/>
    <m:wrapRight/>
    <m:intLim m:val="subSup"/>
    <m:naryLim m:val="subSup"/>
  </m:mathPr>
  <w:themeFontLang w:val="es-C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27BFCEB"/>
  <w15:docId w15:val="{EE4AB5F8-5682-42F9-9DDB-A82A59892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lsdException w:name="heading 8" w:unhideWhenUsed="1"/>
    <w:lsdException w:name="heading 9"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iPriority="99"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0AA7"/>
    <w:pPr>
      <w:suppressAutoHyphens/>
    </w:pPr>
    <w:rPr>
      <w:rFonts w:ascii="Arial Narrow" w:hAnsi="Arial Narrow"/>
      <w:sz w:val="22"/>
      <w:lang w:val="es-ES" w:eastAsia="ar-SA"/>
    </w:rPr>
  </w:style>
  <w:style w:type="paragraph" w:styleId="Ttulo1">
    <w:name w:val="heading 1"/>
    <w:aliases w:val=" Car,Car + Arial Narrow,32 pt,Sin Negrita,Sin Cursiva,Gris 25%,Comp..,Cita + Arial Narrow,Negrita,Gris 50%,Normal + Trebuchet MS,11 pt,Cursiva,Título 1 Car Car"/>
    <w:basedOn w:val="Normal"/>
    <w:next w:val="Normal"/>
    <w:link w:val="Ttulo1Car3"/>
    <w:qFormat/>
    <w:rsid w:val="00166302"/>
    <w:pPr>
      <w:keepNext/>
      <w:numPr>
        <w:numId w:val="1"/>
      </w:numPr>
      <w:spacing w:before="240" w:after="60"/>
      <w:outlineLvl w:val="0"/>
    </w:pPr>
    <w:rPr>
      <w:rFonts w:ascii="Trebuchet MS" w:hAnsi="Trebuchet MS" w:cs="Arial"/>
      <w:b/>
      <w:bCs/>
      <w:i/>
      <w:kern w:val="1"/>
      <w:sz w:val="32"/>
      <w:szCs w:val="32"/>
    </w:rPr>
  </w:style>
  <w:style w:type="paragraph" w:styleId="Ttulo2">
    <w:name w:val="heading 2"/>
    <w:basedOn w:val="Normal"/>
    <w:next w:val="Normal"/>
    <w:qFormat/>
    <w:rsid w:val="00166302"/>
    <w:pPr>
      <w:keepNext/>
      <w:numPr>
        <w:ilvl w:val="1"/>
        <w:numId w:val="1"/>
      </w:numPr>
      <w:spacing w:before="240" w:after="60"/>
      <w:outlineLvl w:val="1"/>
    </w:pPr>
    <w:rPr>
      <w:rFonts w:cs="Arial"/>
      <w:b/>
      <w:bCs/>
      <w:iCs/>
      <w:sz w:val="28"/>
      <w:szCs w:val="22"/>
    </w:rPr>
  </w:style>
  <w:style w:type="paragraph" w:styleId="Ttulo3">
    <w:name w:val="heading 3"/>
    <w:aliases w:val="Car,Car4"/>
    <w:basedOn w:val="Normal"/>
    <w:next w:val="Normal"/>
    <w:link w:val="Ttulo3Car1"/>
    <w:qFormat/>
    <w:rsid w:val="00166302"/>
    <w:pPr>
      <w:keepNext/>
      <w:numPr>
        <w:ilvl w:val="2"/>
        <w:numId w:val="1"/>
      </w:numPr>
      <w:spacing w:before="240" w:after="60"/>
      <w:outlineLvl w:val="2"/>
    </w:pPr>
    <w:rPr>
      <w:rFonts w:ascii="Trebuchet MS" w:hAnsi="Trebuchet MS" w:cs="Arial"/>
      <w:b/>
      <w:bCs/>
      <w:i/>
      <w:szCs w:val="22"/>
    </w:rPr>
  </w:style>
  <w:style w:type="paragraph" w:styleId="Ttulo4">
    <w:name w:val="heading 4"/>
    <w:basedOn w:val="Normal"/>
    <w:next w:val="Normal"/>
    <w:qFormat/>
    <w:rsid w:val="00166302"/>
    <w:pPr>
      <w:keepNext/>
      <w:numPr>
        <w:ilvl w:val="3"/>
        <w:numId w:val="1"/>
      </w:numPr>
      <w:spacing w:before="240" w:after="60"/>
      <w:outlineLvl w:val="3"/>
    </w:pPr>
    <w:rPr>
      <w:rFonts w:ascii="Trebuchet MS" w:hAnsi="Trebuchet MS"/>
      <w:b/>
      <w:bCs/>
      <w:i/>
      <w:szCs w:val="22"/>
    </w:rPr>
  </w:style>
  <w:style w:type="paragraph" w:styleId="Ttulo5">
    <w:name w:val="heading 5"/>
    <w:basedOn w:val="Normal"/>
    <w:next w:val="Normal"/>
    <w:qFormat/>
    <w:rsid w:val="00166302"/>
    <w:pPr>
      <w:keepNext/>
      <w:tabs>
        <w:tab w:val="num" w:pos="432"/>
      </w:tabs>
      <w:ind w:right="49"/>
      <w:jc w:val="both"/>
      <w:outlineLvl w:val="4"/>
    </w:pPr>
    <w:rPr>
      <w:rFonts w:ascii="Trebuchet MS" w:hAnsi="Trebuchet MS"/>
      <w:b/>
      <w:bCs/>
      <w:sz w:val="20"/>
    </w:rPr>
  </w:style>
  <w:style w:type="paragraph" w:styleId="Ttulo6">
    <w:name w:val="heading 6"/>
    <w:basedOn w:val="Normal"/>
    <w:next w:val="Normal"/>
    <w:qFormat/>
    <w:rsid w:val="00166302"/>
    <w:pPr>
      <w:keepNext/>
      <w:tabs>
        <w:tab w:val="num" w:pos="432"/>
        <w:tab w:val="left" w:pos="5670"/>
      </w:tabs>
      <w:outlineLvl w:val="5"/>
    </w:pPr>
    <w:rPr>
      <w:rFonts w:ascii="Arial" w:hAnsi="Arial"/>
      <w:b/>
      <w:i/>
      <w:sz w:val="20"/>
      <w:szCs w:val="20"/>
      <w:lang w:val="es-CL"/>
    </w:rPr>
  </w:style>
  <w:style w:type="paragraph" w:styleId="Ttulo7">
    <w:name w:val="heading 7"/>
    <w:basedOn w:val="Normal"/>
    <w:next w:val="Normal"/>
    <w:qFormat/>
    <w:rsid w:val="00166302"/>
    <w:pPr>
      <w:keepNext/>
      <w:tabs>
        <w:tab w:val="num" w:pos="432"/>
      </w:tabs>
      <w:outlineLvl w:val="6"/>
    </w:pPr>
    <w:rPr>
      <w:szCs w:val="20"/>
      <w:lang w:eastAsia="he-IL" w:bidi="he-IL"/>
    </w:rPr>
  </w:style>
  <w:style w:type="paragraph" w:styleId="Ttulo8">
    <w:name w:val="heading 8"/>
    <w:basedOn w:val="Normal"/>
    <w:next w:val="Normal"/>
    <w:qFormat/>
    <w:rsid w:val="00166302"/>
    <w:pPr>
      <w:keepNext/>
      <w:tabs>
        <w:tab w:val="num" w:pos="432"/>
      </w:tabs>
      <w:outlineLvl w:val="7"/>
    </w:pPr>
    <w:rPr>
      <w:b/>
      <w:szCs w:val="20"/>
      <w:lang w:val="es-ES_tradnl"/>
    </w:rPr>
  </w:style>
  <w:style w:type="paragraph" w:styleId="Ttulo9">
    <w:name w:val="heading 9"/>
    <w:basedOn w:val="Normal"/>
    <w:next w:val="Normal"/>
    <w:qFormat/>
    <w:rsid w:val="00166302"/>
    <w:pPr>
      <w:keepNext/>
      <w:tabs>
        <w:tab w:val="num" w:pos="432"/>
      </w:tabs>
      <w:ind w:right="-518"/>
      <w:outlineLvl w:val="8"/>
    </w:pPr>
    <w:rPr>
      <w:rFonts w:ascii="Trebuchet MS" w:hAnsi="Trebuchet MS"/>
      <w:b/>
      <w:i/>
      <w:szCs w:val="20"/>
      <w:lang w:val="es-CL" w:eastAsia="he-IL" w:bidi="he-I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rsid w:val="00166302"/>
    <w:rPr>
      <w:rFonts w:ascii="Arial Narrow" w:hAnsi="Arial Narrow"/>
      <w:b w:val="0"/>
      <w:i w:val="0"/>
      <w:color w:val="BFBFBF"/>
      <w:sz w:val="64"/>
    </w:rPr>
  </w:style>
  <w:style w:type="character" w:customStyle="1" w:styleId="WW8Num1z2">
    <w:name w:val="WW8Num1z2"/>
    <w:rsid w:val="00166302"/>
    <w:rPr>
      <w:rFonts w:ascii="Arial Narrow" w:hAnsi="Arial Narrow"/>
      <w:b/>
      <w:i w:val="0"/>
      <w:color w:val="auto"/>
      <w:sz w:val="22"/>
    </w:rPr>
  </w:style>
  <w:style w:type="character" w:customStyle="1" w:styleId="WW8Num1z3">
    <w:name w:val="WW8Num1z3"/>
    <w:rsid w:val="00166302"/>
    <w:rPr>
      <w:rFonts w:ascii="Arial Narrow" w:hAnsi="Arial Narrow"/>
      <w:b/>
      <w:i w:val="0"/>
    </w:rPr>
  </w:style>
  <w:style w:type="character" w:customStyle="1" w:styleId="WW8Num3z0">
    <w:name w:val="WW8Num3z0"/>
    <w:rsid w:val="00166302"/>
    <w:rPr>
      <w:rFonts w:ascii="Symbol" w:hAnsi="Symbol"/>
    </w:rPr>
  </w:style>
  <w:style w:type="character" w:customStyle="1" w:styleId="WW8Num3z1">
    <w:name w:val="WW8Num3z1"/>
    <w:rsid w:val="00166302"/>
    <w:rPr>
      <w:rFonts w:ascii="Wingdings 3" w:hAnsi="Wingdings 3"/>
    </w:rPr>
  </w:style>
  <w:style w:type="character" w:customStyle="1" w:styleId="WW8Num3z3">
    <w:name w:val="WW8Num3z3"/>
    <w:rsid w:val="00166302"/>
    <w:rPr>
      <w:rFonts w:ascii="Symbol" w:hAnsi="Symbol"/>
    </w:rPr>
  </w:style>
  <w:style w:type="character" w:customStyle="1" w:styleId="WW8Num3z4">
    <w:name w:val="WW8Num3z4"/>
    <w:rsid w:val="00166302"/>
    <w:rPr>
      <w:rFonts w:ascii="Courier New" w:hAnsi="Courier New"/>
    </w:rPr>
  </w:style>
  <w:style w:type="character" w:customStyle="1" w:styleId="WW8Num4z0">
    <w:name w:val="WW8Num4z0"/>
    <w:rsid w:val="00166302"/>
    <w:rPr>
      <w:rFonts w:ascii="Wingdings" w:hAnsi="Wingdings"/>
    </w:rPr>
  </w:style>
  <w:style w:type="character" w:customStyle="1" w:styleId="WW8Num5z0">
    <w:name w:val="WW8Num5z0"/>
    <w:rsid w:val="00166302"/>
    <w:rPr>
      <w:rFonts w:ascii="Wingdings" w:hAnsi="Wingdings"/>
      <w:color w:val="000000"/>
    </w:rPr>
  </w:style>
  <w:style w:type="character" w:customStyle="1" w:styleId="WW8Num6z0">
    <w:name w:val="WW8Num6z0"/>
    <w:rsid w:val="00166302"/>
    <w:rPr>
      <w:rFonts w:ascii="Wingdings" w:hAnsi="Wingdings"/>
    </w:rPr>
  </w:style>
  <w:style w:type="character" w:customStyle="1" w:styleId="WW8Num7z0">
    <w:name w:val="WW8Num7z0"/>
    <w:rsid w:val="00166302"/>
    <w:rPr>
      <w:rFonts w:ascii="Wingdings" w:hAnsi="Wingdings"/>
    </w:rPr>
  </w:style>
  <w:style w:type="character" w:customStyle="1" w:styleId="WW8Num7z1">
    <w:name w:val="WW8Num7z1"/>
    <w:rsid w:val="00166302"/>
    <w:rPr>
      <w:rFonts w:ascii="Wingdings 3" w:hAnsi="Wingdings 3"/>
    </w:rPr>
  </w:style>
  <w:style w:type="character" w:customStyle="1" w:styleId="WW8Num7z3">
    <w:name w:val="WW8Num7z3"/>
    <w:rsid w:val="00166302"/>
    <w:rPr>
      <w:rFonts w:ascii="Symbol" w:hAnsi="Symbol"/>
    </w:rPr>
  </w:style>
  <w:style w:type="character" w:customStyle="1" w:styleId="WW8Num7z4">
    <w:name w:val="WW8Num7z4"/>
    <w:rsid w:val="00166302"/>
    <w:rPr>
      <w:rFonts w:ascii="Courier New" w:hAnsi="Courier New"/>
    </w:rPr>
  </w:style>
  <w:style w:type="character" w:customStyle="1" w:styleId="WW8Num8z0">
    <w:name w:val="WW8Num8z0"/>
    <w:rsid w:val="00166302"/>
    <w:rPr>
      <w:rFonts w:ascii="Wingdings" w:hAnsi="Wingdings"/>
    </w:rPr>
  </w:style>
  <w:style w:type="character" w:customStyle="1" w:styleId="WW8Num8z1">
    <w:name w:val="WW8Num8z1"/>
    <w:rsid w:val="00166302"/>
    <w:rPr>
      <w:rFonts w:ascii="Courier New" w:hAnsi="Courier New"/>
    </w:rPr>
  </w:style>
  <w:style w:type="character" w:customStyle="1" w:styleId="WW8Num8z2">
    <w:name w:val="WW8Num8z2"/>
    <w:rsid w:val="00166302"/>
    <w:rPr>
      <w:rFonts w:ascii="Trebuchet MS" w:hAnsi="Trebuchet MS" w:cs="Times New Roman"/>
    </w:rPr>
  </w:style>
  <w:style w:type="character" w:customStyle="1" w:styleId="WW8Num8z3">
    <w:name w:val="WW8Num8z3"/>
    <w:rsid w:val="00166302"/>
    <w:rPr>
      <w:rFonts w:ascii="Symbol" w:hAnsi="Symbol"/>
    </w:rPr>
  </w:style>
  <w:style w:type="character" w:customStyle="1" w:styleId="WW8Num9z0">
    <w:name w:val="WW8Num9z0"/>
    <w:rsid w:val="00166302"/>
    <w:rPr>
      <w:rFonts w:ascii="Wingdings" w:hAnsi="Wingdings"/>
    </w:rPr>
  </w:style>
  <w:style w:type="character" w:customStyle="1" w:styleId="WW8Num10z0">
    <w:name w:val="WW8Num10z0"/>
    <w:rsid w:val="00166302"/>
    <w:rPr>
      <w:rFonts w:ascii="Wingdings" w:hAnsi="Wingdings"/>
    </w:rPr>
  </w:style>
  <w:style w:type="character" w:customStyle="1" w:styleId="WW8Num11z0">
    <w:name w:val="WW8Num11z0"/>
    <w:rsid w:val="00166302"/>
    <w:rPr>
      <w:rFonts w:ascii="Wingdings" w:hAnsi="Wingdings"/>
      <w:sz w:val="20"/>
    </w:rPr>
  </w:style>
  <w:style w:type="character" w:customStyle="1" w:styleId="WW8Num12z0">
    <w:name w:val="WW8Num12z0"/>
    <w:rsid w:val="00166302"/>
    <w:rPr>
      <w:rFonts w:ascii="Symbol" w:hAnsi="Symbol"/>
      <w:noProof w:val="0"/>
      <w:color w:val="auto"/>
      <w:lang w:val="en-US"/>
    </w:rPr>
  </w:style>
  <w:style w:type="character" w:customStyle="1" w:styleId="WW8Num12z1">
    <w:name w:val="WW8Num12z1"/>
    <w:rsid w:val="00166302"/>
    <w:rPr>
      <w:rFonts w:ascii="Courier New" w:hAnsi="Courier New"/>
    </w:rPr>
  </w:style>
  <w:style w:type="character" w:customStyle="1" w:styleId="WW8Num12z4">
    <w:name w:val="WW8Num12z4"/>
    <w:rsid w:val="00166302"/>
    <w:rPr>
      <w:rFonts w:ascii="Courier New" w:hAnsi="Courier New"/>
    </w:rPr>
  </w:style>
  <w:style w:type="character" w:customStyle="1" w:styleId="WW8Num13z0">
    <w:name w:val="WW8Num13z0"/>
    <w:rsid w:val="00166302"/>
    <w:rPr>
      <w:rFonts w:ascii="Wingdings" w:hAnsi="Wingdings"/>
    </w:rPr>
  </w:style>
  <w:style w:type="character" w:customStyle="1" w:styleId="WW8Num14z0">
    <w:name w:val="WW8Num14z0"/>
    <w:rsid w:val="00166302"/>
    <w:rPr>
      <w:rFonts w:ascii="Times New Roman" w:eastAsia="Times New Roman" w:hAnsi="Times New Roman" w:cs="Times New Roman"/>
    </w:rPr>
  </w:style>
  <w:style w:type="character" w:customStyle="1" w:styleId="WW8Num15z0">
    <w:name w:val="WW8Num15z0"/>
    <w:rsid w:val="00166302"/>
    <w:rPr>
      <w:rFonts w:ascii="Wingdings" w:hAnsi="Wingdings"/>
    </w:rPr>
  </w:style>
  <w:style w:type="character" w:customStyle="1" w:styleId="WW8Num16z0">
    <w:name w:val="WW8Num16z0"/>
    <w:rsid w:val="00166302"/>
    <w:rPr>
      <w:rFonts w:ascii="Wingdings" w:hAnsi="Wingdings"/>
    </w:rPr>
  </w:style>
  <w:style w:type="character" w:customStyle="1" w:styleId="WW8Num17z0">
    <w:name w:val="WW8Num17z0"/>
    <w:rsid w:val="00166302"/>
    <w:rPr>
      <w:rFonts w:ascii="Wingdings" w:hAnsi="Wingdings"/>
    </w:rPr>
  </w:style>
  <w:style w:type="character" w:customStyle="1" w:styleId="WW8Num17z2">
    <w:name w:val="WW8Num17z2"/>
    <w:rsid w:val="00166302"/>
    <w:rPr>
      <w:rFonts w:ascii="Wingdings" w:hAnsi="Wingdings"/>
    </w:rPr>
  </w:style>
  <w:style w:type="character" w:customStyle="1" w:styleId="WW8Num17z3">
    <w:name w:val="WW8Num17z3"/>
    <w:rsid w:val="00166302"/>
    <w:rPr>
      <w:rFonts w:ascii="Symbol" w:hAnsi="Symbol"/>
    </w:rPr>
  </w:style>
  <w:style w:type="character" w:customStyle="1" w:styleId="WW8Num17z4">
    <w:name w:val="WW8Num17z4"/>
    <w:rsid w:val="00166302"/>
    <w:rPr>
      <w:rFonts w:ascii="Courier New" w:hAnsi="Courier New"/>
    </w:rPr>
  </w:style>
  <w:style w:type="character" w:customStyle="1" w:styleId="WW8Num18z0">
    <w:name w:val="WW8Num18z0"/>
    <w:rsid w:val="00166302"/>
    <w:rPr>
      <w:rFonts w:ascii="Wingdings" w:hAnsi="Wingdings"/>
    </w:rPr>
  </w:style>
  <w:style w:type="character" w:customStyle="1" w:styleId="WW8Num18z3">
    <w:name w:val="WW8Num18z3"/>
    <w:rsid w:val="00166302"/>
    <w:rPr>
      <w:rFonts w:ascii="Symbol" w:hAnsi="Symbol"/>
    </w:rPr>
  </w:style>
  <w:style w:type="character" w:customStyle="1" w:styleId="WW8Num19z0">
    <w:name w:val="WW8Num19z0"/>
    <w:rsid w:val="00166302"/>
    <w:rPr>
      <w:rFonts w:ascii="Symbol" w:hAnsi="Symbol"/>
    </w:rPr>
  </w:style>
  <w:style w:type="character" w:customStyle="1" w:styleId="WW8Num20z0">
    <w:name w:val="WW8Num20z0"/>
    <w:rsid w:val="00166302"/>
    <w:rPr>
      <w:rFonts w:ascii="Wingdings" w:hAnsi="Wingdings"/>
      <w:color w:val="auto"/>
    </w:rPr>
  </w:style>
  <w:style w:type="character" w:customStyle="1" w:styleId="WW8Num20z3">
    <w:name w:val="WW8Num20z3"/>
    <w:rsid w:val="00166302"/>
    <w:rPr>
      <w:rFonts w:ascii="Symbol" w:hAnsi="Symbol"/>
    </w:rPr>
  </w:style>
  <w:style w:type="character" w:customStyle="1" w:styleId="WW8Num20z4">
    <w:name w:val="WW8Num20z4"/>
    <w:rsid w:val="00166302"/>
    <w:rPr>
      <w:rFonts w:ascii="Courier New" w:hAnsi="Courier New"/>
    </w:rPr>
  </w:style>
  <w:style w:type="character" w:customStyle="1" w:styleId="WW8Num21z0">
    <w:name w:val="WW8Num21z0"/>
    <w:rsid w:val="00166302"/>
    <w:rPr>
      <w:rFonts w:ascii="Wingdings" w:hAnsi="Wingdings"/>
    </w:rPr>
  </w:style>
  <w:style w:type="character" w:customStyle="1" w:styleId="WW8Num22z0">
    <w:name w:val="WW8Num22z0"/>
    <w:rsid w:val="00166302"/>
    <w:rPr>
      <w:rFonts w:ascii="Wingdings" w:hAnsi="Wingdings"/>
    </w:rPr>
  </w:style>
  <w:style w:type="character" w:customStyle="1" w:styleId="WW8Num22z3">
    <w:name w:val="WW8Num22z3"/>
    <w:rsid w:val="00166302"/>
    <w:rPr>
      <w:rFonts w:ascii="Symbol" w:hAnsi="Symbol"/>
    </w:rPr>
  </w:style>
  <w:style w:type="character" w:customStyle="1" w:styleId="WW8Num22z4">
    <w:name w:val="WW8Num22z4"/>
    <w:rsid w:val="00166302"/>
    <w:rPr>
      <w:rFonts w:ascii="Symbol" w:hAnsi="Symbol"/>
    </w:rPr>
  </w:style>
  <w:style w:type="character" w:customStyle="1" w:styleId="WW8Num23z0">
    <w:name w:val="WW8Num23z0"/>
    <w:rsid w:val="00166302"/>
    <w:rPr>
      <w:rFonts w:ascii="Wingdings" w:hAnsi="Wingdings"/>
    </w:rPr>
  </w:style>
  <w:style w:type="character" w:customStyle="1" w:styleId="WW8Num24z0">
    <w:name w:val="WW8Num24z0"/>
    <w:rsid w:val="00166302"/>
    <w:rPr>
      <w:rFonts w:ascii="Wingdings" w:hAnsi="Wingdings"/>
      <w:color w:val="auto"/>
    </w:rPr>
  </w:style>
  <w:style w:type="character" w:customStyle="1" w:styleId="WW8Num25z0">
    <w:name w:val="WW8Num25z0"/>
    <w:rsid w:val="00166302"/>
    <w:rPr>
      <w:rFonts w:ascii="Wingdings" w:hAnsi="Wingdings"/>
    </w:rPr>
  </w:style>
  <w:style w:type="character" w:customStyle="1" w:styleId="WW8Num25z1">
    <w:name w:val="WW8Num25z1"/>
    <w:rsid w:val="00166302"/>
    <w:rPr>
      <w:rFonts w:ascii="Symbol" w:hAnsi="Symbol"/>
      <w:color w:val="auto"/>
      <w:sz w:val="28"/>
    </w:rPr>
  </w:style>
  <w:style w:type="character" w:customStyle="1" w:styleId="WW8Num25z2">
    <w:name w:val="WW8Num25z2"/>
    <w:rsid w:val="00166302"/>
    <w:rPr>
      <w:rFonts w:ascii="Wingdings" w:hAnsi="Wingdings"/>
    </w:rPr>
  </w:style>
  <w:style w:type="character" w:customStyle="1" w:styleId="WW8Num25z3">
    <w:name w:val="WW8Num25z3"/>
    <w:rsid w:val="00166302"/>
    <w:rPr>
      <w:rFonts w:ascii="Symbol" w:hAnsi="Symbol"/>
    </w:rPr>
  </w:style>
  <w:style w:type="character" w:customStyle="1" w:styleId="WW8Num25z4">
    <w:name w:val="WW8Num25z4"/>
    <w:rsid w:val="00166302"/>
    <w:rPr>
      <w:rFonts w:ascii="Courier New" w:hAnsi="Courier New"/>
    </w:rPr>
  </w:style>
  <w:style w:type="character" w:customStyle="1" w:styleId="WW8Num26z0">
    <w:name w:val="WW8Num26z0"/>
    <w:rsid w:val="00166302"/>
    <w:rPr>
      <w:rFonts w:ascii="Wingdings" w:hAnsi="Wingdings"/>
      <w:color w:val="auto"/>
    </w:rPr>
  </w:style>
  <w:style w:type="character" w:customStyle="1" w:styleId="WW8Num26z1">
    <w:name w:val="WW8Num26z1"/>
    <w:rsid w:val="00166302"/>
    <w:rPr>
      <w:rFonts w:ascii="Courier New" w:hAnsi="Courier New"/>
    </w:rPr>
  </w:style>
  <w:style w:type="character" w:customStyle="1" w:styleId="WW8Num26z2">
    <w:name w:val="WW8Num26z2"/>
    <w:rsid w:val="00166302"/>
    <w:rPr>
      <w:rFonts w:ascii="Wingdings" w:hAnsi="Wingdings"/>
    </w:rPr>
  </w:style>
  <w:style w:type="character" w:customStyle="1" w:styleId="WW8Num26z3">
    <w:name w:val="WW8Num26z3"/>
    <w:rsid w:val="00166302"/>
    <w:rPr>
      <w:rFonts w:ascii="Symbol" w:hAnsi="Symbol"/>
    </w:rPr>
  </w:style>
  <w:style w:type="character" w:customStyle="1" w:styleId="WW8Num26z4">
    <w:name w:val="WW8Num26z4"/>
    <w:rsid w:val="00166302"/>
    <w:rPr>
      <w:rFonts w:ascii="Courier New" w:hAnsi="Courier New"/>
    </w:rPr>
  </w:style>
  <w:style w:type="character" w:customStyle="1" w:styleId="WW8Num27z0">
    <w:name w:val="WW8Num27z0"/>
    <w:rsid w:val="00166302"/>
    <w:rPr>
      <w:b/>
      <w:i w:val="0"/>
    </w:rPr>
  </w:style>
  <w:style w:type="character" w:customStyle="1" w:styleId="WW8Num28z0">
    <w:name w:val="WW8Num28z0"/>
    <w:rsid w:val="00166302"/>
    <w:rPr>
      <w:rFonts w:ascii="Wingdings" w:hAnsi="Wingdings"/>
    </w:rPr>
  </w:style>
  <w:style w:type="character" w:customStyle="1" w:styleId="WW8Num29z0">
    <w:name w:val="WW8Num29z0"/>
    <w:rsid w:val="00166302"/>
    <w:rPr>
      <w:rFonts w:ascii="Wingdings" w:hAnsi="Wingdings"/>
    </w:rPr>
  </w:style>
  <w:style w:type="character" w:customStyle="1" w:styleId="WW8Num29z1">
    <w:name w:val="WW8Num29z1"/>
    <w:rsid w:val="00166302"/>
    <w:rPr>
      <w:rFonts w:ascii="Courier New" w:hAnsi="Courier New"/>
    </w:rPr>
  </w:style>
  <w:style w:type="character" w:customStyle="1" w:styleId="WW8Num29z3">
    <w:name w:val="WW8Num29z3"/>
    <w:rsid w:val="00166302"/>
    <w:rPr>
      <w:rFonts w:ascii="Symbol" w:hAnsi="Symbol"/>
    </w:rPr>
  </w:style>
  <w:style w:type="character" w:customStyle="1" w:styleId="WW8Num30z0">
    <w:name w:val="WW8Num30z0"/>
    <w:rsid w:val="00166302"/>
    <w:rPr>
      <w:rFonts w:ascii="Wingdings" w:hAnsi="Wingdings"/>
    </w:rPr>
  </w:style>
  <w:style w:type="character" w:customStyle="1" w:styleId="WW8Num31z0">
    <w:name w:val="WW8Num31z0"/>
    <w:rsid w:val="00166302"/>
    <w:rPr>
      <w:rFonts w:ascii="Wingdings" w:hAnsi="Wingdings"/>
      <w:color w:val="auto"/>
    </w:rPr>
  </w:style>
  <w:style w:type="character" w:customStyle="1" w:styleId="WW8Num31z1">
    <w:name w:val="WW8Num31z1"/>
    <w:rsid w:val="00166302"/>
    <w:rPr>
      <w:rFonts w:ascii="Courier New" w:hAnsi="Courier New"/>
    </w:rPr>
  </w:style>
  <w:style w:type="character" w:customStyle="1" w:styleId="WW8Num31z2">
    <w:name w:val="WW8Num31z2"/>
    <w:rsid w:val="00166302"/>
    <w:rPr>
      <w:rFonts w:ascii="Wingdings" w:hAnsi="Wingdings"/>
    </w:rPr>
  </w:style>
  <w:style w:type="character" w:customStyle="1" w:styleId="WW8Num31z3">
    <w:name w:val="WW8Num31z3"/>
    <w:rsid w:val="00166302"/>
    <w:rPr>
      <w:rFonts w:ascii="Symbol" w:hAnsi="Symbol"/>
    </w:rPr>
  </w:style>
  <w:style w:type="character" w:customStyle="1" w:styleId="WW8Num31z4">
    <w:name w:val="WW8Num31z4"/>
    <w:rsid w:val="00166302"/>
    <w:rPr>
      <w:rFonts w:ascii="Courier New" w:hAnsi="Courier New"/>
    </w:rPr>
  </w:style>
  <w:style w:type="character" w:customStyle="1" w:styleId="WW8Num32z0">
    <w:name w:val="WW8Num32z0"/>
    <w:rsid w:val="00166302"/>
    <w:rPr>
      <w:rFonts w:ascii="Wingdings 3" w:hAnsi="Wingdings 3"/>
      <w:color w:val="auto"/>
    </w:rPr>
  </w:style>
  <w:style w:type="character" w:customStyle="1" w:styleId="WW8Num33z0">
    <w:name w:val="WW8Num33z0"/>
    <w:rsid w:val="00166302"/>
    <w:rPr>
      <w:rFonts w:ascii="Wingdings" w:hAnsi="Wingdings"/>
      <w:b w:val="0"/>
      <w:i w:val="0"/>
      <w:color w:val="auto"/>
      <w:sz w:val="20"/>
    </w:rPr>
  </w:style>
  <w:style w:type="character" w:customStyle="1" w:styleId="WW8Num34z0">
    <w:name w:val="WW8Num34z0"/>
    <w:rsid w:val="00166302"/>
    <w:rPr>
      <w:rFonts w:ascii="Wingdings" w:hAnsi="Wingdings"/>
    </w:rPr>
  </w:style>
  <w:style w:type="character" w:customStyle="1" w:styleId="WW8Num35z0">
    <w:name w:val="WW8Num35z0"/>
    <w:rsid w:val="00166302"/>
    <w:rPr>
      <w:b w:val="0"/>
      <w:i w:val="0"/>
      <w:color w:val="C0C0C0"/>
      <w:sz w:val="64"/>
      <w:szCs w:val="64"/>
    </w:rPr>
  </w:style>
  <w:style w:type="character" w:customStyle="1" w:styleId="WW8Num36z0">
    <w:name w:val="WW8Num36z0"/>
    <w:rsid w:val="00166302"/>
    <w:rPr>
      <w:rFonts w:ascii="Wingdings" w:hAnsi="Wingdings"/>
    </w:rPr>
  </w:style>
  <w:style w:type="character" w:customStyle="1" w:styleId="WW8Num37z0">
    <w:name w:val="WW8Num37z0"/>
    <w:rsid w:val="00166302"/>
    <w:rPr>
      <w:rFonts w:ascii="Wingdings" w:hAnsi="Wingdings"/>
    </w:rPr>
  </w:style>
  <w:style w:type="character" w:customStyle="1" w:styleId="WW8Num37z1">
    <w:name w:val="WW8Num37z1"/>
    <w:rsid w:val="00166302"/>
    <w:rPr>
      <w:rFonts w:ascii="Courier New" w:hAnsi="Courier New"/>
    </w:rPr>
  </w:style>
  <w:style w:type="character" w:customStyle="1" w:styleId="WW8Num37z3">
    <w:name w:val="WW8Num37z3"/>
    <w:rsid w:val="00166302"/>
    <w:rPr>
      <w:rFonts w:ascii="Symbol" w:hAnsi="Symbol"/>
    </w:rPr>
  </w:style>
  <w:style w:type="character" w:customStyle="1" w:styleId="WW8Num38z0">
    <w:name w:val="WW8Num38z0"/>
    <w:rsid w:val="00166302"/>
    <w:rPr>
      <w:rFonts w:ascii="Wingdings" w:hAnsi="Wingdings"/>
    </w:rPr>
  </w:style>
  <w:style w:type="character" w:customStyle="1" w:styleId="WW8Num39z0">
    <w:name w:val="WW8Num39z0"/>
    <w:rsid w:val="00166302"/>
    <w:rPr>
      <w:rFonts w:ascii="Wingdings" w:hAnsi="Wingdings"/>
      <w:b w:val="0"/>
      <w:i w:val="0"/>
      <w:color w:val="auto"/>
      <w:sz w:val="20"/>
    </w:rPr>
  </w:style>
  <w:style w:type="character" w:customStyle="1" w:styleId="WW8Num40z0">
    <w:name w:val="WW8Num40z0"/>
    <w:rsid w:val="00166302"/>
    <w:rPr>
      <w:rFonts w:ascii="Wingdings" w:hAnsi="Wingdings"/>
    </w:rPr>
  </w:style>
  <w:style w:type="character" w:customStyle="1" w:styleId="WW8Num40z3">
    <w:name w:val="WW8Num40z3"/>
    <w:rsid w:val="00166302"/>
    <w:rPr>
      <w:rFonts w:ascii="Symbol" w:hAnsi="Symbol"/>
    </w:rPr>
  </w:style>
  <w:style w:type="character" w:customStyle="1" w:styleId="WW8Num40z4">
    <w:name w:val="WW8Num40z4"/>
    <w:rsid w:val="00166302"/>
    <w:rPr>
      <w:rFonts w:ascii="Symbol" w:hAnsi="Symbol"/>
    </w:rPr>
  </w:style>
  <w:style w:type="character" w:customStyle="1" w:styleId="WW8Num41z0">
    <w:name w:val="WW8Num41z0"/>
    <w:rsid w:val="00166302"/>
    <w:rPr>
      <w:rFonts w:ascii="Wingdings" w:hAnsi="Wingdings"/>
    </w:rPr>
  </w:style>
  <w:style w:type="character" w:customStyle="1" w:styleId="WW8Num42z0">
    <w:name w:val="WW8Num42z0"/>
    <w:rsid w:val="00166302"/>
    <w:rPr>
      <w:rFonts w:ascii="Wingdings" w:hAnsi="Wingdings"/>
      <w:color w:val="auto"/>
    </w:rPr>
  </w:style>
  <w:style w:type="character" w:customStyle="1" w:styleId="WW8Num43z0">
    <w:name w:val="WW8Num43z0"/>
    <w:rsid w:val="00166302"/>
    <w:rPr>
      <w:rFonts w:ascii="Wingdings" w:hAnsi="Wingdings"/>
    </w:rPr>
  </w:style>
  <w:style w:type="character" w:customStyle="1" w:styleId="WW8Num43z1">
    <w:name w:val="WW8Num43z1"/>
    <w:rsid w:val="00166302"/>
    <w:rPr>
      <w:rFonts w:ascii="Courier New" w:hAnsi="Courier New"/>
    </w:rPr>
  </w:style>
  <w:style w:type="character" w:customStyle="1" w:styleId="WW8Num43z4">
    <w:name w:val="WW8Num43z4"/>
    <w:rsid w:val="00166302"/>
    <w:rPr>
      <w:rFonts w:ascii="Courier New" w:hAnsi="Courier New"/>
    </w:rPr>
  </w:style>
  <w:style w:type="character" w:customStyle="1" w:styleId="WW8Num44z0">
    <w:name w:val="WW8Num44z0"/>
    <w:rsid w:val="00166302"/>
    <w:rPr>
      <w:rFonts w:ascii="Wingdings" w:hAnsi="Wingdings"/>
      <w:color w:val="auto"/>
    </w:rPr>
  </w:style>
  <w:style w:type="character" w:customStyle="1" w:styleId="WW8Num44z1">
    <w:name w:val="WW8Num44z1"/>
    <w:rsid w:val="00166302"/>
    <w:rPr>
      <w:rFonts w:ascii="Times New Roman" w:eastAsia="Times New Roman" w:hAnsi="Times New Roman" w:cs="Times New Roman"/>
    </w:rPr>
  </w:style>
  <w:style w:type="character" w:customStyle="1" w:styleId="WW8Num44z3">
    <w:name w:val="WW8Num44z3"/>
    <w:rsid w:val="00166302"/>
    <w:rPr>
      <w:rFonts w:ascii="Symbol" w:hAnsi="Symbol"/>
    </w:rPr>
  </w:style>
  <w:style w:type="character" w:customStyle="1" w:styleId="WW8Num44z5">
    <w:name w:val="WW8Num44z5"/>
    <w:rsid w:val="00166302"/>
    <w:rPr>
      <w:rFonts w:ascii="Wingdings" w:hAnsi="Wingdings"/>
    </w:rPr>
  </w:style>
  <w:style w:type="character" w:customStyle="1" w:styleId="WW8Num45z0">
    <w:name w:val="WW8Num45z0"/>
    <w:rsid w:val="00166302"/>
    <w:rPr>
      <w:rFonts w:ascii="Wingdings" w:hAnsi="Wingdings"/>
    </w:rPr>
  </w:style>
  <w:style w:type="character" w:customStyle="1" w:styleId="WW8Num46z0">
    <w:name w:val="WW8Num46z0"/>
    <w:rsid w:val="00166302"/>
    <w:rPr>
      <w:rFonts w:ascii="Wingdings" w:hAnsi="Wingdings"/>
      <w:color w:val="auto"/>
    </w:rPr>
  </w:style>
  <w:style w:type="character" w:customStyle="1" w:styleId="WW8Num46z1">
    <w:name w:val="WW8Num46z1"/>
    <w:rsid w:val="00166302"/>
    <w:rPr>
      <w:rFonts w:ascii="Courier New" w:hAnsi="Courier New"/>
    </w:rPr>
  </w:style>
  <w:style w:type="character" w:customStyle="1" w:styleId="WW8Num46z2">
    <w:name w:val="WW8Num46z2"/>
    <w:rsid w:val="00166302"/>
    <w:rPr>
      <w:rFonts w:ascii="Wingdings" w:hAnsi="Wingdings"/>
    </w:rPr>
  </w:style>
  <w:style w:type="character" w:customStyle="1" w:styleId="WW8Num46z3">
    <w:name w:val="WW8Num46z3"/>
    <w:rsid w:val="00166302"/>
    <w:rPr>
      <w:rFonts w:ascii="Symbol" w:hAnsi="Symbol"/>
    </w:rPr>
  </w:style>
  <w:style w:type="character" w:customStyle="1" w:styleId="WW8Num47z0">
    <w:name w:val="WW8Num47z0"/>
    <w:rsid w:val="00166302"/>
    <w:rPr>
      <w:rFonts w:ascii="Wingdings" w:hAnsi="Wingdings"/>
    </w:rPr>
  </w:style>
  <w:style w:type="character" w:customStyle="1" w:styleId="WW8Num48z0">
    <w:name w:val="WW8Num48z0"/>
    <w:rsid w:val="00166302"/>
    <w:rPr>
      <w:rFonts w:ascii="Wingdings" w:hAnsi="Wingdings"/>
    </w:rPr>
  </w:style>
  <w:style w:type="character" w:customStyle="1" w:styleId="WW8Num49z0">
    <w:name w:val="WW8Num49z0"/>
    <w:rsid w:val="00166302"/>
    <w:rPr>
      <w:rFonts w:ascii="Wingdings" w:hAnsi="Wingdings"/>
    </w:rPr>
  </w:style>
  <w:style w:type="character" w:customStyle="1" w:styleId="WW8Num50z0">
    <w:name w:val="WW8Num50z0"/>
    <w:rsid w:val="00166302"/>
    <w:rPr>
      <w:rFonts w:ascii="Wingdings" w:hAnsi="Wingdings"/>
      <w:color w:val="auto"/>
    </w:rPr>
  </w:style>
  <w:style w:type="character" w:customStyle="1" w:styleId="WW8Num50z1">
    <w:name w:val="WW8Num50z1"/>
    <w:rsid w:val="00166302"/>
    <w:rPr>
      <w:rFonts w:ascii="Courier New" w:hAnsi="Courier New"/>
    </w:rPr>
  </w:style>
  <w:style w:type="character" w:customStyle="1" w:styleId="WW8Num50z2">
    <w:name w:val="WW8Num50z2"/>
    <w:rsid w:val="00166302"/>
    <w:rPr>
      <w:rFonts w:ascii="Wingdings" w:hAnsi="Wingdings"/>
    </w:rPr>
  </w:style>
  <w:style w:type="character" w:customStyle="1" w:styleId="WW8Num50z3">
    <w:name w:val="WW8Num50z3"/>
    <w:rsid w:val="00166302"/>
    <w:rPr>
      <w:rFonts w:ascii="Symbol" w:hAnsi="Symbol"/>
    </w:rPr>
  </w:style>
  <w:style w:type="character" w:customStyle="1" w:styleId="WW8Num50z4">
    <w:name w:val="WW8Num50z4"/>
    <w:rsid w:val="00166302"/>
    <w:rPr>
      <w:rFonts w:ascii="Courier New" w:hAnsi="Courier New"/>
    </w:rPr>
  </w:style>
  <w:style w:type="character" w:customStyle="1" w:styleId="WW8Num52z0">
    <w:name w:val="WW8Num52z0"/>
    <w:rsid w:val="00166302"/>
    <w:rPr>
      <w:rFonts w:ascii="Wingdings" w:hAnsi="Wingdings"/>
      <w:color w:val="auto"/>
    </w:rPr>
  </w:style>
  <w:style w:type="character" w:customStyle="1" w:styleId="WW8Num52z1">
    <w:name w:val="WW8Num52z1"/>
    <w:rsid w:val="00166302"/>
    <w:rPr>
      <w:rFonts w:ascii="Courier New" w:hAnsi="Courier New"/>
    </w:rPr>
  </w:style>
  <w:style w:type="character" w:customStyle="1" w:styleId="WW8Num52z3">
    <w:name w:val="WW8Num52z3"/>
    <w:rsid w:val="00166302"/>
    <w:rPr>
      <w:rFonts w:ascii="Symbol" w:hAnsi="Symbol"/>
    </w:rPr>
  </w:style>
  <w:style w:type="character" w:customStyle="1" w:styleId="WW8Num53z0">
    <w:name w:val="WW8Num53z0"/>
    <w:rsid w:val="00166302"/>
    <w:rPr>
      <w:rFonts w:ascii="Wingdings" w:hAnsi="Wingdings"/>
    </w:rPr>
  </w:style>
  <w:style w:type="character" w:customStyle="1" w:styleId="WW8Num54z0">
    <w:name w:val="WW8Num54z0"/>
    <w:rsid w:val="00166302"/>
    <w:rPr>
      <w:rFonts w:ascii="Wingdings 2" w:hAnsi="Wingdings 2"/>
    </w:rPr>
  </w:style>
  <w:style w:type="character" w:customStyle="1" w:styleId="WW8Num55z0">
    <w:name w:val="WW8Num55z0"/>
    <w:rsid w:val="00166302"/>
    <w:rPr>
      <w:rFonts w:ascii="Wingdings" w:hAnsi="Wingdings"/>
    </w:rPr>
  </w:style>
  <w:style w:type="character" w:customStyle="1" w:styleId="WW8Num56z0">
    <w:name w:val="WW8Num56z0"/>
    <w:rsid w:val="00166302"/>
    <w:rPr>
      <w:rFonts w:ascii="Wingdings" w:hAnsi="Wingdings"/>
      <w:color w:val="auto"/>
    </w:rPr>
  </w:style>
  <w:style w:type="character" w:customStyle="1" w:styleId="WW8Num57z0">
    <w:name w:val="WW8Num57z0"/>
    <w:rsid w:val="00166302"/>
    <w:rPr>
      <w:rFonts w:ascii="Wingdings" w:hAnsi="Wingdings"/>
    </w:rPr>
  </w:style>
  <w:style w:type="character" w:customStyle="1" w:styleId="WW8Num58z0">
    <w:name w:val="WW8Num58z0"/>
    <w:rsid w:val="00166302"/>
    <w:rPr>
      <w:rFonts w:ascii="Wingdings 2" w:hAnsi="Wingdings 2"/>
    </w:rPr>
  </w:style>
  <w:style w:type="character" w:customStyle="1" w:styleId="WW8Num59z0">
    <w:name w:val="WW8Num59z0"/>
    <w:rsid w:val="00166302"/>
    <w:rPr>
      <w:rFonts w:ascii="Wingdings" w:hAnsi="Wingdings"/>
      <w:color w:val="auto"/>
    </w:rPr>
  </w:style>
  <w:style w:type="character" w:customStyle="1" w:styleId="WW8Num59z1">
    <w:name w:val="WW8Num59z1"/>
    <w:rsid w:val="00166302"/>
    <w:rPr>
      <w:rFonts w:ascii="Courier New" w:hAnsi="Courier New"/>
    </w:rPr>
  </w:style>
  <w:style w:type="character" w:customStyle="1" w:styleId="WW8Num59z3">
    <w:name w:val="WW8Num59z3"/>
    <w:rsid w:val="00166302"/>
    <w:rPr>
      <w:rFonts w:ascii="Symbol" w:hAnsi="Symbol"/>
    </w:rPr>
  </w:style>
  <w:style w:type="character" w:customStyle="1" w:styleId="WW8Num59z5">
    <w:name w:val="WW8Num59z5"/>
    <w:rsid w:val="00166302"/>
    <w:rPr>
      <w:rFonts w:ascii="Wingdings" w:hAnsi="Wingdings"/>
    </w:rPr>
  </w:style>
  <w:style w:type="character" w:customStyle="1" w:styleId="WW8Num60z0">
    <w:name w:val="WW8Num60z0"/>
    <w:rsid w:val="00166302"/>
    <w:rPr>
      <w:rFonts w:ascii="Wingdings" w:hAnsi="Wingdings"/>
    </w:rPr>
  </w:style>
  <w:style w:type="character" w:customStyle="1" w:styleId="WW8Num61z0">
    <w:name w:val="WW8Num61z0"/>
    <w:rsid w:val="00166302"/>
    <w:rPr>
      <w:rFonts w:ascii="Wingdings 3" w:hAnsi="Wingdings 3"/>
      <w:color w:val="auto"/>
    </w:rPr>
  </w:style>
  <w:style w:type="character" w:customStyle="1" w:styleId="WW8Num62z0">
    <w:name w:val="WW8Num62z0"/>
    <w:rsid w:val="00166302"/>
    <w:rPr>
      <w:rFonts w:ascii="Wingdings" w:hAnsi="Wingdings"/>
      <w:color w:val="auto"/>
    </w:rPr>
  </w:style>
  <w:style w:type="character" w:customStyle="1" w:styleId="WW8Num63z0">
    <w:name w:val="WW8Num63z0"/>
    <w:rsid w:val="00166302"/>
    <w:rPr>
      <w:rFonts w:ascii="Wingdings 3" w:hAnsi="Wingdings 3"/>
      <w:color w:val="auto"/>
    </w:rPr>
  </w:style>
  <w:style w:type="character" w:customStyle="1" w:styleId="WW8Num64z0">
    <w:name w:val="WW8Num64z0"/>
    <w:rsid w:val="00166302"/>
    <w:rPr>
      <w:rFonts w:ascii="Wingdings" w:hAnsi="Wingdings"/>
    </w:rPr>
  </w:style>
  <w:style w:type="character" w:customStyle="1" w:styleId="WW8Num65z0">
    <w:name w:val="WW8Num65z0"/>
    <w:rsid w:val="00166302"/>
    <w:rPr>
      <w:rFonts w:ascii="Wingdings" w:hAnsi="Wingdings"/>
    </w:rPr>
  </w:style>
  <w:style w:type="character" w:customStyle="1" w:styleId="WW8Num66z0">
    <w:name w:val="WW8Num66z0"/>
    <w:rsid w:val="00166302"/>
    <w:rPr>
      <w:rFonts w:ascii="Wingdings" w:hAnsi="Wingdings"/>
    </w:rPr>
  </w:style>
  <w:style w:type="character" w:customStyle="1" w:styleId="WW8Num67z0">
    <w:name w:val="WW8Num67z0"/>
    <w:rsid w:val="00166302"/>
    <w:rPr>
      <w:rFonts w:ascii="Wingdings" w:hAnsi="Wingdings"/>
      <w:color w:val="auto"/>
    </w:rPr>
  </w:style>
  <w:style w:type="character" w:customStyle="1" w:styleId="WW8Num68z0">
    <w:name w:val="WW8Num68z0"/>
    <w:rsid w:val="00166302"/>
    <w:rPr>
      <w:rFonts w:ascii="Wingdings" w:hAnsi="Wingdings"/>
      <w:color w:val="auto"/>
    </w:rPr>
  </w:style>
  <w:style w:type="character" w:customStyle="1" w:styleId="WW8Num69z0">
    <w:name w:val="WW8Num69z0"/>
    <w:rsid w:val="00166302"/>
    <w:rPr>
      <w:rFonts w:ascii="Wingdings" w:hAnsi="Wingdings"/>
      <w:color w:val="auto"/>
    </w:rPr>
  </w:style>
  <w:style w:type="character" w:customStyle="1" w:styleId="WW8Num70z0">
    <w:name w:val="WW8Num70z0"/>
    <w:rsid w:val="00166302"/>
    <w:rPr>
      <w:rFonts w:ascii="Wingdings" w:hAnsi="Wingdings"/>
    </w:rPr>
  </w:style>
  <w:style w:type="character" w:customStyle="1" w:styleId="WW8Num71z0">
    <w:name w:val="WW8Num71z0"/>
    <w:rsid w:val="00166302"/>
    <w:rPr>
      <w:rFonts w:ascii="Wingdings" w:hAnsi="Wingdings"/>
    </w:rPr>
  </w:style>
  <w:style w:type="character" w:customStyle="1" w:styleId="WW8Num72z0">
    <w:name w:val="WW8Num72z0"/>
    <w:rsid w:val="00166302"/>
    <w:rPr>
      <w:rFonts w:ascii="Wingdings 3" w:hAnsi="Wingdings 3"/>
    </w:rPr>
  </w:style>
  <w:style w:type="character" w:customStyle="1" w:styleId="WW8Num73z0">
    <w:name w:val="WW8Num73z0"/>
    <w:rsid w:val="00166302"/>
    <w:rPr>
      <w:rFonts w:ascii="Wingdings" w:hAnsi="Wingdings"/>
      <w:color w:val="auto"/>
    </w:rPr>
  </w:style>
  <w:style w:type="character" w:customStyle="1" w:styleId="WW8Num74z0">
    <w:name w:val="WW8Num74z0"/>
    <w:rsid w:val="00166302"/>
    <w:rPr>
      <w:rFonts w:ascii="Wingdings 3" w:hAnsi="Wingdings 3"/>
    </w:rPr>
  </w:style>
  <w:style w:type="character" w:customStyle="1" w:styleId="WW8Num75z0">
    <w:name w:val="WW8Num75z0"/>
    <w:rsid w:val="00166302"/>
    <w:rPr>
      <w:rFonts w:ascii="Wingdings" w:hAnsi="Wingdings"/>
    </w:rPr>
  </w:style>
  <w:style w:type="character" w:customStyle="1" w:styleId="WW8Num76z0">
    <w:name w:val="WW8Num76z0"/>
    <w:rsid w:val="00166302"/>
    <w:rPr>
      <w:rFonts w:ascii="Wingdings" w:hAnsi="Wingdings"/>
      <w:color w:val="auto"/>
    </w:rPr>
  </w:style>
  <w:style w:type="character" w:customStyle="1" w:styleId="WW8Num77z0">
    <w:name w:val="WW8Num77z0"/>
    <w:rsid w:val="00166302"/>
    <w:rPr>
      <w:rFonts w:ascii="Wingdings" w:hAnsi="Wingdings"/>
    </w:rPr>
  </w:style>
  <w:style w:type="character" w:customStyle="1" w:styleId="WW8Num78z0">
    <w:name w:val="WW8Num78z0"/>
    <w:rsid w:val="00166302"/>
    <w:rPr>
      <w:rFonts w:ascii="Wingdings" w:hAnsi="Wingdings"/>
    </w:rPr>
  </w:style>
  <w:style w:type="character" w:customStyle="1" w:styleId="WW8Num79z0">
    <w:name w:val="WW8Num79z0"/>
    <w:rsid w:val="00166302"/>
    <w:rPr>
      <w:rFonts w:ascii="Wingdings" w:hAnsi="Wingdings"/>
    </w:rPr>
  </w:style>
  <w:style w:type="character" w:customStyle="1" w:styleId="WW8Num80z0">
    <w:name w:val="WW8Num80z0"/>
    <w:rsid w:val="00166302"/>
    <w:rPr>
      <w:rFonts w:ascii="Wingdings" w:hAnsi="Wingdings"/>
    </w:rPr>
  </w:style>
  <w:style w:type="character" w:customStyle="1" w:styleId="WW8Num81z0">
    <w:name w:val="WW8Num81z0"/>
    <w:rsid w:val="00166302"/>
    <w:rPr>
      <w:rFonts w:ascii="Wingdings" w:hAnsi="Wingdings"/>
    </w:rPr>
  </w:style>
  <w:style w:type="character" w:customStyle="1" w:styleId="WW8Num82z0">
    <w:name w:val="WW8Num82z0"/>
    <w:rsid w:val="00166302"/>
    <w:rPr>
      <w:rFonts w:ascii="Wingdings" w:hAnsi="Wingdings"/>
    </w:rPr>
  </w:style>
  <w:style w:type="character" w:customStyle="1" w:styleId="WW8Num83z0">
    <w:name w:val="WW8Num83z0"/>
    <w:rsid w:val="00166302"/>
    <w:rPr>
      <w:rFonts w:ascii="Wingdings" w:hAnsi="Wingdings"/>
    </w:rPr>
  </w:style>
  <w:style w:type="character" w:customStyle="1" w:styleId="WW8Num84z0">
    <w:name w:val="WW8Num84z0"/>
    <w:rsid w:val="00166302"/>
    <w:rPr>
      <w:rFonts w:ascii="Wingdings 2" w:hAnsi="Wingdings 2"/>
    </w:rPr>
  </w:style>
  <w:style w:type="character" w:customStyle="1" w:styleId="WW8Num85z0">
    <w:name w:val="WW8Num85z0"/>
    <w:rsid w:val="00166302"/>
    <w:rPr>
      <w:rFonts w:ascii="Wingdings" w:hAnsi="Wingdings"/>
      <w:color w:val="auto"/>
    </w:rPr>
  </w:style>
  <w:style w:type="character" w:customStyle="1" w:styleId="WW8Num85z3">
    <w:name w:val="WW8Num85z3"/>
    <w:rsid w:val="00166302"/>
    <w:rPr>
      <w:rFonts w:ascii="Symbol" w:hAnsi="Symbol"/>
    </w:rPr>
  </w:style>
  <w:style w:type="character" w:customStyle="1" w:styleId="WW8Num85z4">
    <w:name w:val="WW8Num85z4"/>
    <w:rsid w:val="00166302"/>
    <w:rPr>
      <w:rFonts w:ascii="Courier New" w:hAnsi="Courier New"/>
    </w:rPr>
  </w:style>
  <w:style w:type="character" w:customStyle="1" w:styleId="WW8Num86z0">
    <w:name w:val="WW8Num86z0"/>
    <w:rsid w:val="00166302"/>
    <w:rPr>
      <w:rFonts w:ascii="Wingdings" w:hAnsi="Wingdings"/>
    </w:rPr>
  </w:style>
  <w:style w:type="character" w:customStyle="1" w:styleId="WW8Num87z0">
    <w:name w:val="WW8Num87z0"/>
    <w:rsid w:val="00166302"/>
    <w:rPr>
      <w:rFonts w:ascii="Wingdings" w:hAnsi="Wingdings"/>
    </w:rPr>
  </w:style>
  <w:style w:type="character" w:customStyle="1" w:styleId="WW8Num88z0">
    <w:name w:val="WW8Num88z0"/>
    <w:rsid w:val="00166302"/>
    <w:rPr>
      <w:rFonts w:ascii="Wingdings" w:hAnsi="Wingdings"/>
    </w:rPr>
  </w:style>
  <w:style w:type="character" w:customStyle="1" w:styleId="WW8Num89z0">
    <w:name w:val="WW8Num89z0"/>
    <w:rsid w:val="00166302"/>
    <w:rPr>
      <w:rFonts w:ascii="Wingdings" w:hAnsi="Wingdings"/>
      <w:color w:val="auto"/>
    </w:rPr>
  </w:style>
  <w:style w:type="character" w:customStyle="1" w:styleId="WW8Num90z0">
    <w:name w:val="WW8Num90z0"/>
    <w:rsid w:val="00166302"/>
    <w:rPr>
      <w:rFonts w:ascii="Wingdings" w:hAnsi="Wingdings"/>
      <w:color w:val="auto"/>
    </w:rPr>
  </w:style>
  <w:style w:type="character" w:customStyle="1" w:styleId="WW8Num91z0">
    <w:name w:val="WW8Num91z0"/>
    <w:rsid w:val="00166302"/>
    <w:rPr>
      <w:rFonts w:ascii="Wingdings 3" w:hAnsi="Wingdings 3"/>
    </w:rPr>
  </w:style>
  <w:style w:type="character" w:customStyle="1" w:styleId="WW8Num92z0">
    <w:name w:val="WW8Num92z0"/>
    <w:rsid w:val="00166302"/>
    <w:rPr>
      <w:rFonts w:ascii="Wingdings 3" w:hAnsi="Wingdings 3"/>
      <w:color w:val="auto"/>
    </w:rPr>
  </w:style>
  <w:style w:type="character" w:customStyle="1" w:styleId="WW8Num92z1">
    <w:name w:val="WW8Num92z1"/>
    <w:rsid w:val="00166302"/>
    <w:rPr>
      <w:rFonts w:ascii="Wingdings" w:hAnsi="Wingdings"/>
      <w:color w:val="auto"/>
    </w:rPr>
  </w:style>
  <w:style w:type="character" w:customStyle="1" w:styleId="WW8Num92z2">
    <w:name w:val="WW8Num92z2"/>
    <w:rsid w:val="00166302"/>
    <w:rPr>
      <w:rFonts w:ascii="Wingdings" w:hAnsi="Wingdings"/>
    </w:rPr>
  </w:style>
  <w:style w:type="character" w:customStyle="1" w:styleId="WW8Num92z3">
    <w:name w:val="WW8Num92z3"/>
    <w:rsid w:val="00166302"/>
    <w:rPr>
      <w:rFonts w:ascii="Symbol" w:hAnsi="Symbol"/>
    </w:rPr>
  </w:style>
  <w:style w:type="character" w:customStyle="1" w:styleId="WW8Num92z4">
    <w:name w:val="WW8Num92z4"/>
    <w:rsid w:val="00166302"/>
    <w:rPr>
      <w:rFonts w:ascii="Courier New" w:hAnsi="Courier New"/>
    </w:rPr>
  </w:style>
  <w:style w:type="character" w:customStyle="1" w:styleId="WW8Num93z0">
    <w:name w:val="WW8Num93z0"/>
    <w:rsid w:val="00166302"/>
    <w:rPr>
      <w:rFonts w:ascii="Wingdings" w:hAnsi="Wingdings"/>
    </w:rPr>
  </w:style>
  <w:style w:type="character" w:customStyle="1" w:styleId="WW8Num95z0">
    <w:name w:val="WW8Num95z0"/>
    <w:rsid w:val="00166302"/>
    <w:rPr>
      <w:rFonts w:ascii="Wingdings" w:hAnsi="Wingdings"/>
    </w:rPr>
  </w:style>
  <w:style w:type="character" w:customStyle="1" w:styleId="WW8Num96z0">
    <w:name w:val="WW8Num96z0"/>
    <w:rsid w:val="00166302"/>
    <w:rPr>
      <w:rFonts w:ascii="Wingdings" w:hAnsi="Wingdings"/>
      <w:color w:val="000000"/>
      <w:sz w:val="20"/>
    </w:rPr>
  </w:style>
  <w:style w:type="character" w:customStyle="1" w:styleId="WW8Num97z0">
    <w:name w:val="WW8Num97z0"/>
    <w:rsid w:val="00166302"/>
    <w:rPr>
      <w:rFonts w:ascii="Wingdings" w:hAnsi="Wingdings"/>
    </w:rPr>
  </w:style>
  <w:style w:type="character" w:customStyle="1" w:styleId="WW8Num98z0">
    <w:name w:val="WW8Num98z0"/>
    <w:rsid w:val="00166302"/>
    <w:rPr>
      <w:rFonts w:ascii="Wingdings" w:hAnsi="Wingdings"/>
    </w:rPr>
  </w:style>
  <w:style w:type="character" w:customStyle="1" w:styleId="WW8Num99z0">
    <w:name w:val="WW8Num99z0"/>
    <w:rsid w:val="00166302"/>
    <w:rPr>
      <w:rFonts w:ascii="Wingdings 3" w:hAnsi="Wingdings 3"/>
      <w:color w:val="auto"/>
    </w:rPr>
  </w:style>
  <w:style w:type="character" w:customStyle="1" w:styleId="WW8Num100z0">
    <w:name w:val="WW8Num100z0"/>
    <w:rsid w:val="00166302"/>
    <w:rPr>
      <w:rFonts w:ascii="Wingdings" w:hAnsi="Wingdings"/>
    </w:rPr>
  </w:style>
  <w:style w:type="character" w:customStyle="1" w:styleId="WW8Num101z0">
    <w:name w:val="WW8Num101z0"/>
    <w:rsid w:val="00166302"/>
    <w:rPr>
      <w:rFonts w:ascii="Wingdings" w:hAnsi="Wingdings"/>
      <w:b w:val="0"/>
      <w:i w:val="0"/>
      <w:color w:val="auto"/>
      <w:sz w:val="20"/>
    </w:rPr>
  </w:style>
  <w:style w:type="character" w:customStyle="1" w:styleId="WW8Num102z0">
    <w:name w:val="WW8Num102z0"/>
    <w:rsid w:val="00166302"/>
    <w:rPr>
      <w:rFonts w:ascii="Wingdings" w:hAnsi="Wingdings"/>
      <w:color w:val="auto"/>
    </w:rPr>
  </w:style>
  <w:style w:type="character" w:customStyle="1" w:styleId="WW8Num103z0">
    <w:name w:val="WW8Num103z0"/>
    <w:rsid w:val="00166302"/>
    <w:rPr>
      <w:rFonts w:ascii="Wingdings" w:hAnsi="Wingdings"/>
      <w:color w:val="auto"/>
    </w:rPr>
  </w:style>
  <w:style w:type="character" w:customStyle="1" w:styleId="WW8Num104z0">
    <w:name w:val="WW8Num104z0"/>
    <w:rsid w:val="00166302"/>
    <w:rPr>
      <w:rFonts w:ascii="Wingdings" w:hAnsi="Wingdings"/>
    </w:rPr>
  </w:style>
  <w:style w:type="character" w:customStyle="1" w:styleId="WW8Num105z0">
    <w:name w:val="WW8Num105z0"/>
    <w:rsid w:val="00166302"/>
    <w:rPr>
      <w:rFonts w:ascii="Wingdings" w:hAnsi="Wingdings"/>
      <w:color w:val="auto"/>
    </w:rPr>
  </w:style>
  <w:style w:type="character" w:customStyle="1" w:styleId="WW8Num105z1">
    <w:name w:val="WW8Num105z1"/>
    <w:rsid w:val="00166302"/>
    <w:rPr>
      <w:rFonts w:ascii="Courier New" w:hAnsi="Courier New"/>
    </w:rPr>
  </w:style>
  <w:style w:type="character" w:customStyle="1" w:styleId="WW8Num105z2">
    <w:name w:val="WW8Num105z2"/>
    <w:rsid w:val="00166302"/>
    <w:rPr>
      <w:rFonts w:ascii="Wingdings" w:hAnsi="Wingdings"/>
    </w:rPr>
  </w:style>
  <w:style w:type="character" w:customStyle="1" w:styleId="WW8Num105z3">
    <w:name w:val="WW8Num105z3"/>
    <w:rsid w:val="00166302"/>
    <w:rPr>
      <w:rFonts w:ascii="Symbol" w:hAnsi="Symbol"/>
    </w:rPr>
  </w:style>
  <w:style w:type="character" w:customStyle="1" w:styleId="WW8Num105z4">
    <w:name w:val="WW8Num105z4"/>
    <w:rsid w:val="00166302"/>
    <w:rPr>
      <w:rFonts w:ascii="Courier New" w:hAnsi="Courier New"/>
    </w:rPr>
  </w:style>
  <w:style w:type="character" w:customStyle="1" w:styleId="WW8Num106z0">
    <w:name w:val="WW8Num106z0"/>
    <w:rsid w:val="00166302"/>
    <w:rPr>
      <w:rFonts w:ascii="Wingdings" w:hAnsi="Wingdings"/>
      <w:color w:val="auto"/>
    </w:rPr>
  </w:style>
  <w:style w:type="character" w:customStyle="1" w:styleId="WW8Num107z0">
    <w:name w:val="WW8Num107z0"/>
    <w:rsid w:val="00166302"/>
    <w:rPr>
      <w:rFonts w:ascii="Wingdings" w:hAnsi="Wingdings"/>
    </w:rPr>
  </w:style>
  <w:style w:type="character" w:customStyle="1" w:styleId="WW8Num108z0">
    <w:name w:val="WW8Num108z0"/>
    <w:rsid w:val="00166302"/>
    <w:rPr>
      <w:rFonts w:ascii="Wingdings" w:hAnsi="Wingdings"/>
    </w:rPr>
  </w:style>
  <w:style w:type="character" w:customStyle="1" w:styleId="WW8Num108z1">
    <w:name w:val="WW8Num108z1"/>
    <w:rsid w:val="00166302"/>
    <w:rPr>
      <w:rFonts w:ascii="Courier New" w:hAnsi="Courier New"/>
    </w:rPr>
  </w:style>
  <w:style w:type="character" w:customStyle="1" w:styleId="WW8Num108z3">
    <w:name w:val="WW8Num108z3"/>
    <w:rsid w:val="00166302"/>
    <w:rPr>
      <w:rFonts w:ascii="Symbol" w:hAnsi="Symbol"/>
    </w:rPr>
  </w:style>
  <w:style w:type="character" w:customStyle="1" w:styleId="WW8Num108z5">
    <w:name w:val="WW8Num108z5"/>
    <w:rsid w:val="00166302"/>
    <w:rPr>
      <w:rFonts w:ascii="Wingdings" w:hAnsi="Wingdings"/>
    </w:rPr>
  </w:style>
  <w:style w:type="character" w:customStyle="1" w:styleId="WW8Num109z0">
    <w:name w:val="WW8Num109z0"/>
    <w:rsid w:val="00166302"/>
    <w:rPr>
      <w:rFonts w:ascii="Wingdings" w:hAnsi="Wingdings"/>
      <w:color w:val="auto"/>
    </w:rPr>
  </w:style>
  <w:style w:type="character" w:customStyle="1" w:styleId="WW8Num110z0">
    <w:name w:val="WW8Num110z0"/>
    <w:rsid w:val="00166302"/>
    <w:rPr>
      <w:rFonts w:ascii="Wingdings 3" w:hAnsi="Wingdings 3"/>
    </w:rPr>
  </w:style>
  <w:style w:type="character" w:customStyle="1" w:styleId="WW8Num111z0">
    <w:name w:val="WW8Num111z0"/>
    <w:rsid w:val="00166302"/>
    <w:rPr>
      <w:rFonts w:ascii="Wingdings" w:hAnsi="Wingdings"/>
    </w:rPr>
  </w:style>
  <w:style w:type="character" w:customStyle="1" w:styleId="WW8Num111z1">
    <w:name w:val="WW8Num111z1"/>
    <w:rsid w:val="00166302"/>
    <w:rPr>
      <w:rFonts w:ascii="Courier New" w:hAnsi="Courier New"/>
    </w:rPr>
  </w:style>
  <w:style w:type="character" w:customStyle="1" w:styleId="WW8Num111z4">
    <w:name w:val="WW8Num111z4"/>
    <w:rsid w:val="00166302"/>
    <w:rPr>
      <w:rFonts w:ascii="Courier New" w:hAnsi="Courier New"/>
    </w:rPr>
  </w:style>
  <w:style w:type="character" w:customStyle="1" w:styleId="WW8Num112z0">
    <w:name w:val="WW8Num112z0"/>
    <w:rsid w:val="00166302"/>
    <w:rPr>
      <w:rFonts w:ascii="Wingdings" w:hAnsi="Wingdings"/>
      <w:color w:val="auto"/>
    </w:rPr>
  </w:style>
  <w:style w:type="character" w:customStyle="1" w:styleId="WW8Num113z0">
    <w:name w:val="WW8Num113z0"/>
    <w:rsid w:val="00166302"/>
    <w:rPr>
      <w:rFonts w:ascii="Wingdings" w:hAnsi="Wingdings"/>
      <w:color w:val="auto"/>
    </w:rPr>
  </w:style>
  <w:style w:type="character" w:customStyle="1" w:styleId="WW8Num114z0">
    <w:name w:val="WW8Num114z0"/>
    <w:rsid w:val="00166302"/>
    <w:rPr>
      <w:rFonts w:ascii="Wingdings" w:hAnsi="Wingdings"/>
      <w:b w:val="0"/>
      <w:i w:val="0"/>
      <w:color w:val="auto"/>
      <w:sz w:val="20"/>
    </w:rPr>
  </w:style>
  <w:style w:type="character" w:customStyle="1" w:styleId="WW8Num115z0">
    <w:name w:val="WW8Num115z0"/>
    <w:rsid w:val="00166302"/>
    <w:rPr>
      <w:rFonts w:ascii="Symbol" w:hAnsi="Symbol"/>
    </w:rPr>
  </w:style>
  <w:style w:type="character" w:customStyle="1" w:styleId="WW8Num116z0">
    <w:name w:val="WW8Num116z0"/>
    <w:rsid w:val="00166302"/>
    <w:rPr>
      <w:rFonts w:ascii="Wingdings" w:hAnsi="Wingdings"/>
    </w:rPr>
  </w:style>
  <w:style w:type="character" w:customStyle="1" w:styleId="WW8Num117z0">
    <w:name w:val="WW8Num117z0"/>
    <w:rsid w:val="00166302"/>
    <w:rPr>
      <w:rFonts w:ascii="Wingdings" w:hAnsi="Wingdings"/>
      <w:color w:val="auto"/>
    </w:rPr>
  </w:style>
  <w:style w:type="character" w:customStyle="1" w:styleId="WW8Num119z0">
    <w:name w:val="WW8Num119z0"/>
    <w:rsid w:val="00166302"/>
    <w:rPr>
      <w:rFonts w:ascii="Wingdings" w:hAnsi="Wingdings"/>
      <w:color w:val="auto"/>
      <w:szCs w:val="22"/>
    </w:rPr>
  </w:style>
  <w:style w:type="character" w:customStyle="1" w:styleId="WW8Num120z0">
    <w:name w:val="WW8Num120z0"/>
    <w:rsid w:val="00166302"/>
    <w:rPr>
      <w:rFonts w:ascii="Symbol" w:hAnsi="Symbol"/>
    </w:rPr>
  </w:style>
  <w:style w:type="character" w:customStyle="1" w:styleId="WW8Num121z0">
    <w:name w:val="WW8Num121z0"/>
    <w:rsid w:val="00166302"/>
    <w:rPr>
      <w:rFonts w:ascii="Wingdings" w:hAnsi="Wingdings"/>
    </w:rPr>
  </w:style>
  <w:style w:type="character" w:customStyle="1" w:styleId="WW8Num121z1">
    <w:name w:val="WW8Num121z1"/>
    <w:rsid w:val="00166302"/>
    <w:rPr>
      <w:rFonts w:ascii="Courier New" w:hAnsi="Courier New"/>
    </w:rPr>
  </w:style>
  <w:style w:type="character" w:customStyle="1" w:styleId="WW8Num121z3">
    <w:name w:val="WW8Num121z3"/>
    <w:rsid w:val="00166302"/>
    <w:rPr>
      <w:rFonts w:ascii="Symbol" w:hAnsi="Symbol"/>
    </w:rPr>
  </w:style>
  <w:style w:type="character" w:customStyle="1" w:styleId="WW8Num122z0">
    <w:name w:val="WW8Num122z0"/>
    <w:rsid w:val="00166302"/>
    <w:rPr>
      <w:rFonts w:ascii="Wingdings" w:hAnsi="Wingdings"/>
      <w:color w:val="auto"/>
    </w:rPr>
  </w:style>
  <w:style w:type="character" w:customStyle="1" w:styleId="WW8Num122z1">
    <w:name w:val="WW8Num122z1"/>
    <w:rsid w:val="00166302"/>
    <w:rPr>
      <w:rFonts w:ascii="Courier New" w:hAnsi="Courier New"/>
    </w:rPr>
  </w:style>
  <w:style w:type="character" w:customStyle="1" w:styleId="WW8Num122z3">
    <w:name w:val="WW8Num122z3"/>
    <w:rsid w:val="00166302"/>
    <w:rPr>
      <w:rFonts w:ascii="Symbol" w:hAnsi="Symbol"/>
    </w:rPr>
  </w:style>
  <w:style w:type="character" w:customStyle="1" w:styleId="WW8Num122z4">
    <w:name w:val="WW8Num122z4"/>
    <w:rsid w:val="00166302"/>
    <w:rPr>
      <w:rFonts w:ascii="Courier New" w:hAnsi="Courier New"/>
    </w:rPr>
  </w:style>
  <w:style w:type="character" w:customStyle="1" w:styleId="WW8Num123z0">
    <w:name w:val="WW8Num123z0"/>
    <w:rsid w:val="00166302"/>
    <w:rPr>
      <w:rFonts w:ascii="Wingdings 3" w:hAnsi="Wingdings 3"/>
      <w:b w:val="0"/>
      <w:i w:val="0"/>
    </w:rPr>
  </w:style>
  <w:style w:type="character" w:customStyle="1" w:styleId="WW8Num124z0">
    <w:name w:val="WW8Num124z0"/>
    <w:rsid w:val="00166302"/>
    <w:rPr>
      <w:rFonts w:ascii="Wingdings 3" w:hAnsi="Wingdings 3"/>
    </w:rPr>
  </w:style>
  <w:style w:type="character" w:customStyle="1" w:styleId="WW8Num124z3">
    <w:name w:val="WW8Num124z3"/>
    <w:rsid w:val="00166302"/>
    <w:rPr>
      <w:rFonts w:ascii="Symbol" w:hAnsi="Symbol"/>
    </w:rPr>
  </w:style>
  <w:style w:type="character" w:customStyle="1" w:styleId="WW8Num124z4">
    <w:name w:val="WW8Num124z4"/>
    <w:rsid w:val="00166302"/>
    <w:rPr>
      <w:rFonts w:ascii="Courier New" w:hAnsi="Courier New"/>
    </w:rPr>
  </w:style>
  <w:style w:type="character" w:customStyle="1" w:styleId="WW8Num125z0">
    <w:name w:val="WW8Num125z0"/>
    <w:rsid w:val="00166302"/>
    <w:rPr>
      <w:rFonts w:ascii="Wingdings" w:hAnsi="Wingdings"/>
    </w:rPr>
  </w:style>
  <w:style w:type="character" w:customStyle="1" w:styleId="WW8Num126z0">
    <w:name w:val="WW8Num126z0"/>
    <w:rsid w:val="00166302"/>
    <w:rPr>
      <w:rFonts w:ascii="Wingdings" w:hAnsi="Wingdings"/>
    </w:rPr>
  </w:style>
  <w:style w:type="character" w:customStyle="1" w:styleId="WW8Num127z0">
    <w:name w:val="WW8Num127z0"/>
    <w:rsid w:val="00166302"/>
    <w:rPr>
      <w:rFonts w:ascii="Wingdings" w:hAnsi="Wingdings"/>
    </w:rPr>
  </w:style>
  <w:style w:type="character" w:customStyle="1" w:styleId="WW8Num128z0">
    <w:name w:val="WW8Num128z0"/>
    <w:rsid w:val="00166302"/>
    <w:rPr>
      <w:rFonts w:ascii="Wingdings" w:hAnsi="Wingdings"/>
    </w:rPr>
  </w:style>
  <w:style w:type="character" w:customStyle="1" w:styleId="WW8Num129z0">
    <w:name w:val="WW8Num129z0"/>
    <w:rsid w:val="00166302"/>
    <w:rPr>
      <w:rFonts w:ascii="Wingdings" w:hAnsi="Wingdings"/>
    </w:rPr>
  </w:style>
  <w:style w:type="character" w:customStyle="1" w:styleId="WW8Num130z0">
    <w:name w:val="WW8Num130z0"/>
    <w:rsid w:val="00166302"/>
    <w:rPr>
      <w:rFonts w:ascii="Wingdings" w:hAnsi="Wingdings"/>
    </w:rPr>
  </w:style>
  <w:style w:type="character" w:customStyle="1" w:styleId="WW8Num131z0">
    <w:name w:val="WW8Num131z0"/>
    <w:rsid w:val="00166302"/>
    <w:rPr>
      <w:rFonts w:ascii="Wingdings" w:hAnsi="Wingdings"/>
    </w:rPr>
  </w:style>
  <w:style w:type="character" w:customStyle="1" w:styleId="WW8Num132z0">
    <w:name w:val="WW8Num132z0"/>
    <w:rsid w:val="00166302"/>
    <w:rPr>
      <w:rFonts w:ascii="Wingdings" w:hAnsi="Wingdings"/>
    </w:rPr>
  </w:style>
  <w:style w:type="character" w:customStyle="1" w:styleId="WW8Num132z1">
    <w:name w:val="WW8Num132z1"/>
    <w:rsid w:val="00166302"/>
    <w:rPr>
      <w:rFonts w:ascii="Courier New" w:hAnsi="Courier New"/>
    </w:rPr>
  </w:style>
  <w:style w:type="character" w:customStyle="1" w:styleId="WW8Num132z3">
    <w:name w:val="WW8Num132z3"/>
    <w:rsid w:val="00166302"/>
    <w:rPr>
      <w:rFonts w:ascii="Symbol" w:hAnsi="Symbol"/>
    </w:rPr>
  </w:style>
  <w:style w:type="character" w:customStyle="1" w:styleId="WW8Num132z4">
    <w:name w:val="WW8Num132z4"/>
    <w:rsid w:val="00166302"/>
    <w:rPr>
      <w:rFonts w:ascii="Courier New" w:hAnsi="Courier New"/>
    </w:rPr>
  </w:style>
  <w:style w:type="character" w:customStyle="1" w:styleId="Absatz-Standardschriftart">
    <w:name w:val="Absatz-Standardschriftart"/>
    <w:rsid w:val="00166302"/>
  </w:style>
  <w:style w:type="character" w:customStyle="1" w:styleId="WW8Num6z1">
    <w:name w:val="WW8Num6z1"/>
    <w:rsid w:val="00166302"/>
    <w:rPr>
      <w:rFonts w:ascii="StarSymbol" w:eastAsia="StarSymbol" w:hAnsi="StarSymbol"/>
      <w:sz w:val="18"/>
    </w:rPr>
  </w:style>
  <w:style w:type="character" w:customStyle="1" w:styleId="WW8Num9z1">
    <w:name w:val="WW8Num9z1"/>
    <w:rsid w:val="00166302"/>
    <w:rPr>
      <w:rFonts w:ascii="Courier New" w:hAnsi="Courier New"/>
    </w:rPr>
  </w:style>
  <w:style w:type="character" w:customStyle="1" w:styleId="WW8Num9z3">
    <w:name w:val="WW8Num9z3"/>
    <w:rsid w:val="00166302"/>
    <w:rPr>
      <w:rFonts w:ascii="Symbol" w:hAnsi="Symbol"/>
    </w:rPr>
  </w:style>
  <w:style w:type="character" w:customStyle="1" w:styleId="WW8Num10z1">
    <w:name w:val="WW8Num10z1"/>
    <w:rsid w:val="00166302"/>
    <w:rPr>
      <w:rFonts w:ascii="Courier New" w:hAnsi="Courier New"/>
    </w:rPr>
  </w:style>
  <w:style w:type="character" w:customStyle="1" w:styleId="WW8Num10z3">
    <w:name w:val="WW8Num10z3"/>
    <w:rsid w:val="00166302"/>
    <w:rPr>
      <w:rFonts w:ascii="Symbol" w:hAnsi="Symbol"/>
    </w:rPr>
  </w:style>
  <w:style w:type="character" w:customStyle="1" w:styleId="WW8Num12z2">
    <w:name w:val="WW8Num12z2"/>
    <w:rsid w:val="00166302"/>
    <w:rPr>
      <w:rFonts w:ascii="Wingdings" w:hAnsi="Wingdings"/>
    </w:rPr>
  </w:style>
  <w:style w:type="character" w:customStyle="1" w:styleId="WW8Num12z3">
    <w:name w:val="WW8Num12z3"/>
    <w:rsid w:val="00166302"/>
    <w:rPr>
      <w:rFonts w:ascii="Symbol" w:hAnsi="Symbol"/>
    </w:rPr>
  </w:style>
  <w:style w:type="character" w:customStyle="1" w:styleId="WW8Num13z1">
    <w:name w:val="WW8Num13z1"/>
    <w:rsid w:val="00166302"/>
    <w:rPr>
      <w:rFonts w:ascii="Wingdings 3" w:hAnsi="Wingdings 3"/>
    </w:rPr>
  </w:style>
  <w:style w:type="character" w:customStyle="1" w:styleId="WW8Num13z3">
    <w:name w:val="WW8Num13z3"/>
    <w:rsid w:val="00166302"/>
    <w:rPr>
      <w:rFonts w:ascii="Symbol" w:hAnsi="Symbol"/>
    </w:rPr>
  </w:style>
  <w:style w:type="character" w:customStyle="1" w:styleId="WW8Num13z4">
    <w:name w:val="WW8Num13z4"/>
    <w:rsid w:val="00166302"/>
    <w:rPr>
      <w:rFonts w:ascii="Courier New" w:hAnsi="Courier New"/>
    </w:rPr>
  </w:style>
  <w:style w:type="character" w:customStyle="1" w:styleId="WW8Num14z1">
    <w:name w:val="WW8Num14z1"/>
    <w:rsid w:val="00166302"/>
    <w:rPr>
      <w:rFonts w:ascii="Courier New" w:hAnsi="Courier New"/>
    </w:rPr>
  </w:style>
  <w:style w:type="character" w:customStyle="1" w:styleId="WW8Num14z2">
    <w:name w:val="WW8Num14z2"/>
    <w:rsid w:val="00166302"/>
    <w:rPr>
      <w:rFonts w:ascii="Wingdings" w:hAnsi="Wingdings"/>
    </w:rPr>
  </w:style>
  <w:style w:type="character" w:customStyle="1" w:styleId="WW8Num14z6">
    <w:name w:val="WW8Num14z6"/>
    <w:rsid w:val="00166302"/>
    <w:rPr>
      <w:rFonts w:ascii="Symbol" w:hAnsi="Symbol"/>
    </w:rPr>
  </w:style>
  <w:style w:type="character" w:customStyle="1" w:styleId="WW8Num15z1">
    <w:name w:val="WW8Num15z1"/>
    <w:rsid w:val="00166302"/>
    <w:rPr>
      <w:rFonts w:ascii="Courier New" w:hAnsi="Courier New"/>
    </w:rPr>
  </w:style>
  <w:style w:type="character" w:customStyle="1" w:styleId="WW8Num15z2">
    <w:name w:val="WW8Num15z2"/>
    <w:rsid w:val="00166302"/>
    <w:rPr>
      <w:rFonts w:ascii="Trebuchet MS" w:eastAsia="Times New Roman" w:hAnsi="Trebuchet MS" w:cs="Times New Roman"/>
    </w:rPr>
  </w:style>
  <w:style w:type="character" w:customStyle="1" w:styleId="WW8Num15z3">
    <w:name w:val="WW8Num15z3"/>
    <w:rsid w:val="00166302"/>
    <w:rPr>
      <w:rFonts w:ascii="Symbol" w:hAnsi="Symbol"/>
    </w:rPr>
  </w:style>
  <w:style w:type="character" w:customStyle="1" w:styleId="WW8Num16z1">
    <w:name w:val="WW8Num16z1"/>
    <w:rsid w:val="00166302"/>
    <w:rPr>
      <w:rFonts w:ascii="Courier New" w:hAnsi="Courier New"/>
    </w:rPr>
  </w:style>
  <w:style w:type="character" w:customStyle="1" w:styleId="WW8Num16z3">
    <w:name w:val="WW8Num16z3"/>
    <w:rsid w:val="00166302"/>
    <w:rPr>
      <w:rFonts w:ascii="Symbol" w:hAnsi="Symbol"/>
    </w:rPr>
  </w:style>
  <w:style w:type="character" w:customStyle="1" w:styleId="WW8Num17z1">
    <w:name w:val="WW8Num17z1"/>
    <w:rsid w:val="00166302"/>
    <w:rPr>
      <w:rFonts w:ascii="Courier New" w:hAnsi="Courier New"/>
    </w:rPr>
  </w:style>
  <w:style w:type="character" w:customStyle="1" w:styleId="WW8Num18z1">
    <w:name w:val="WW8Num18z1"/>
    <w:rsid w:val="00166302"/>
    <w:rPr>
      <w:rFonts w:ascii="Courier New" w:hAnsi="Courier New"/>
    </w:rPr>
  </w:style>
  <w:style w:type="character" w:customStyle="1" w:styleId="WW8Num19z1">
    <w:name w:val="WW8Num19z1"/>
    <w:rsid w:val="00166302"/>
    <w:rPr>
      <w:rFonts w:ascii="Wingdings" w:hAnsi="Wingdings"/>
    </w:rPr>
  </w:style>
  <w:style w:type="character" w:customStyle="1" w:styleId="WW8Num19z4">
    <w:name w:val="WW8Num19z4"/>
    <w:rsid w:val="00166302"/>
    <w:rPr>
      <w:rFonts w:ascii="Courier New" w:hAnsi="Courier New"/>
    </w:rPr>
  </w:style>
  <w:style w:type="character" w:customStyle="1" w:styleId="WW8Num20z1">
    <w:name w:val="WW8Num20z1"/>
    <w:rsid w:val="00166302"/>
    <w:rPr>
      <w:rFonts w:ascii="Courier New" w:hAnsi="Courier New"/>
    </w:rPr>
  </w:style>
  <w:style w:type="character" w:customStyle="1" w:styleId="WW8Num20z2">
    <w:name w:val="WW8Num20z2"/>
    <w:rsid w:val="00166302"/>
    <w:rPr>
      <w:rFonts w:ascii="Wingdings" w:hAnsi="Wingdings"/>
    </w:rPr>
  </w:style>
  <w:style w:type="character" w:customStyle="1" w:styleId="WW8Num21z1">
    <w:name w:val="WW8Num21z1"/>
    <w:rsid w:val="00166302"/>
    <w:rPr>
      <w:rFonts w:ascii="Courier New" w:hAnsi="Courier New"/>
    </w:rPr>
  </w:style>
  <w:style w:type="character" w:customStyle="1" w:styleId="WW8Num21z3">
    <w:name w:val="WW8Num21z3"/>
    <w:rsid w:val="00166302"/>
    <w:rPr>
      <w:rFonts w:ascii="Symbol" w:hAnsi="Symbol"/>
    </w:rPr>
  </w:style>
  <w:style w:type="character" w:customStyle="1" w:styleId="WW8Num22z1">
    <w:name w:val="WW8Num22z1"/>
    <w:rsid w:val="00166302"/>
    <w:rPr>
      <w:rFonts w:ascii="Courier New" w:hAnsi="Courier New"/>
    </w:rPr>
  </w:style>
  <w:style w:type="character" w:customStyle="1" w:styleId="WW8Num23z1">
    <w:name w:val="WW8Num23z1"/>
    <w:rsid w:val="00166302"/>
    <w:rPr>
      <w:rFonts w:ascii="Courier New" w:hAnsi="Courier New"/>
    </w:rPr>
  </w:style>
  <w:style w:type="character" w:customStyle="1" w:styleId="WW8Num23z3">
    <w:name w:val="WW8Num23z3"/>
    <w:rsid w:val="00166302"/>
    <w:rPr>
      <w:rFonts w:ascii="Symbol" w:hAnsi="Symbol"/>
    </w:rPr>
  </w:style>
  <w:style w:type="character" w:customStyle="1" w:styleId="WW8Num24z2">
    <w:name w:val="WW8Num24z2"/>
    <w:rsid w:val="00166302"/>
    <w:rPr>
      <w:rFonts w:ascii="Wingdings" w:hAnsi="Wingdings"/>
    </w:rPr>
  </w:style>
  <w:style w:type="character" w:customStyle="1" w:styleId="WW8Num24z3">
    <w:name w:val="WW8Num24z3"/>
    <w:rsid w:val="00166302"/>
    <w:rPr>
      <w:rFonts w:ascii="Symbol" w:hAnsi="Symbol"/>
    </w:rPr>
  </w:style>
  <w:style w:type="character" w:customStyle="1" w:styleId="WW8Num24z4">
    <w:name w:val="WW8Num24z4"/>
    <w:rsid w:val="00166302"/>
    <w:rPr>
      <w:rFonts w:ascii="Courier New" w:hAnsi="Courier New"/>
    </w:rPr>
  </w:style>
  <w:style w:type="character" w:customStyle="1" w:styleId="WW8Num27z1">
    <w:name w:val="WW8Num27z1"/>
    <w:rsid w:val="00166302"/>
    <w:rPr>
      <w:rFonts w:ascii="Times New Roman" w:hAnsi="Times New Roman"/>
      <w:b w:val="0"/>
      <w:i w:val="0"/>
      <w:sz w:val="22"/>
    </w:rPr>
  </w:style>
  <w:style w:type="character" w:customStyle="1" w:styleId="WW8Num28z3">
    <w:name w:val="WW8Num28z3"/>
    <w:rsid w:val="00166302"/>
    <w:rPr>
      <w:rFonts w:ascii="Symbol" w:hAnsi="Symbol"/>
    </w:rPr>
  </w:style>
  <w:style w:type="character" w:customStyle="1" w:styleId="WW8Num28z4">
    <w:name w:val="WW8Num28z4"/>
    <w:rsid w:val="00166302"/>
    <w:rPr>
      <w:rFonts w:ascii="Courier New" w:hAnsi="Courier New"/>
    </w:rPr>
  </w:style>
  <w:style w:type="character" w:customStyle="1" w:styleId="WW8Num30z3">
    <w:name w:val="WW8Num30z3"/>
    <w:rsid w:val="00166302"/>
    <w:rPr>
      <w:rFonts w:ascii="Arial" w:hAnsi="Arial"/>
    </w:rPr>
  </w:style>
  <w:style w:type="character" w:customStyle="1" w:styleId="WW8Num30z4">
    <w:name w:val="WW8Num30z4"/>
    <w:rsid w:val="00166302"/>
    <w:rPr>
      <w:rFonts w:ascii="Symbol" w:hAnsi="Symbol"/>
    </w:rPr>
  </w:style>
  <w:style w:type="character" w:customStyle="1" w:styleId="WW8Num32z1">
    <w:name w:val="WW8Num32z1"/>
    <w:rsid w:val="00166302"/>
    <w:rPr>
      <w:rFonts w:ascii="Wingdings" w:hAnsi="Wingdings"/>
      <w:color w:val="auto"/>
    </w:rPr>
  </w:style>
  <w:style w:type="character" w:customStyle="1" w:styleId="WW8Num32z2">
    <w:name w:val="WW8Num32z2"/>
    <w:rsid w:val="00166302"/>
    <w:rPr>
      <w:rFonts w:ascii="Wingdings" w:hAnsi="Wingdings"/>
    </w:rPr>
  </w:style>
  <w:style w:type="character" w:customStyle="1" w:styleId="WW8Num32z3">
    <w:name w:val="WW8Num32z3"/>
    <w:rsid w:val="00166302"/>
    <w:rPr>
      <w:rFonts w:ascii="Symbol" w:hAnsi="Symbol"/>
    </w:rPr>
  </w:style>
  <w:style w:type="character" w:customStyle="1" w:styleId="WW8Num32z4">
    <w:name w:val="WW8Num32z4"/>
    <w:rsid w:val="00166302"/>
    <w:rPr>
      <w:rFonts w:ascii="Courier New" w:hAnsi="Courier New"/>
    </w:rPr>
  </w:style>
  <w:style w:type="character" w:customStyle="1" w:styleId="WW8Num33z1">
    <w:name w:val="WW8Num33z1"/>
    <w:rsid w:val="00166302"/>
    <w:rPr>
      <w:rFonts w:ascii="Symbol" w:hAnsi="Symbol"/>
      <w:color w:val="auto"/>
      <w:sz w:val="28"/>
    </w:rPr>
  </w:style>
  <w:style w:type="character" w:customStyle="1" w:styleId="WW8Num33z2">
    <w:name w:val="WW8Num33z2"/>
    <w:rsid w:val="00166302"/>
    <w:rPr>
      <w:rFonts w:ascii="Wingdings" w:hAnsi="Wingdings"/>
    </w:rPr>
  </w:style>
  <w:style w:type="character" w:customStyle="1" w:styleId="WW8Num33z3">
    <w:name w:val="WW8Num33z3"/>
    <w:rsid w:val="00166302"/>
    <w:rPr>
      <w:rFonts w:ascii="Symbol" w:hAnsi="Symbol"/>
    </w:rPr>
  </w:style>
  <w:style w:type="character" w:customStyle="1" w:styleId="WW8Num33z4">
    <w:name w:val="WW8Num33z4"/>
    <w:rsid w:val="00166302"/>
    <w:rPr>
      <w:rFonts w:ascii="Courier New" w:hAnsi="Courier New"/>
    </w:rPr>
  </w:style>
  <w:style w:type="character" w:customStyle="1" w:styleId="WW8Num34z1">
    <w:name w:val="WW8Num34z1"/>
    <w:rsid w:val="00166302"/>
    <w:rPr>
      <w:rFonts w:ascii="Wingdings 2" w:hAnsi="Wingdings 2"/>
    </w:rPr>
  </w:style>
  <w:style w:type="character" w:customStyle="1" w:styleId="WW8Num34z2">
    <w:name w:val="WW8Num34z2"/>
    <w:rsid w:val="00166302"/>
    <w:rPr>
      <w:rFonts w:ascii="Wingdings 3" w:hAnsi="Wingdings 3"/>
    </w:rPr>
  </w:style>
  <w:style w:type="character" w:customStyle="1" w:styleId="WW8Num34z3">
    <w:name w:val="WW8Num34z3"/>
    <w:rsid w:val="00166302"/>
    <w:rPr>
      <w:rFonts w:ascii="Symbol" w:hAnsi="Symbol"/>
    </w:rPr>
  </w:style>
  <w:style w:type="character" w:customStyle="1" w:styleId="WW8Num34z4">
    <w:name w:val="WW8Num34z4"/>
    <w:rsid w:val="00166302"/>
    <w:rPr>
      <w:rFonts w:ascii="Courier New" w:hAnsi="Courier New"/>
    </w:rPr>
  </w:style>
  <w:style w:type="character" w:customStyle="1" w:styleId="WW8Num36z1">
    <w:name w:val="WW8Num36z1"/>
    <w:rsid w:val="00166302"/>
    <w:rPr>
      <w:rFonts w:ascii="Courier New" w:hAnsi="Courier New"/>
    </w:rPr>
  </w:style>
  <w:style w:type="character" w:customStyle="1" w:styleId="WW8Num36z3">
    <w:name w:val="WW8Num36z3"/>
    <w:rsid w:val="00166302"/>
    <w:rPr>
      <w:rFonts w:ascii="Symbol" w:hAnsi="Symbol"/>
    </w:rPr>
  </w:style>
  <w:style w:type="character" w:customStyle="1" w:styleId="WW8Num38z1">
    <w:name w:val="WW8Num38z1"/>
    <w:rsid w:val="00166302"/>
    <w:rPr>
      <w:rFonts w:ascii="Courier New" w:hAnsi="Courier New"/>
    </w:rPr>
  </w:style>
  <w:style w:type="character" w:customStyle="1" w:styleId="WW8Num38z3">
    <w:name w:val="WW8Num38z3"/>
    <w:rsid w:val="00166302"/>
    <w:rPr>
      <w:rFonts w:ascii="Symbol" w:hAnsi="Symbol"/>
    </w:rPr>
  </w:style>
  <w:style w:type="character" w:customStyle="1" w:styleId="WW8Num39z1">
    <w:name w:val="WW8Num39z1"/>
    <w:rsid w:val="00166302"/>
    <w:rPr>
      <w:rFonts w:ascii="Symbol" w:hAnsi="Symbol"/>
      <w:color w:val="auto"/>
      <w:sz w:val="28"/>
    </w:rPr>
  </w:style>
  <w:style w:type="character" w:customStyle="1" w:styleId="WW8Num39z2">
    <w:name w:val="WW8Num39z2"/>
    <w:rsid w:val="00166302"/>
    <w:rPr>
      <w:rFonts w:ascii="Wingdings" w:hAnsi="Wingdings"/>
    </w:rPr>
  </w:style>
  <w:style w:type="character" w:customStyle="1" w:styleId="WW8Num39z3">
    <w:name w:val="WW8Num39z3"/>
    <w:rsid w:val="00166302"/>
    <w:rPr>
      <w:rFonts w:ascii="Symbol" w:hAnsi="Symbol"/>
    </w:rPr>
  </w:style>
  <w:style w:type="character" w:customStyle="1" w:styleId="WW8Num39z4">
    <w:name w:val="WW8Num39z4"/>
    <w:rsid w:val="00166302"/>
    <w:rPr>
      <w:rFonts w:ascii="Courier New" w:hAnsi="Courier New"/>
    </w:rPr>
  </w:style>
  <w:style w:type="character" w:customStyle="1" w:styleId="WW8Num40z1">
    <w:name w:val="WW8Num40z1"/>
    <w:rsid w:val="00166302"/>
    <w:rPr>
      <w:rFonts w:ascii="Courier New" w:hAnsi="Courier New"/>
    </w:rPr>
  </w:style>
  <w:style w:type="character" w:customStyle="1" w:styleId="WW8Num41z1">
    <w:name w:val="WW8Num41z1"/>
    <w:rsid w:val="00166302"/>
    <w:rPr>
      <w:rFonts w:ascii="Courier New" w:hAnsi="Courier New"/>
    </w:rPr>
  </w:style>
  <w:style w:type="character" w:customStyle="1" w:styleId="WW8Num41z3">
    <w:name w:val="WW8Num41z3"/>
    <w:rsid w:val="00166302"/>
    <w:rPr>
      <w:rFonts w:ascii="Symbol" w:hAnsi="Symbol"/>
    </w:rPr>
  </w:style>
  <w:style w:type="character" w:customStyle="1" w:styleId="WW8Num42z1">
    <w:name w:val="WW8Num42z1"/>
    <w:rsid w:val="00166302"/>
    <w:rPr>
      <w:rFonts w:ascii="Courier New" w:hAnsi="Courier New"/>
    </w:rPr>
  </w:style>
  <w:style w:type="character" w:customStyle="1" w:styleId="WW8Num42z2">
    <w:name w:val="WW8Num42z2"/>
    <w:rsid w:val="00166302"/>
    <w:rPr>
      <w:rFonts w:ascii="Wingdings" w:hAnsi="Wingdings"/>
    </w:rPr>
  </w:style>
  <w:style w:type="character" w:customStyle="1" w:styleId="WW8Num42z3">
    <w:name w:val="WW8Num42z3"/>
    <w:rsid w:val="00166302"/>
    <w:rPr>
      <w:rFonts w:ascii="Symbol" w:hAnsi="Symbol"/>
    </w:rPr>
  </w:style>
  <w:style w:type="character" w:customStyle="1" w:styleId="WW8Num43z3">
    <w:name w:val="WW8Num43z3"/>
    <w:rsid w:val="00166302"/>
    <w:rPr>
      <w:rFonts w:ascii="Symbol" w:hAnsi="Symbol"/>
    </w:rPr>
  </w:style>
  <w:style w:type="character" w:customStyle="1" w:styleId="WW8Num44z2">
    <w:name w:val="WW8Num44z2"/>
    <w:rsid w:val="00166302"/>
    <w:rPr>
      <w:rFonts w:ascii="Wingdings" w:hAnsi="Wingdings"/>
    </w:rPr>
  </w:style>
  <w:style w:type="character" w:customStyle="1" w:styleId="WW8Num44z4">
    <w:name w:val="WW8Num44z4"/>
    <w:rsid w:val="00166302"/>
    <w:rPr>
      <w:rFonts w:ascii="Courier New" w:hAnsi="Courier New"/>
    </w:rPr>
  </w:style>
  <w:style w:type="character" w:customStyle="1" w:styleId="WW8Num45z1">
    <w:name w:val="WW8Num45z1"/>
    <w:rsid w:val="00166302"/>
    <w:rPr>
      <w:rFonts w:ascii="Courier New" w:hAnsi="Courier New"/>
    </w:rPr>
  </w:style>
  <w:style w:type="character" w:customStyle="1" w:styleId="WW8Num45z3">
    <w:name w:val="WW8Num45z3"/>
    <w:rsid w:val="00166302"/>
    <w:rPr>
      <w:rFonts w:ascii="Symbol" w:hAnsi="Symbol"/>
    </w:rPr>
  </w:style>
  <w:style w:type="character" w:customStyle="1" w:styleId="WW8Num47z1">
    <w:name w:val="WW8Num47z1"/>
    <w:rsid w:val="00166302"/>
    <w:rPr>
      <w:rFonts w:ascii="Courier New" w:hAnsi="Courier New"/>
    </w:rPr>
  </w:style>
  <w:style w:type="character" w:customStyle="1" w:styleId="WW8Num47z3">
    <w:name w:val="WW8Num47z3"/>
    <w:rsid w:val="00166302"/>
    <w:rPr>
      <w:rFonts w:ascii="Symbol" w:hAnsi="Symbol"/>
    </w:rPr>
  </w:style>
  <w:style w:type="character" w:customStyle="1" w:styleId="WW8Num48z3">
    <w:name w:val="WW8Num48z3"/>
    <w:rsid w:val="00166302"/>
    <w:rPr>
      <w:rFonts w:ascii="Arial" w:hAnsi="Arial"/>
    </w:rPr>
  </w:style>
  <w:style w:type="character" w:customStyle="1" w:styleId="WW8Num48z4">
    <w:name w:val="WW8Num48z4"/>
    <w:rsid w:val="00166302"/>
    <w:rPr>
      <w:rFonts w:ascii="Symbol" w:hAnsi="Symbol"/>
    </w:rPr>
  </w:style>
  <w:style w:type="character" w:customStyle="1" w:styleId="WW8Num49z1">
    <w:name w:val="WW8Num49z1"/>
    <w:rsid w:val="00166302"/>
    <w:rPr>
      <w:rFonts w:ascii="Courier New" w:hAnsi="Courier New"/>
    </w:rPr>
  </w:style>
  <w:style w:type="character" w:customStyle="1" w:styleId="WW8Num49z3">
    <w:name w:val="WW8Num49z3"/>
    <w:rsid w:val="00166302"/>
    <w:rPr>
      <w:rFonts w:ascii="Symbol" w:hAnsi="Symbol"/>
    </w:rPr>
  </w:style>
  <w:style w:type="character" w:customStyle="1" w:styleId="WW8Num51z0">
    <w:name w:val="WW8Num51z0"/>
    <w:rsid w:val="00166302"/>
    <w:rPr>
      <w:rFonts w:ascii="Symbol" w:hAnsi="Symbol"/>
    </w:rPr>
  </w:style>
  <w:style w:type="character" w:customStyle="1" w:styleId="WW8Num51z1">
    <w:name w:val="WW8Num51z1"/>
    <w:rsid w:val="00166302"/>
    <w:rPr>
      <w:rFonts w:ascii="Wingdings" w:hAnsi="Wingdings"/>
    </w:rPr>
  </w:style>
  <w:style w:type="character" w:customStyle="1" w:styleId="WW8Num51z4">
    <w:name w:val="WW8Num51z4"/>
    <w:rsid w:val="00166302"/>
    <w:rPr>
      <w:rFonts w:ascii="Courier New" w:hAnsi="Courier New"/>
    </w:rPr>
  </w:style>
  <w:style w:type="character" w:customStyle="1" w:styleId="WW8Num52z5">
    <w:name w:val="WW8Num52z5"/>
    <w:rsid w:val="00166302"/>
    <w:rPr>
      <w:rFonts w:ascii="Wingdings" w:hAnsi="Wingdings"/>
    </w:rPr>
  </w:style>
  <w:style w:type="character" w:customStyle="1" w:styleId="WW8Num53z1">
    <w:name w:val="WW8Num53z1"/>
    <w:rsid w:val="00166302"/>
    <w:rPr>
      <w:rFonts w:ascii="Courier New" w:hAnsi="Courier New"/>
    </w:rPr>
  </w:style>
  <w:style w:type="character" w:customStyle="1" w:styleId="WW8Num53z3">
    <w:name w:val="WW8Num53z3"/>
    <w:rsid w:val="00166302"/>
    <w:rPr>
      <w:rFonts w:ascii="Symbol" w:hAnsi="Symbol"/>
    </w:rPr>
  </w:style>
  <w:style w:type="character" w:customStyle="1" w:styleId="WW8Num54z1">
    <w:name w:val="WW8Num54z1"/>
    <w:rsid w:val="00166302"/>
    <w:rPr>
      <w:rFonts w:ascii="Courier New" w:hAnsi="Courier New"/>
    </w:rPr>
  </w:style>
  <w:style w:type="character" w:customStyle="1" w:styleId="WW8Num54z2">
    <w:name w:val="WW8Num54z2"/>
    <w:rsid w:val="00166302"/>
    <w:rPr>
      <w:rFonts w:ascii="Wingdings" w:hAnsi="Wingdings"/>
    </w:rPr>
  </w:style>
  <w:style w:type="character" w:customStyle="1" w:styleId="WW8Num54z3">
    <w:name w:val="WW8Num54z3"/>
    <w:rsid w:val="00166302"/>
    <w:rPr>
      <w:rFonts w:ascii="Symbol" w:hAnsi="Symbol"/>
    </w:rPr>
  </w:style>
  <w:style w:type="character" w:customStyle="1" w:styleId="WW8Num55z1">
    <w:name w:val="WW8Num55z1"/>
    <w:rsid w:val="00166302"/>
    <w:rPr>
      <w:rFonts w:ascii="Courier New" w:hAnsi="Courier New"/>
    </w:rPr>
  </w:style>
  <w:style w:type="character" w:customStyle="1" w:styleId="WW8Num55z3">
    <w:name w:val="WW8Num55z3"/>
    <w:rsid w:val="00166302"/>
    <w:rPr>
      <w:rFonts w:ascii="Symbol" w:hAnsi="Symbol"/>
    </w:rPr>
  </w:style>
  <w:style w:type="character" w:customStyle="1" w:styleId="WW8Num56z1">
    <w:name w:val="WW8Num56z1"/>
    <w:rsid w:val="00166302"/>
    <w:rPr>
      <w:rFonts w:ascii="Courier New" w:hAnsi="Courier New"/>
    </w:rPr>
  </w:style>
  <w:style w:type="character" w:customStyle="1" w:styleId="WW8Num56z2">
    <w:name w:val="WW8Num56z2"/>
    <w:rsid w:val="00166302"/>
    <w:rPr>
      <w:rFonts w:ascii="Wingdings" w:hAnsi="Wingdings"/>
    </w:rPr>
  </w:style>
  <w:style w:type="character" w:customStyle="1" w:styleId="WW8Num56z3">
    <w:name w:val="WW8Num56z3"/>
    <w:rsid w:val="00166302"/>
    <w:rPr>
      <w:rFonts w:ascii="Symbol" w:hAnsi="Symbol"/>
    </w:rPr>
  </w:style>
  <w:style w:type="character" w:customStyle="1" w:styleId="WW8Num57z1">
    <w:name w:val="WW8Num57z1"/>
    <w:rsid w:val="00166302"/>
    <w:rPr>
      <w:rFonts w:ascii="Courier New" w:hAnsi="Courier New"/>
    </w:rPr>
  </w:style>
  <w:style w:type="character" w:customStyle="1" w:styleId="WW8Num57z3">
    <w:name w:val="WW8Num57z3"/>
    <w:rsid w:val="00166302"/>
    <w:rPr>
      <w:rFonts w:ascii="Symbol" w:hAnsi="Symbol"/>
    </w:rPr>
  </w:style>
  <w:style w:type="character" w:customStyle="1" w:styleId="WW8Num58z1">
    <w:name w:val="WW8Num58z1"/>
    <w:rsid w:val="00166302"/>
    <w:rPr>
      <w:rFonts w:ascii="Wingdings" w:hAnsi="Wingdings"/>
      <w:color w:val="auto"/>
    </w:rPr>
  </w:style>
  <w:style w:type="character" w:customStyle="1" w:styleId="WW8Num58z2">
    <w:name w:val="WW8Num58z2"/>
    <w:rsid w:val="00166302"/>
    <w:rPr>
      <w:rFonts w:ascii="Wingdings" w:hAnsi="Wingdings"/>
    </w:rPr>
  </w:style>
  <w:style w:type="character" w:customStyle="1" w:styleId="WW8Num58z3">
    <w:name w:val="WW8Num58z3"/>
    <w:rsid w:val="00166302"/>
    <w:rPr>
      <w:rFonts w:ascii="Symbol" w:hAnsi="Symbol"/>
    </w:rPr>
  </w:style>
  <w:style w:type="character" w:customStyle="1" w:styleId="WW8Num58z4">
    <w:name w:val="WW8Num58z4"/>
    <w:rsid w:val="00166302"/>
    <w:rPr>
      <w:rFonts w:ascii="Courier New" w:hAnsi="Courier New"/>
    </w:rPr>
  </w:style>
  <w:style w:type="character" w:customStyle="1" w:styleId="WW8Num60z1">
    <w:name w:val="WW8Num60z1"/>
    <w:rsid w:val="00166302"/>
    <w:rPr>
      <w:rFonts w:ascii="Courier New" w:hAnsi="Courier New"/>
    </w:rPr>
  </w:style>
  <w:style w:type="character" w:customStyle="1" w:styleId="WW8Num60z3">
    <w:name w:val="WW8Num60z3"/>
    <w:rsid w:val="00166302"/>
    <w:rPr>
      <w:rFonts w:ascii="Symbol" w:hAnsi="Symbol"/>
    </w:rPr>
  </w:style>
  <w:style w:type="character" w:customStyle="1" w:styleId="WW8Num61z1">
    <w:name w:val="WW8Num61z1"/>
    <w:rsid w:val="00166302"/>
    <w:rPr>
      <w:rFonts w:ascii="Wingdings" w:hAnsi="Wingdings"/>
      <w:color w:val="auto"/>
    </w:rPr>
  </w:style>
  <w:style w:type="character" w:customStyle="1" w:styleId="WW8Num61z2">
    <w:name w:val="WW8Num61z2"/>
    <w:rsid w:val="00166302"/>
    <w:rPr>
      <w:rFonts w:ascii="Wingdings" w:hAnsi="Wingdings"/>
    </w:rPr>
  </w:style>
  <w:style w:type="character" w:customStyle="1" w:styleId="WW8Num61z3">
    <w:name w:val="WW8Num61z3"/>
    <w:rsid w:val="00166302"/>
    <w:rPr>
      <w:rFonts w:ascii="Symbol" w:hAnsi="Symbol"/>
    </w:rPr>
  </w:style>
  <w:style w:type="character" w:customStyle="1" w:styleId="WW8Num61z4">
    <w:name w:val="WW8Num61z4"/>
    <w:rsid w:val="00166302"/>
    <w:rPr>
      <w:rFonts w:ascii="Courier New" w:hAnsi="Courier New"/>
    </w:rPr>
  </w:style>
  <w:style w:type="character" w:customStyle="1" w:styleId="WW8Num62z1">
    <w:name w:val="WW8Num62z1"/>
    <w:rsid w:val="00166302"/>
    <w:rPr>
      <w:rFonts w:ascii="Courier New" w:hAnsi="Courier New"/>
    </w:rPr>
  </w:style>
  <w:style w:type="character" w:customStyle="1" w:styleId="WW8Num62z2">
    <w:name w:val="WW8Num62z2"/>
    <w:rsid w:val="00166302"/>
    <w:rPr>
      <w:rFonts w:ascii="Wingdings" w:hAnsi="Wingdings"/>
    </w:rPr>
  </w:style>
  <w:style w:type="character" w:customStyle="1" w:styleId="WW8Num62z3">
    <w:name w:val="WW8Num62z3"/>
    <w:rsid w:val="00166302"/>
    <w:rPr>
      <w:rFonts w:ascii="Symbol" w:hAnsi="Symbol"/>
    </w:rPr>
  </w:style>
  <w:style w:type="character" w:customStyle="1" w:styleId="WW8Num63z1">
    <w:name w:val="WW8Num63z1"/>
    <w:rsid w:val="00166302"/>
    <w:rPr>
      <w:rFonts w:ascii="Wingdings" w:hAnsi="Wingdings"/>
      <w:color w:val="auto"/>
    </w:rPr>
  </w:style>
  <w:style w:type="character" w:customStyle="1" w:styleId="WW8Num63z2">
    <w:name w:val="WW8Num63z2"/>
    <w:rsid w:val="00166302"/>
    <w:rPr>
      <w:rFonts w:ascii="Wingdings" w:hAnsi="Wingdings"/>
    </w:rPr>
  </w:style>
  <w:style w:type="character" w:customStyle="1" w:styleId="WW8Num63z3">
    <w:name w:val="WW8Num63z3"/>
    <w:rsid w:val="00166302"/>
    <w:rPr>
      <w:rFonts w:ascii="Symbol" w:hAnsi="Symbol"/>
    </w:rPr>
  </w:style>
  <w:style w:type="character" w:customStyle="1" w:styleId="WW8Num63z4">
    <w:name w:val="WW8Num63z4"/>
    <w:rsid w:val="00166302"/>
    <w:rPr>
      <w:rFonts w:ascii="Courier New" w:hAnsi="Courier New"/>
    </w:rPr>
  </w:style>
  <w:style w:type="character" w:customStyle="1" w:styleId="WW8Num64z1">
    <w:name w:val="WW8Num64z1"/>
    <w:rsid w:val="00166302"/>
    <w:rPr>
      <w:rFonts w:ascii="Courier New" w:hAnsi="Courier New"/>
    </w:rPr>
  </w:style>
  <w:style w:type="character" w:customStyle="1" w:styleId="WW8Num64z3">
    <w:name w:val="WW8Num64z3"/>
    <w:rsid w:val="00166302"/>
    <w:rPr>
      <w:rFonts w:ascii="Symbol" w:hAnsi="Symbol"/>
    </w:rPr>
  </w:style>
  <w:style w:type="character" w:customStyle="1" w:styleId="WW8Num65z1">
    <w:name w:val="WW8Num65z1"/>
    <w:rsid w:val="00166302"/>
    <w:rPr>
      <w:rFonts w:ascii="Courier New" w:hAnsi="Courier New"/>
    </w:rPr>
  </w:style>
  <w:style w:type="character" w:customStyle="1" w:styleId="WW8Num65z3">
    <w:name w:val="WW8Num65z3"/>
    <w:rsid w:val="00166302"/>
    <w:rPr>
      <w:rFonts w:ascii="Symbol" w:hAnsi="Symbol"/>
    </w:rPr>
  </w:style>
  <w:style w:type="character" w:customStyle="1" w:styleId="WW8Num66z1">
    <w:name w:val="WW8Num66z1"/>
    <w:rsid w:val="00166302"/>
    <w:rPr>
      <w:rFonts w:ascii="Courier New" w:hAnsi="Courier New"/>
    </w:rPr>
  </w:style>
  <w:style w:type="character" w:customStyle="1" w:styleId="WW8Num66z3">
    <w:name w:val="WW8Num66z3"/>
    <w:rsid w:val="00166302"/>
    <w:rPr>
      <w:rFonts w:ascii="Symbol" w:hAnsi="Symbol"/>
    </w:rPr>
  </w:style>
  <w:style w:type="character" w:customStyle="1" w:styleId="WW8Num67z1">
    <w:name w:val="WW8Num67z1"/>
    <w:rsid w:val="00166302"/>
    <w:rPr>
      <w:rFonts w:ascii="Courier New" w:hAnsi="Courier New"/>
    </w:rPr>
  </w:style>
  <w:style w:type="character" w:customStyle="1" w:styleId="WW8Num67z3">
    <w:name w:val="WW8Num67z3"/>
    <w:rsid w:val="00166302"/>
    <w:rPr>
      <w:rFonts w:ascii="Symbol" w:hAnsi="Symbol"/>
    </w:rPr>
  </w:style>
  <w:style w:type="character" w:customStyle="1" w:styleId="WW8Num67z5">
    <w:name w:val="WW8Num67z5"/>
    <w:rsid w:val="00166302"/>
    <w:rPr>
      <w:rFonts w:ascii="Wingdings" w:hAnsi="Wingdings"/>
    </w:rPr>
  </w:style>
  <w:style w:type="character" w:customStyle="1" w:styleId="WW8Num68z2">
    <w:name w:val="WW8Num68z2"/>
    <w:rsid w:val="00166302"/>
    <w:rPr>
      <w:rFonts w:ascii="Wingdings" w:hAnsi="Wingdings"/>
    </w:rPr>
  </w:style>
  <w:style w:type="character" w:customStyle="1" w:styleId="WW8Num68z3">
    <w:name w:val="WW8Num68z3"/>
    <w:rsid w:val="00166302"/>
    <w:rPr>
      <w:rFonts w:ascii="Symbol" w:hAnsi="Symbol"/>
    </w:rPr>
  </w:style>
  <w:style w:type="character" w:customStyle="1" w:styleId="WW8Num68z4">
    <w:name w:val="WW8Num68z4"/>
    <w:rsid w:val="00166302"/>
    <w:rPr>
      <w:rFonts w:ascii="Courier New" w:hAnsi="Courier New"/>
    </w:rPr>
  </w:style>
  <w:style w:type="character" w:customStyle="1" w:styleId="WW8Num69z1">
    <w:name w:val="WW8Num69z1"/>
    <w:rsid w:val="00166302"/>
    <w:rPr>
      <w:rFonts w:ascii="Courier New" w:hAnsi="Courier New"/>
    </w:rPr>
  </w:style>
  <w:style w:type="character" w:customStyle="1" w:styleId="WW8Num69z2">
    <w:name w:val="WW8Num69z2"/>
    <w:rsid w:val="00166302"/>
    <w:rPr>
      <w:rFonts w:ascii="Wingdings" w:hAnsi="Wingdings"/>
    </w:rPr>
  </w:style>
  <w:style w:type="character" w:customStyle="1" w:styleId="WW8Num69z3">
    <w:name w:val="WW8Num69z3"/>
    <w:rsid w:val="00166302"/>
    <w:rPr>
      <w:rFonts w:ascii="Symbol" w:hAnsi="Symbol"/>
    </w:rPr>
  </w:style>
  <w:style w:type="character" w:customStyle="1" w:styleId="WW8Num70z1">
    <w:name w:val="WW8Num70z1"/>
    <w:rsid w:val="00166302"/>
    <w:rPr>
      <w:rFonts w:ascii="Courier New" w:hAnsi="Courier New"/>
    </w:rPr>
  </w:style>
  <w:style w:type="character" w:customStyle="1" w:styleId="WW8Num70z3">
    <w:name w:val="WW8Num70z3"/>
    <w:rsid w:val="00166302"/>
    <w:rPr>
      <w:rFonts w:ascii="Symbol" w:hAnsi="Symbol"/>
    </w:rPr>
  </w:style>
  <w:style w:type="character" w:customStyle="1" w:styleId="WW8Num71z1">
    <w:name w:val="WW8Num71z1"/>
    <w:rsid w:val="00166302"/>
    <w:rPr>
      <w:rFonts w:ascii="Courier New" w:hAnsi="Courier New"/>
    </w:rPr>
  </w:style>
  <w:style w:type="character" w:customStyle="1" w:styleId="WW8Num71z3">
    <w:name w:val="WW8Num71z3"/>
    <w:rsid w:val="00166302"/>
    <w:rPr>
      <w:rFonts w:ascii="Symbol" w:hAnsi="Symbol"/>
    </w:rPr>
  </w:style>
  <w:style w:type="character" w:customStyle="1" w:styleId="WW8Num72z1">
    <w:name w:val="WW8Num72z1"/>
    <w:rsid w:val="00166302"/>
    <w:rPr>
      <w:rFonts w:ascii="Courier New" w:hAnsi="Courier New"/>
    </w:rPr>
  </w:style>
  <w:style w:type="character" w:customStyle="1" w:styleId="WW8Num72z2">
    <w:name w:val="WW8Num72z2"/>
    <w:rsid w:val="00166302"/>
    <w:rPr>
      <w:rFonts w:ascii="Wingdings" w:hAnsi="Wingdings"/>
    </w:rPr>
  </w:style>
  <w:style w:type="character" w:customStyle="1" w:styleId="WW8Num72z3">
    <w:name w:val="WW8Num72z3"/>
    <w:rsid w:val="00166302"/>
    <w:rPr>
      <w:rFonts w:ascii="Symbol" w:hAnsi="Symbol"/>
    </w:rPr>
  </w:style>
  <w:style w:type="character" w:customStyle="1" w:styleId="WW8Num73z1">
    <w:name w:val="WW8Num73z1"/>
    <w:rsid w:val="00166302"/>
    <w:rPr>
      <w:rFonts w:ascii="Courier New" w:hAnsi="Courier New"/>
    </w:rPr>
  </w:style>
  <w:style w:type="character" w:customStyle="1" w:styleId="WW8Num73z2">
    <w:name w:val="WW8Num73z2"/>
    <w:rsid w:val="00166302"/>
    <w:rPr>
      <w:rFonts w:ascii="Wingdings" w:hAnsi="Wingdings"/>
    </w:rPr>
  </w:style>
  <w:style w:type="character" w:customStyle="1" w:styleId="WW8Num73z3">
    <w:name w:val="WW8Num73z3"/>
    <w:rsid w:val="00166302"/>
    <w:rPr>
      <w:rFonts w:ascii="Symbol" w:hAnsi="Symbol"/>
    </w:rPr>
  </w:style>
  <w:style w:type="character" w:customStyle="1" w:styleId="WW8Num74z1">
    <w:name w:val="WW8Num74z1"/>
    <w:rsid w:val="00166302"/>
    <w:rPr>
      <w:rFonts w:ascii="Courier New" w:hAnsi="Courier New"/>
    </w:rPr>
  </w:style>
  <w:style w:type="character" w:customStyle="1" w:styleId="WW8Num74z2">
    <w:name w:val="WW8Num74z2"/>
    <w:rsid w:val="00166302"/>
    <w:rPr>
      <w:rFonts w:ascii="Wingdings" w:hAnsi="Wingdings"/>
    </w:rPr>
  </w:style>
  <w:style w:type="character" w:customStyle="1" w:styleId="WW8Num74z3">
    <w:name w:val="WW8Num74z3"/>
    <w:rsid w:val="00166302"/>
    <w:rPr>
      <w:rFonts w:ascii="Symbol" w:hAnsi="Symbol"/>
    </w:rPr>
  </w:style>
  <w:style w:type="character" w:customStyle="1" w:styleId="WW8Num75z1">
    <w:name w:val="WW8Num75z1"/>
    <w:rsid w:val="00166302"/>
    <w:rPr>
      <w:rFonts w:ascii="Courier New" w:hAnsi="Courier New"/>
    </w:rPr>
  </w:style>
  <w:style w:type="character" w:customStyle="1" w:styleId="WW8Num75z3">
    <w:name w:val="WW8Num75z3"/>
    <w:rsid w:val="00166302"/>
    <w:rPr>
      <w:rFonts w:ascii="Symbol" w:hAnsi="Symbol"/>
    </w:rPr>
  </w:style>
  <w:style w:type="character" w:customStyle="1" w:styleId="WW8Num76z1">
    <w:name w:val="WW8Num76z1"/>
    <w:rsid w:val="00166302"/>
    <w:rPr>
      <w:rFonts w:ascii="Courier New" w:hAnsi="Courier New"/>
    </w:rPr>
  </w:style>
  <w:style w:type="character" w:customStyle="1" w:styleId="WW8Num76z2">
    <w:name w:val="WW8Num76z2"/>
    <w:rsid w:val="00166302"/>
    <w:rPr>
      <w:rFonts w:ascii="Wingdings" w:hAnsi="Wingdings"/>
    </w:rPr>
  </w:style>
  <w:style w:type="character" w:customStyle="1" w:styleId="WW8Num76z3">
    <w:name w:val="WW8Num76z3"/>
    <w:rsid w:val="00166302"/>
    <w:rPr>
      <w:rFonts w:ascii="Symbol" w:hAnsi="Symbol"/>
    </w:rPr>
  </w:style>
  <w:style w:type="character" w:customStyle="1" w:styleId="WW8Num77z1">
    <w:name w:val="WW8Num77z1"/>
    <w:rsid w:val="00166302"/>
    <w:rPr>
      <w:rFonts w:ascii="Courier New" w:hAnsi="Courier New"/>
    </w:rPr>
  </w:style>
  <w:style w:type="character" w:customStyle="1" w:styleId="WW8Num77z3">
    <w:name w:val="WW8Num77z3"/>
    <w:rsid w:val="00166302"/>
    <w:rPr>
      <w:rFonts w:ascii="Symbol" w:hAnsi="Symbol"/>
    </w:rPr>
  </w:style>
  <w:style w:type="character" w:customStyle="1" w:styleId="WW8Num78z1">
    <w:name w:val="WW8Num78z1"/>
    <w:rsid w:val="00166302"/>
    <w:rPr>
      <w:rFonts w:ascii="Courier New" w:hAnsi="Courier New"/>
    </w:rPr>
  </w:style>
  <w:style w:type="character" w:customStyle="1" w:styleId="WW8Num78z3">
    <w:name w:val="WW8Num78z3"/>
    <w:rsid w:val="00166302"/>
    <w:rPr>
      <w:rFonts w:ascii="Symbol" w:hAnsi="Symbol"/>
    </w:rPr>
  </w:style>
  <w:style w:type="character" w:customStyle="1" w:styleId="WW8Num79z1">
    <w:name w:val="WW8Num79z1"/>
    <w:rsid w:val="00166302"/>
    <w:rPr>
      <w:rFonts w:ascii="Courier New" w:hAnsi="Courier New"/>
    </w:rPr>
  </w:style>
  <w:style w:type="character" w:customStyle="1" w:styleId="WW8Num79z3">
    <w:name w:val="WW8Num79z3"/>
    <w:rsid w:val="00166302"/>
    <w:rPr>
      <w:rFonts w:ascii="Symbol" w:hAnsi="Symbol"/>
    </w:rPr>
  </w:style>
  <w:style w:type="character" w:customStyle="1" w:styleId="WW8Num80z1">
    <w:name w:val="WW8Num80z1"/>
    <w:rsid w:val="00166302"/>
    <w:rPr>
      <w:rFonts w:ascii="Courier New" w:hAnsi="Courier New"/>
    </w:rPr>
  </w:style>
  <w:style w:type="character" w:customStyle="1" w:styleId="WW8Num80z3">
    <w:name w:val="WW8Num80z3"/>
    <w:rsid w:val="00166302"/>
    <w:rPr>
      <w:rFonts w:ascii="Symbol" w:hAnsi="Symbol"/>
    </w:rPr>
  </w:style>
  <w:style w:type="character" w:customStyle="1" w:styleId="WW8Num81z1">
    <w:name w:val="WW8Num81z1"/>
    <w:rsid w:val="00166302"/>
    <w:rPr>
      <w:rFonts w:ascii="Courier New" w:hAnsi="Courier New"/>
    </w:rPr>
  </w:style>
  <w:style w:type="character" w:customStyle="1" w:styleId="WW8Num81z3">
    <w:name w:val="WW8Num81z3"/>
    <w:rsid w:val="00166302"/>
    <w:rPr>
      <w:rFonts w:ascii="Symbol" w:hAnsi="Symbol"/>
    </w:rPr>
  </w:style>
  <w:style w:type="character" w:customStyle="1" w:styleId="WW8Num82z1">
    <w:name w:val="WW8Num82z1"/>
    <w:rsid w:val="00166302"/>
    <w:rPr>
      <w:rFonts w:ascii="Courier New" w:hAnsi="Courier New"/>
    </w:rPr>
  </w:style>
  <w:style w:type="character" w:customStyle="1" w:styleId="WW8Num82z3">
    <w:name w:val="WW8Num82z3"/>
    <w:rsid w:val="00166302"/>
    <w:rPr>
      <w:rFonts w:ascii="Symbol" w:hAnsi="Symbol"/>
    </w:rPr>
  </w:style>
  <w:style w:type="character" w:customStyle="1" w:styleId="WW8Num83z1">
    <w:name w:val="WW8Num83z1"/>
    <w:rsid w:val="00166302"/>
    <w:rPr>
      <w:rFonts w:ascii="Courier New" w:hAnsi="Courier New"/>
    </w:rPr>
  </w:style>
  <w:style w:type="character" w:customStyle="1" w:styleId="WW8Num83z3">
    <w:name w:val="WW8Num83z3"/>
    <w:rsid w:val="00166302"/>
    <w:rPr>
      <w:rFonts w:ascii="Symbol" w:hAnsi="Symbol"/>
    </w:rPr>
  </w:style>
  <w:style w:type="character" w:customStyle="1" w:styleId="WW8Num84z1">
    <w:name w:val="WW8Num84z1"/>
    <w:rsid w:val="00166302"/>
    <w:rPr>
      <w:rFonts w:ascii="Courier New" w:hAnsi="Courier New"/>
    </w:rPr>
  </w:style>
  <w:style w:type="character" w:customStyle="1" w:styleId="WW8Num84z2">
    <w:name w:val="WW8Num84z2"/>
    <w:rsid w:val="00166302"/>
    <w:rPr>
      <w:rFonts w:ascii="Wingdings" w:hAnsi="Wingdings"/>
    </w:rPr>
  </w:style>
  <w:style w:type="character" w:customStyle="1" w:styleId="WW8Num84z3">
    <w:name w:val="WW8Num84z3"/>
    <w:rsid w:val="00166302"/>
    <w:rPr>
      <w:rFonts w:ascii="Symbol" w:hAnsi="Symbol"/>
    </w:rPr>
  </w:style>
  <w:style w:type="character" w:customStyle="1" w:styleId="WW8Num85z1">
    <w:name w:val="WW8Num85z1"/>
    <w:rsid w:val="00166302"/>
    <w:rPr>
      <w:rFonts w:ascii="Courier New" w:hAnsi="Courier New"/>
    </w:rPr>
  </w:style>
  <w:style w:type="character" w:customStyle="1" w:styleId="WW8Num85z2">
    <w:name w:val="WW8Num85z2"/>
    <w:rsid w:val="00166302"/>
    <w:rPr>
      <w:rFonts w:ascii="Wingdings" w:hAnsi="Wingdings"/>
    </w:rPr>
  </w:style>
  <w:style w:type="character" w:customStyle="1" w:styleId="WW8Num86z1">
    <w:name w:val="WW8Num86z1"/>
    <w:rsid w:val="00166302"/>
    <w:rPr>
      <w:rFonts w:ascii="Courier New" w:hAnsi="Courier New"/>
    </w:rPr>
  </w:style>
  <w:style w:type="character" w:customStyle="1" w:styleId="WW8Num86z3">
    <w:name w:val="WW8Num86z3"/>
    <w:rsid w:val="00166302"/>
    <w:rPr>
      <w:rFonts w:ascii="Symbol" w:hAnsi="Symbol"/>
    </w:rPr>
  </w:style>
  <w:style w:type="character" w:customStyle="1" w:styleId="WW8Num87z1">
    <w:name w:val="WW8Num87z1"/>
    <w:rsid w:val="00166302"/>
    <w:rPr>
      <w:rFonts w:ascii="Courier New" w:hAnsi="Courier New"/>
    </w:rPr>
  </w:style>
  <w:style w:type="character" w:customStyle="1" w:styleId="WW8Num87z3">
    <w:name w:val="WW8Num87z3"/>
    <w:rsid w:val="00166302"/>
    <w:rPr>
      <w:rFonts w:ascii="Symbol" w:hAnsi="Symbol"/>
    </w:rPr>
  </w:style>
  <w:style w:type="character" w:customStyle="1" w:styleId="WW8Num88z1">
    <w:name w:val="WW8Num88z1"/>
    <w:rsid w:val="00166302"/>
    <w:rPr>
      <w:rFonts w:ascii="Courier New" w:hAnsi="Courier New"/>
    </w:rPr>
  </w:style>
  <w:style w:type="character" w:customStyle="1" w:styleId="WW8Num88z3">
    <w:name w:val="WW8Num88z3"/>
    <w:rsid w:val="00166302"/>
    <w:rPr>
      <w:rFonts w:ascii="Symbol" w:hAnsi="Symbol"/>
    </w:rPr>
  </w:style>
  <w:style w:type="character" w:customStyle="1" w:styleId="WW8Num89z1">
    <w:name w:val="WW8Num89z1"/>
    <w:rsid w:val="00166302"/>
    <w:rPr>
      <w:rFonts w:ascii="Courier New" w:hAnsi="Courier New"/>
    </w:rPr>
  </w:style>
  <w:style w:type="character" w:customStyle="1" w:styleId="WW8Num89z2">
    <w:name w:val="WW8Num89z2"/>
    <w:rsid w:val="00166302"/>
    <w:rPr>
      <w:rFonts w:ascii="Wingdings" w:hAnsi="Wingdings"/>
    </w:rPr>
  </w:style>
  <w:style w:type="character" w:customStyle="1" w:styleId="WW8Num89z3">
    <w:name w:val="WW8Num89z3"/>
    <w:rsid w:val="00166302"/>
    <w:rPr>
      <w:rFonts w:ascii="Symbol" w:hAnsi="Symbol"/>
    </w:rPr>
  </w:style>
  <w:style w:type="character" w:customStyle="1" w:styleId="WW8Num90z1">
    <w:name w:val="WW8Num90z1"/>
    <w:rsid w:val="00166302"/>
    <w:rPr>
      <w:rFonts w:ascii="Courier New" w:hAnsi="Courier New"/>
    </w:rPr>
  </w:style>
  <w:style w:type="character" w:customStyle="1" w:styleId="WW8Num90z2">
    <w:name w:val="WW8Num90z2"/>
    <w:rsid w:val="00166302"/>
    <w:rPr>
      <w:rFonts w:ascii="Wingdings" w:hAnsi="Wingdings"/>
    </w:rPr>
  </w:style>
  <w:style w:type="character" w:customStyle="1" w:styleId="WW8Num90z3">
    <w:name w:val="WW8Num90z3"/>
    <w:rsid w:val="00166302"/>
    <w:rPr>
      <w:rFonts w:ascii="Symbol" w:hAnsi="Symbol"/>
    </w:rPr>
  </w:style>
  <w:style w:type="character" w:customStyle="1" w:styleId="WW8Num91z1">
    <w:name w:val="WW8Num91z1"/>
    <w:rsid w:val="00166302"/>
    <w:rPr>
      <w:rFonts w:ascii="Courier New" w:hAnsi="Courier New"/>
    </w:rPr>
  </w:style>
  <w:style w:type="character" w:customStyle="1" w:styleId="WW8Num91z2">
    <w:name w:val="WW8Num91z2"/>
    <w:rsid w:val="00166302"/>
    <w:rPr>
      <w:rFonts w:ascii="Wingdings" w:hAnsi="Wingdings"/>
    </w:rPr>
  </w:style>
  <w:style w:type="character" w:customStyle="1" w:styleId="WW8Num91z3">
    <w:name w:val="WW8Num91z3"/>
    <w:rsid w:val="00166302"/>
    <w:rPr>
      <w:rFonts w:ascii="Symbol" w:hAnsi="Symbol"/>
    </w:rPr>
  </w:style>
  <w:style w:type="character" w:customStyle="1" w:styleId="WW8Num93z3">
    <w:name w:val="WW8Num93z3"/>
    <w:rsid w:val="00166302"/>
    <w:rPr>
      <w:rFonts w:ascii="Symbol" w:hAnsi="Symbol"/>
    </w:rPr>
  </w:style>
  <w:style w:type="character" w:customStyle="1" w:styleId="WW8Num93z4">
    <w:name w:val="WW8Num93z4"/>
    <w:rsid w:val="00166302"/>
    <w:rPr>
      <w:rFonts w:ascii="Courier New" w:hAnsi="Courier New"/>
    </w:rPr>
  </w:style>
  <w:style w:type="character" w:customStyle="1" w:styleId="WW8Num94z0">
    <w:name w:val="WW8Num94z0"/>
    <w:rsid w:val="00166302"/>
    <w:rPr>
      <w:rFonts w:ascii="Arial Narrow" w:hAnsi="Arial Narrow"/>
      <w:b w:val="0"/>
      <w:i w:val="0"/>
      <w:color w:val="BFBFBF"/>
      <w:sz w:val="64"/>
    </w:rPr>
  </w:style>
  <w:style w:type="character" w:customStyle="1" w:styleId="WW8Num94z2">
    <w:name w:val="WW8Num94z2"/>
    <w:rsid w:val="00166302"/>
    <w:rPr>
      <w:rFonts w:ascii="Arial Narrow" w:hAnsi="Arial Narrow"/>
      <w:b/>
      <w:i w:val="0"/>
      <w:color w:val="auto"/>
      <w:sz w:val="22"/>
    </w:rPr>
  </w:style>
  <w:style w:type="character" w:customStyle="1" w:styleId="WW8Num94z3">
    <w:name w:val="WW8Num94z3"/>
    <w:rsid w:val="00166302"/>
    <w:rPr>
      <w:rFonts w:ascii="Arial Narrow" w:hAnsi="Arial Narrow"/>
      <w:b/>
      <w:i w:val="0"/>
    </w:rPr>
  </w:style>
  <w:style w:type="character" w:customStyle="1" w:styleId="WW8Num95z1">
    <w:name w:val="WW8Num95z1"/>
    <w:rsid w:val="00166302"/>
    <w:rPr>
      <w:rFonts w:ascii="Courier New" w:hAnsi="Courier New"/>
    </w:rPr>
  </w:style>
  <w:style w:type="character" w:customStyle="1" w:styleId="WW8Num95z3">
    <w:name w:val="WW8Num95z3"/>
    <w:rsid w:val="00166302"/>
    <w:rPr>
      <w:rFonts w:ascii="Symbol" w:hAnsi="Symbol"/>
    </w:rPr>
  </w:style>
  <w:style w:type="character" w:customStyle="1" w:styleId="WW8Num96z1">
    <w:name w:val="WW8Num96z1"/>
    <w:rsid w:val="00166302"/>
    <w:rPr>
      <w:rFonts w:ascii="Courier New" w:hAnsi="Courier New"/>
    </w:rPr>
  </w:style>
  <w:style w:type="character" w:customStyle="1" w:styleId="WW8Num96z2">
    <w:name w:val="WW8Num96z2"/>
    <w:rsid w:val="00166302"/>
    <w:rPr>
      <w:rFonts w:ascii="Wingdings" w:hAnsi="Wingdings"/>
    </w:rPr>
  </w:style>
  <w:style w:type="character" w:customStyle="1" w:styleId="WW8Num96z3">
    <w:name w:val="WW8Num96z3"/>
    <w:rsid w:val="00166302"/>
    <w:rPr>
      <w:rFonts w:ascii="Symbol" w:hAnsi="Symbol"/>
    </w:rPr>
  </w:style>
  <w:style w:type="character" w:customStyle="1" w:styleId="WW8Num97z1">
    <w:name w:val="WW8Num97z1"/>
    <w:rsid w:val="00166302"/>
    <w:rPr>
      <w:rFonts w:ascii="Courier New" w:hAnsi="Courier New"/>
    </w:rPr>
  </w:style>
  <w:style w:type="character" w:customStyle="1" w:styleId="WW8Num97z3">
    <w:name w:val="WW8Num97z3"/>
    <w:rsid w:val="00166302"/>
    <w:rPr>
      <w:rFonts w:ascii="Symbol" w:hAnsi="Symbol"/>
    </w:rPr>
  </w:style>
  <w:style w:type="character" w:customStyle="1" w:styleId="WW8Num98z1">
    <w:name w:val="WW8Num98z1"/>
    <w:rsid w:val="00166302"/>
    <w:rPr>
      <w:rFonts w:ascii="Courier New" w:hAnsi="Courier New"/>
    </w:rPr>
  </w:style>
  <w:style w:type="character" w:customStyle="1" w:styleId="WW8Num98z3">
    <w:name w:val="WW8Num98z3"/>
    <w:rsid w:val="00166302"/>
    <w:rPr>
      <w:rFonts w:ascii="Symbol" w:hAnsi="Symbol"/>
    </w:rPr>
  </w:style>
  <w:style w:type="character" w:customStyle="1" w:styleId="WW8Num99z1">
    <w:name w:val="WW8Num99z1"/>
    <w:rsid w:val="00166302"/>
    <w:rPr>
      <w:rFonts w:ascii="Wingdings" w:hAnsi="Wingdings"/>
      <w:color w:val="auto"/>
    </w:rPr>
  </w:style>
  <w:style w:type="character" w:customStyle="1" w:styleId="WW8Num99z2">
    <w:name w:val="WW8Num99z2"/>
    <w:rsid w:val="00166302"/>
    <w:rPr>
      <w:rFonts w:ascii="Wingdings" w:hAnsi="Wingdings"/>
    </w:rPr>
  </w:style>
  <w:style w:type="character" w:customStyle="1" w:styleId="WW8Num99z3">
    <w:name w:val="WW8Num99z3"/>
    <w:rsid w:val="00166302"/>
    <w:rPr>
      <w:rFonts w:ascii="Symbol" w:hAnsi="Symbol"/>
    </w:rPr>
  </w:style>
  <w:style w:type="character" w:customStyle="1" w:styleId="WW8Num99z4">
    <w:name w:val="WW8Num99z4"/>
    <w:rsid w:val="00166302"/>
    <w:rPr>
      <w:rFonts w:ascii="Courier New" w:hAnsi="Courier New"/>
    </w:rPr>
  </w:style>
  <w:style w:type="character" w:customStyle="1" w:styleId="WW8Num100z1">
    <w:name w:val="WW8Num100z1"/>
    <w:rsid w:val="00166302"/>
    <w:rPr>
      <w:rFonts w:ascii="Courier New" w:hAnsi="Courier New"/>
    </w:rPr>
  </w:style>
  <w:style w:type="character" w:customStyle="1" w:styleId="WW8Num100z3">
    <w:name w:val="WW8Num100z3"/>
    <w:rsid w:val="00166302"/>
    <w:rPr>
      <w:rFonts w:ascii="Symbol" w:hAnsi="Symbol"/>
    </w:rPr>
  </w:style>
  <w:style w:type="character" w:customStyle="1" w:styleId="WW8Num101z1">
    <w:name w:val="WW8Num101z1"/>
    <w:rsid w:val="00166302"/>
    <w:rPr>
      <w:rFonts w:ascii="Symbol" w:hAnsi="Symbol"/>
      <w:color w:val="auto"/>
      <w:sz w:val="28"/>
    </w:rPr>
  </w:style>
  <w:style w:type="character" w:customStyle="1" w:styleId="WW8Num101z2">
    <w:name w:val="WW8Num101z2"/>
    <w:rsid w:val="00166302"/>
    <w:rPr>
      <w:rFonts w:ascii="Wingdings" w:hAnsi="Wingdings"/>
    </w:rPr>
  </w:style>
  <w:style w:type="character" w:customStyle="1" w:styleId="WW8Num101z3">
    <w:name w:val="WW8Num101z3"/>
    <w:rsid w:val="00166302"/>
    <w:rPr>
      <w:rFonts w:ascii="Symbol" w:hAnsi="Symbol"/>
    </w:rPr>
  </w:style>
  <w:style w:type="character" w:customStyle="1" w:styleId="WW8Num101z4">
    <w:name w:val="WW8Num101z4"/>
    <w:rsid w:val="00166302"/>
    <w:rPr>
      <w:rFonts w:ascii="Courier New" w:hAnsi="Courier New"/>
    </w:rPr>
  </w:style>
  <w:style w:type="character" w:customStyle="1" w:styleId="WW8Num102z1">
    <w:name w:val="WW8Num102z1"/>
    <w:rsid w:val="00166302"/>
    <w:rPr>
      <w:rFonts w:ascii="Courier New" w:hAnsi="Courier New"/>
      <w:color w:val="auto"/>
    </w:rPr>
  </w:style>
  <w:style w:type="character" w:customStyle="1" w:styleId="WW8Num102z2">
    <w:name w:val="WW8Num102z2"/>
    <w:rsid w:val="00166302"/>
    <w:rPr>
      <w:rFonts w:ascii="Wingdings" w:hAnsi="Wingdings"/>
    </w:rPr>
  </w:style>
  <w:style w:type="character" w:customStyle="1" w:styleId="WW8Num102z3">
    <w:name w:val="WW8Num102z3"/>
    <w:rsid w:val="00166302"/>
    <w:rPr>
      <w:rFonts w:ascii="Symbol" w:hAnsi="Symbol"/>
    </w:rPr>
  </w:style>
  <w:style w:type="character" w:customStyle="1" w:styleId="WW8Num102z4">
    <w:name w:val="WW8Num102z4"/>
    <w:rsid w:val="00166302"/>
    <w:rPr>
      <w:rFonts w:ascii="Courier New" w:hAnsi="Courier New"/>
    </w:rPr>
  </w:style>
  <w:style w:type="character" w:customStyle="1" w:styleId="WW8Num104z1">
    <w:name w:val="WW8Num104z1"/>
    <w:rsid w:val="00166302"/>
    <w:rPr>
      <w:rFonts w:ascii="Courier New" w:hAnsi="Courier New"/>
    </w:rPr>
  </w:style>
  <w:style w:type="character" w:customStyle="1" w:styleId="WW8Num104z3">
    <w:name w:val="WW8Num104z3"/>
    <w:rsid w:val="00166302"/>
    <w:rPr>
      <w:rFonts w:ascii="Symbol" w:hAnsi="Symbol"/>
    </w:rPr>
  </w:style>
  <w:style w:type="character" w:customStyle="1" w:styleId="WW8Num106z1">
    <w:name w:val="WW8Num106z1"/>
    <w:rsid w:val="00166302"/>
    <w:rPr>
      <w:rFonts w:ascii="Courier New" w:hAnsi="Courier New"/>
    </w:rPr>
  </w:style>
  <w:style w:type="character" w:customStyle="1" w:styleId="WW8Num106z2">
    <w:name w:val="WW8Num106z2"/>
    <w:rsid w:val="00166302"/>
    <w:rPr>
      <w:rFonts w:ascii="Wingdings" w:hAnsi="Wingdings"/>
    </w:rPr>
  </w:style>
  <w:style w:type="character" w:customStyle="1" w:styleId="WW8Num106z3">
    <w:name w:val="WW8Num106z3"/>
    <w:rsid w:val="00166302"/>
    <w:rPr>
      <w:rFonts w:ascii="Symbol" w:hAnsi="Symbol"/>
    </w:rPr>
  </w:style>
  <w:style w:type="character" w:customStyle="1" w:styleId="WW8Num107z1">
    <w:name w:val="WW8Num107z1"/>
    <w:rsid w:val="00166302"/>
    <w:rPr>
      <w:rFonts w:ascii="Courier New" w:hAnsi="Courier New"/>
    </w:rPr>
  </w:style>
  <w:style w:type="character" w:customStyle="1" w:styleId="WW8Num107z3">
    <w:name w:val="WW8Num107z3"/>
    <w:rsid w:val="00166302"/>
    <w:rPr>
      <w:rFonts w:ascii="Symbol" w:hAnsi="Symbol"/>
    </w:rPr>
  </w:style>
  <w:style w:type="character" w:customStyle="1" w:styleId="WW8Num109z1">
    <w:name w:val="WW8Num109z1"/>
    <w:rsid w:val="00166302"/>
    <w:rPr>
      <w:rFonts w:ascii="Courier New" w:hAnsi="Courier New"/>
    </w:rPr>
  </w:style>
  <w:style w:type="character" w:customStyle="1" w:styleId="WW8Num109z3">
    <w:name w:val="WW8Num109z3"/>
    <w:rsid w:val="00166302"/>
    <w:rPr>
      <w:rFonts w:ascii="Symbol" w:hAnsi="Symbol"/>
    </w:rPr>
  </w:style>
  <w:style w:type="character" w:customStyle="1" w:styleId="WW8Num109z5">
    <w:name w:val="WW8Num109z5"/>
    <w:rsid w:val="00166302"/>
    <w:rPr>
      <w:rFonts w:ascii="Wingdings" w:hAnsi="Wingdings"/>
    </w:rPr>
  </w:style>
  <w:style w:type="character" w:customStyle="1" w:styleId="WW8Num110z1">
    <w:name w:val="WW8Num110z1"/>
    <w:rsid w:val="00166302"/>
    <w:rPr>
      <w:rFonts w:ascii="Courier New" w:hAnsi="Courier New"/>
    </w:rPr>
  </w:style>
  <w:style w:type="character" w:customStyle="1" w:styleId="WW8Num110z2">
    <w:name w:val="WW8Num110z2"/>
    <w:rsid w:val="00166302"/>
    <w:rPr>
      <w:rFonts w:ascii="Wingdings" w:hAnsi="Wingdings"/>
    </w:rPr>
  </w:style>
  <w:style w:type="character" w:customStyle="1" w:styleId="WW8Num110z3">
    <w:name w:val="WW8Num110z3"/>
    <w:rsid w:val="00166302"/>
    <w:rPr>
      <w:rFonts w:ascii="Symbol" w:hAnsi="Symbol"/>
    </w:rPr>
  </w:style>
  <w:style w:type="character" w:customStyle="1" w:styleId="WW8Num111z3">
    <w:name w:val="WW8Num111z3"/>
    <w:rsid w:val="00166302"/>
    <w:rPr>
      <w:rFonts w:ascii="Symbol" w:hAnsi="Symbol"/>
    </w:rPr>
  </w:style>
  <w:style w:type="character" w:customStyle="1" w:styleId="WW8Num112z2">
    <w:name w:val="WW8Num112z2"/>
    <w:rsid w:val="00166302"/>
    <w:rPr>
      <w:rFonts w:ascii="Wingdings" w:hAnsi="Wingdings"/>
    </w:rPr>
  </w:style>
  <w:style w:type="character" w:customStyle="1" w:styleId="WW8Num112z3">
    <w:name w:val="WW8Num112z3"/>
    <w:rsid w:val="00166302"/>
    <w:rPr>
      <w:rFonts w:ascii="Symbol" w:hAnsi="Symbol"/>
    </w:rPr>
  </w:style>
  <w:style w:type="character" w:customStyle="1" w:styleId="WW8Num112z4">
    <w:name w:val="WW8Num112z4"/>
    <w:rsid w:val="00166302"/>
    <w:rPr>
      <w:rFonts w:ascii="Courier New" w:hAnsi="Courier New"/>
    </w:rPr>
  </w:style>
  <w:style w:type="character" w:customStyle="1" w:styleId="WW8Num113z1">
    <w:name w:val="WW8Num113z1"/>
    <w:rsid w:val="00166302"/>
    <w:rPr>
      <w:rFonts w:ascii="Courier New" w:hAnsi="Courier New"/>
    </w:rPr>
  </w:style>
  <w:style w:type="character" w:customStyle="1" w:styleId="WW8Num113z2">
    <w:name w:val="WW8Num113z2"/>
    <w:rsid w:val="00166302"/>
    <w:rPr>
      <w:rFonts w:ascii="Wingdings" w:hAnsi="Wingdings"/>
    </w:rPr>
  </w:style>
  <w:style w:type="character" w:customStyle="1" w:styleId="WW8Num113z3">
    <w:name w:val="WW8Num113z3"/>
    <w:rsid w:val="00166302"/>
    <w:rPr>
      <w:rFonts w:ascii="Symbol" w:hAnsi="Symbol"/>
    </w:rPr>
  </w:style>
  <w:style w:type="character" w:customStyle="1" w:styleId="WW8Num114z1">
    <w:name w:val="WW8Num114z1"/>
    <w:rsid w:val="00166302"/>
    <w:rPr>
      <w:rFonts w:ascii="Symbol" w:hAnsi="Symbol"/>
      <w:color w:val="auto"/>
      <w:sz w:val="28"/>
    </w:rPr>
  </w:style>
  <w:style w:type="character" w:customStyle="1" w:styleId="WW8Num114z2">
    <w:name w:val="WW8Num114z2"/>
    <w:rsid w:val="00166302"/>
    <w:rPr>
      <w:rFonts w:ascii="Wingdings" w:hAnsi="Wingdings"/>
    </w:rPr>
  </w:style>
  <w:style w:type="character" w:customStyle="1" w:styleId="WW8Num114z3">
    <w:name w:val="WW8Num114z3"/>
    <w:rsid w:val="00166302"/>
    <w:rPr>
      <w:rFonts w:ascii="Symbol" w:hAnsi="Symbol"/>
    </w:rPr>
  </w:style>
  <w:style w:type="character" w:customStyle="1" w:styleId="WW8Num114z4">
    <w:name w:val="WW8Num114z4"/>
    <w:rsid w:val="00166302"/>
    <w:rPr>
      <w:rFonts w:ascii="Courier New" w:hAnsi="Courier New"/>
    </w:rPr>
  </w:style>
  <w:style w:type="character" w:customStyle="1" w:styleId="WW8Num115z1">
    <w:name w:val="WW8Num115z1"/>
    <w:rsid w:val="00166302"/>
    <w:rPr>
      <w:rFonts w:ascii="Courier New" w:hAnsi="Courier New"/>
    </w:rPr>
  </w:style>
  <w:style w:type="character" w:customStyle="1" w:styleId="WW8Num115z2">
    <w:name w:val="WW8Num115z2"/>
    <w:rsid w:val="00166302"/>
    <w:rPr>
      <w:rFonts w:ascii="Wingdings" w:hAnsi="Wingdings"/>
    </w:rPr>
  </w:style>
  <w:style w:type="character" w:customStyle="1" w:styleId="WW8Num116z1">
    <w:name w:val="WW8Num116z1"/>
    <w:rsid w:val="00166302"/>
    <w:rPr>
      <w:rFonts w:ascii="Courier New" w:hAnsi="Courier New"/>
    </w:rPr>
  </w:style>
  <w:style w:type="character" w:customStyle="1" w:styleId="WW8Num116z3">
    <w:name w:val="WW8Num116z3"/>
    <w:rsid w:val="00166302"/>
    <w:rPr>
      <w:rFonts w:ascii="Symbol" w:hAnsi="Symbol"/>
    </w:rPr>
  </w:style>
  <w:style w:type="character" w:customStyle="1" w:styleId="WW8Num117z1">
    <w:name w:val="WW8Num117z1"/>
    <w:rsid w:val="00166302"/>
    <w:rPr>
      <w:rFonts w:ascii="Courier New" w:hAnsi="Courier New"/>
    </w:rPr>
  </w:style>
  <w:style w:type="character" w:customStyle="1" w:styleId="WW8Num117z3">
    <w:name w:val="WW8Num117z3"/>
    <w:rsid w:val="00166302"/>
    <w:rPr>
      <w:rFonts w:ascii="Symbol" w:hAnsi="Symbol"/>
    </w:rPr>
  </w:style>
  <w:style w:type="character" w:customStyle="1" w:styleId="WW8Num117z5">
    <w:name w:val="WW8Num117z5"/>
    <w:rsid w:val="00166302"/>
    <w:rPr>
      <w:rFonts w:ascii="Wingdings" w:hAnsi="Wingdings"/>
    </w:rPr>
  </w:style>
  <w:style w:type="character" w:customStyle="1" w:styleId="WW8Num118z0">
    <w:name w:val="WW8Num118z0"/>
    <w:rsid w:val="00166302"/>
    <w:rPr>
      <w:rFonts w:ascii="Wingdings" w:hAnsi="Wingdings"/>
    </w:rPr>
  </w:style>
  <w:style w:type="character" w:customStyle="1" w:styleId="WW8Num118z1">
    <w:name w:val="WW8Num118z1"/>
    <w:rsid w:val="00166302"/>
    <w:rPr>
      <w:rFonts w:ascii="Courier New" w:hAnsi="Courier New"/>
    </w:rPr>
  </w:style>
  <w:style w:type="character" w:customStyle="1" w:styleId="WW8Num118z3">
    <w:name w:val="WW8Num118z3"/>
    <w:rsid w:val="00166302"/>
    <w:rPr>
      <w:rFonts w:ascii="Symbol" w:hAnsi="Symbol"/>
    </w:rPr>
  </w:style>
  <w:style w:type="character" w:customStyle="1" w:styleId="WW8Num119z1">
    <w:name w:val="WW8Num119z1"/>
    <w:rsid w:val="00166302"/>
    <w:rPr>
      <w:rFonts w:ascii="Courier New" w:hAnsi="Courier New"/>
    </w:rPr>
  </w:style>
  <w:style w:type="character" w:customStyle="1" w:styleId="WW8Num119z2">
    <w:name w:val="WW8Num119z2"/>
    <w:rsid w:val="00166302"/>
    <w:rPr>
      <w:rFonts w:ascii="Wingdings" w:hAnsi="Wingdings"/>
    </w:rPr>
  </w:style>
  <w:style w:type="character" w:customStyle="1" w:styleId="WW8Num119z3">
    <w:name w:val="WW8Num119z3"/>
    <w:rsid w:val="00166302"/>
    <w:rPr>
      <w:rFonts w:ascii="Symbol" w:hAnsi="Symbol"/>
    </w:rPr>
  </w:style>
  <w:style w:type="character" w:customStyle="1" w:styleId="WW8Num120z1">
    <w:name w:val="WW8Num120z1"/>
    <w:rsid w:val="00166302"/>
    <w:rPr>
      <w:rFonts w:ascii="Wingdings" w:hAnsi="Wingdings"/>
    </w:rPr>
  </w:style>
  <w:style w:type="character" w:customStyle="1" w:styleId="WW8Num120z4">
    <w:name w:val="WW8Num120z4"/>
    <w:rsid w:val="00166302"/>
    <w:rPr>
      <w:rFonts w:ascii="Courier New" w:hAnsi="Courier New"/>
    </w:rPr>
  </w:style>
  <w:style w:type="character" w:customStyle="1" w:styleId="WW8Num122z2">
    <w:name w:val="WW8Num122z2"/>
    <w:rsid w:val="00166302"/>
    <w:rPr>
      <w:rFonts w:ascii="Wingdings" w:hAnsi="Wingdings"/>
    </w:rPr>
  </w:style>
  <w:style w:type="character" w:customStyle="1" w:styleId="WW8Num123z1">
    <w:name w:val="WW8Num123z1"/>
    <w:rsid w:val="00166302"/>
    <w:rPr>
      <w:rFonts w:ascii="Courier New" w:hAnsi="Courier New"/>
    </w:rPr>
  </w:style>
  <w:style w:type="character" w:customStyle="1" w:styleId="WW8Num123z2">
    <w:name w:val="WW8Num123z2"/>
    <w:rsid w:val="00166302"/>
    <w:rPr>
      <w:rFonts w:ascii="Wingdings" w:hAnsi="Wingdings"/>
    </w:rPr>
  </w:style>
  <w:style w:type="character" w:customStyle="1" w:styleId="WW8Num123z3">
    <w:name w:val="WW8Num123z3"/>
    <w:rsid w:val="00166302"/>
    <w:rPr>
      <w:rFonts w:ascii="Symbol" w:hAnsi="Symbol"/>
    </w:rPr>
  </w:style>
  <w:style w:type="character" w:customStyle="1" w:styleId="WW8Num124z1">
    <w:name w:val="WW8Num124z1"/>
    <w:rsid w:val="00166302"/>
    <w:rPr>
      <w:rFonts w:ascii="Courier New" w:hAnsi="Courier New"/>
    </w:rPr>
  </w:style>
  <w:style w:type="character" w:customStyle="1" w:styleId="WW8Num124z2">
    <w:name w:val="WW8Num124z2"/>
    <w:rsid w:val="00166302"/>
    <w:rPr>
      <w:rFonts w:ascii="Wingdings" w:hAnsi="Wingdings"/>
    </w:rPr>
  </w:style>
  <w:style w:type="character" w:customStyle="1" w:styleId="WW8Num125z1">
    <w:name w:val="WW8Num125z1"/>
    <w:rsid w:val="00166302"/>
    <w:rPr>
      <w:rFonts w:ascii="Wingdings" w:hAnsi="Wingdings"/>
      <w:color w:val="auto"/>
    </w:rPr>
  </w:style>
  <w:style w:type="character" w:customStyle="1" w:styleId="WW8Num125z3">
    <w:name w:val="WW8Num125z3"/>
    <w:rsid w:val="00166302"/>
    <w:rPr>
      <w:rFonts w:ascii="Symbol" w:hAnsi="Symbol"/>
    </w:rPr>
  </w:style>
  <w:style w:type="character" w:customStyle="1" w:styleId="WW8Num125z4">
    <w:name w:val="WW8Num125z4"/>
    <w:rsid w:val="00166302"/>
    <w:rPr>
      <w:rFonts w:ascii="Courier New" w:hAnsi="Courier New"/>
    </w:rPr>
  </w:style>
  <w:style w:type="character" w:customStyle="1" w:styleId="WW8Num126z1">
    <w:name w:val="WW8Num126z1"/>
    <w:rsid w:val="00166302"/>
    <w:rPr>
      <w:rFonts w:ascii="Courier New" w:hAnsi="Courier New"/>
    </w:rPr>
  </w:style>
  <w:style w:type="character" w:customStyle="1" w:styleId="WW8Num126z3">
    <w:name w:val="WW8Num126z3"/>
    <w:rsid w:val="00166302"/>
    <w:rPr>
      <w:rFonts w:ascii="Symbol" w:hAnsi="Symbol"/>
    </w:rPr>
  </w:style>
  <w:style w:type="character" w:customStyle="1" w:styleId="WW8Num128z1">
    <w:name w:val="WW8Num128z1"/>
    <w:rsid w:val="00166302"/>
    <w:rPr>
      <w:rFonts w:ascii="Courier New" w:hAnsi="Courier New"/>
    </w:rPr>
  </w:style>
  <w:style w:type="character" w:customStyle="1" w:styleId="WW8Num128z3">
    <w:name w:val="WW8Num128z3"/>
    <w:rsid w:val="00166302"/>
    <w:rPr>
      <w:rFonts w:ascii="Symbol" w:hAnsi="Symbol"/>
    </w:rPr>
  </w:style>
  <w:style w:type="character" w:customStyle="1" w:styleId="WW8Num129z1">
    <w:name w:val="WW8Num129z1"/>
    <w:rsid w:val="00166302"/>
    <w:rPr>
      <w:rFonts w:ascii="Courier New" w:hAnsi="Courier New"/>
    </w:rPr>
  </w:style>
  <w:style w:type="character" w:customStyle="1" w:styleId="WW8Num129z3">
    <w:name w:val="WW8Num129z3"/>
    <w:rsid w:val="00166302"/>
    <w:rPr>
      <w:rFonts w:ascii="Symbol" w:hAnsi="Symbol"/>
    </w:rPr>
  </w:style>
  <w:style w:type="character" w:customStyle="1" w:styleId="WW8Num130z1">
    <w:name w:val="WW8Num130z1"/>
    <w:rsid w:val="00166302"/>
    <w:rPr>
      <w:rFonts w:ascii="Courier New" w:hAnsi="Courier New"/>
    </w:rPr>
  </w:style>
  <w:style w:type="character" w:customStyle="1" w:styleId="WW8Num130z3">
    <w:name w:val="WW8Num130z3"/>
    <w:rsid w:val="00166302"/>
    <w:rPr>
      <w:rFonts w:ascii="Symbol" w:hAnsi="Symbol"/>
    </w:rPr>
  </w:style>
  <w:style w:type="character" w:customStyle="1" w:styleId="WW8Num131z1">
    <w:name w:val="WW8Num131z1"/>
    <w:rsid w:val="00166302"/>
    <w:rPr>
      <w:rFonts w:ascii="Wingdings 2" w:hAnsi="Wingdings 2"/>
    </w:rPr>
  </w:style>
  <w:style w:type="character" w:customStyle="1" w:styleId="WW8Num131z3">
    <w:name w:val="WW8Num131z3"/>
    <w:rsid w:val="00166302"/>
    <w:rPr>
      <w:rFonts w:ascii="Symbol" w:hAnsi="Symbol"/>
    </w:rPr>
  </w:style>
  <w:style w:type="character" w:customStyle="1" w:styleId="WW8Num131z4">
    <w:name w:val="WW8Num131z4"/>
    <w:rsid w:val="00166302"/>
    <w:rPr>
      <w:rFonts w:ascii="Courier New" w:hAnsi="Courier New"/>
    </w:rPr>
  </w:style>
  <w:style w:type="character" w:customStyle="1" w:styleId="WW8Num133z0">
    <w:name w:val="WW8Num133z0"/>
    <w:rsid w:val="00166302"/>
    <w:rPr>
      <w:rFonts w:ascii="Wingdings" w:hAnsi="Wingdings"/>
    </w:rPr>
  </w:style>
  <w:style w:type="character" w:customStyle="1" w:styleId="WW8Num133z3">
    <w:name w:val="WW8Num133z3"/>
    <w:rsid w:val="00166302"/>
    <w:rPr>
      <w:rFonts w:ascii="Symbol" w:hAnsi="Symbol"/>
    </w:rPr>
  </w:style>
  <w:style w:type="character" w:customStyle="1" w:styleId="WW8Num133z4">
    <w:name w:val="WW8Num133z4"/>
    <w:rsid w:val="00166302"/>
    <w:rPr>
      <w:rFonts w:ascii="Courier New" w:hAnsi="Courier New"/>
    </w:rPr>
  </w:style>
  <w:style w:type="character" w:customStyle="1" w:styleId="WW8Num134z0">
    <w:name w:val="WW8Num134z0"/>
    <w:rsid w:val="00166302"/>
    <w:rPr>
      <w:rFonts w:ascii="Wingdings" w:hAnsi="Wingdings"/>
    </w:rPr>
  </w:style>
  <w:style w:type="character" w:customStyle="1" w:styleId="WW8Num134z1">
    <w:name w:val="WW8Num134z1"/>
    <w:rsid w:val="00166302"/>
    <w:rPr>
      <w:rFonts w:ascii="Courier New" w:hAnsi="Courier New"/>
    </w:rPr>
  </w:style>
  <w:style w:type="character" w:customStyle="1" w:styleId="WW8Num134z3">
    <w:name w:val="WW8Num134z3"/>
    <w:rsid w:val="00166302"/>
    <w:rPr>
      <w:rFonts w:ascii="Symbol" w:hAnsi="Symbol"/>
    </w:rPr>
  </w:style>
  <w:style w:type="character" w:customStyle="1" w:styleId="WW8Num135z0">
    <w:name w:val="WW8Num135z0"/>
    <w:rsid w:val="00166302"/>
    <w:rPr>
      <w:rFonts w:ascii="Wingdings 3" w:hAnsi="Wingdings 3"/>
    </w:rPr>
  </w:style>
  <w:style w:type="character" w:customStyle="1" w:styleId="WW8Num135z1">
    <w:name w:val="WW8Num135z1"/>
    <w:rsid w:val="00166302"/>
    <w:rPr>
      <w:rFonts w:ascii="Courier New" w:hAnsi="Courier New"/>
    </w:rPr>
  </w:style>
  <w:style w:type="character" w:customStyle="1" w:styleId="WW8Num135z2">
    <w:name w:val="WW8Num135z2"/>
    <w:rsid w:val="00166302"/>
    <w:rPr>
      <w:rFonts w:ascii="Wingdings" w:hAnsi="Wingdings"/>
    </w:rPr>
  </w:style>
  <w:style w:type="character" w:customStyle="1" w:styleId="WW8Num135z3">
    <w:name w:val="WW8Num135z3"/>
    <w:rsid w:val="00166302"/>
    <w:rPr>
      <w:rFonts w:ascii="Symbol" w:hAnsi="Symbol"/>
    </w:rPr>
  </w:style>
  <w:style w:type="character" w:customStyle="1" w:styleId="WW8Num136z0">
    <w:name w:val="WW8Num136z0"/>
    <w:rsid w:val="00166302"/>
    <w:rPr>
      <w:rFonts w:ascii="Wingdings" w:hAnsi="Wingdings"/>
    </w:rPr>
  </w:style>
  <w:style w:type="character" w:customStyle="1" w:styleId="WW8Num136z1">
    <w:name w:val="WW8Num136z1"/>
    <w:rsid w:val="00166302"/>
    <w:rPr>
      <w:rFonts w:ascii="Courier New" w:hAnsi="Courier New"/>
    </w:rPr>
  </w:style>
  <w:style w:type="character" w:customStyle="1" w:styleId="WW8Num136z3">
    <w:name w:val="WW8Num136z3"/>
    <w:rsid w:val="00166302"/>
    <w:rPr>
      <w:rFonts w:ascii="Symbol" w:hAnsi="Symbol"/>
    </w:rPr>
  </w:style>
  <w:style w:type="character" w:customStyle="1" w:styleId="WW8Num137z0">
    <w:name w:val="WW8Num137z0"/>
    <w:rsid w:val="00166302"/>
    <w:rPr>
      <w:rFonts w:ascii="Wingdings" w:hAnsi="Wingdings"/>
    </w:rPr>
  </w:style>
  <w:style w:type="character" w:customStyle="1" w:styleId="WW8Num137z1">
    <w:name w:val="WW8Num137z1"/>
    <w:rsid w:val="00166302"/>
    <w:rPr>
      <w:rFonts w:ascii="Courier New" w:hAnsi="Courier New"/>
    </w:rPr>
  </w:style>
  <w:style w:type="character" w:customStyle="1" w:styleId="WW8Num137z3">
    <w:name w:val="WW8Num137z3"/>
    <w:rsid w:val="00166302"/>
    <w:rPr>
      <w:rFonts w:ascii="Symbol" w:hAnsi="Symbol"/>
    </w:rPr>
  </w:style>
  <w:style w:type="character" w:customStyle="1" w:styleId="WW8Num138z0">
    <w:name w:val="WW8Num138z0"/>
    <w:rsid w:val="00166302"/>
    <w:rPr>
      <w:rFonts w:ascii="Wingdings 2" w:hAnsi="Wingdings 2"/>
    </w:rPr>
  </w:style>
  <w:style w:type="character" w:customStyle="1" w:styleId="WW8Num138z1">
    <w:name w:val="WW8Num138z1"/>
    <w:rsid w:val="00166302"/>
    <w:rPr>
      <w:rFonts w:ascii="Courier New" w:hAnsi="Courier New"/>
    </w:rPr>
  </w:style>
  <w:style w:type="character" w:customStyle="1" w:styleId="WW8Num138z2">
    <w:name w:val="WW8Num138z2"/>
    <w:rsid w:val="00166302"/>
    <w:rPr>
      <w:rFonts w:ascii="Wingdings" w:hAnsi="Wingdings"/>
    </w:rPr>
  </w:style>
  <w:style w:type="character" w:customStyle="1" w:styleId="WW8Num138z3">
    <w:name w:val="WW8Num138z3"/>
    <w:rsid w:val="00166302"/>
    <w:rPr>
      <w:rFonts w:ascii="Symbol" w:hAnsi="Symbol"/>
    </w:rPr>
  </w:style>
  <w:style w:type="character" w:customStyle="1" w:styleId="WW8Num139z0">
    <w:name w:val="WW8Num139z0"/>
    <w:rsid w:val="00166302"/>
    <w:rPr>
      <w:rFonts w:ascii="Wingdings" w:hAnsi="Wingdings"/>
      <w:color w:val="auto"/>
    </w:rPr>
  </w:style>
  <w:style w:type="character" w:customStyle="1" w:styleId="WW8Num139z1">
    <w:name w:val="WW8Num139z1"/>
    <w:rsid w:val="00166302"/>
    <w:rPr>
      <w:rFonts w:ascii="Courier New" w:hAnsi="Courier New"/>
    </w:rPr>
  </w:style>
  <w:style w:type="character" w:customStyle="1" w:styleId="WW8Num139z2">
    <w:name w:val="WW8Num139z2"/>
    <w:rsid w:val="00166302"/>
    <w:rPr>
      <w:rFonts w:ascii="Wingdings" w:hAnsi="Wingdings"/>
    </w:rPr>
  </w:style>
  <w:style w:type="character" w:customStyle="1" w:styleId="WW8Num139z3">
    <w:name w:val="WW8Num139z3"/>
    <w:rsid w:val="00166302"/>
    <w:rPr>
      <w:rFonts w:ascii="Symbol" w:hAnsi="Symbol"/>
    </w:rPr>
  </w:style>
  <w:style w:type="character" w:customStyle="1" w:styleId="WW8Num140z0">
    <w:name w:val="WW8Num140z0"/>
    <w:rsid w:val="00166302"/>
    <w:rPr>
      <w:rFonts w:ascii="Wingdings" w:hAnsi="Wingdings"/>
    </w:rPr>
  </w:style>
  <w:style w:type="character" w:customStyle="1" w:styleId="WW8Num140z1">
    <w:name w:val="WW8Num140z1"/>
    <w:rsid w:val="00166302"/>
    <w:rPr>
      <w:rFonts w:ascii="Courier New" w:hAnsi="Courier New"/>
    </w:rPr>
  </w:style>
  <w:style w:type="character" w:customStyle="1" w:styleId="WW8Num140z3">
    <w:name w:val="WW8Num140z3"/>
    <w:rsid w:val="00166302"/>
    <w:rPr>
      <w:rFonts w:ascii="Symbol" w:hAnsi="Symbol"/>
    </w:rPr>
  </w:style>
  <w:style w:type="character" w:customStyle="1" w:styleId="WW8Num141z0">
    <w:name w:val="WW8Num141z0"/>
    <w:rsid w:val="00166302"/>
    <w:rPr>
      <w:rFonts w:ascii="Wingdings" w:hAnsi="Wingdings"/>
    </w:rPr>
  </w:style>
  <w:style w:type="character" w:customStyle="1" w:styleId="WW8Num141z1">
    <w:name w:val="WW8Num141z1"/>
    <w:rsid w:val="00166302"/>
    <w:rPr>
      <w:rFonts w:ascii="Wingdings 2" w:hAnsi="Wingdings 2"/>
    </w:rPr>
  </w:style>
  <w:style w:type="character" w:customStyle="1" w:styleId="WW8Num141z3">
    <w:name w:val="WW8Num141z3"/>
    <w:rsid w:val="00166302"/>
    <w:rPr>
      <w:rFonts w:ascii="Symbol" w:hAnsi="Symbol"/>
    </w:rPr>
  </w:style>
  <w:style w:type="character" w:customStyle="1" w:styleId="WW8Num141z4">
    <w:name w:val="WW8Num141z4"/>
    <w:rsid w:val="00166302"/>
    <w:rPr>
      <w:rFonts w:ascii="Courier New" w:hAnsi="Courier New"/>
    </w:rPr>
  </w:style>
  <w:style w:type="character" w:customStyle="1" w:styleId="Ttulo1Car1">
    <w:name w:val="Título 1 Car1"/>
    <w:aliases w:val=" Car Car1,Comp.. Car1,Cita + Arial Narrow Car1,Negrita Car1,Gris 50% Car,Car + Arial Narrow Car2,32 pt Car2,Sin Negrita Car2,Sin Cursiva Car2,Gris 25% Car2,Normal + Trebuchet MS Car1,11 pt Car1,Cursiva Car1"/>
    <w:basedOn w:val="Fuentedeprrafopredeter"/>
    <w:rsid w:val="00166302"/>
    <w:rPr>
      <w:rFonts w:ascii="Trebuchet MS" w:hAnsi="Trebuchet MS" w:cs="Arial"/>
      <w:b/>
      <w:bCs/>
      <w:i/>
      <w:noProof w:val="0"/>
      <w:kern w:val="1"/>
      <w:sz w:val="32"/>
      <w:szCs w:val="32"/>
      <w:lang w:val="es-ES"/>
    </w:rPr>
  </w:style>
  <w:style w:type="character" w:customStyle="1" w:styleId="Ttulo2Car">
    <w:name w:val="Título 2 Car"/>
    <w:basedOn w:val="Fuentedeprrafopredeter"/>
    <w:rsid w:val="00166302"/>
    <w:rPr>
      <w:rFonts w:ascii="Arial Narrow" w:hAnsi="Arial Narrow" w:cs="Arial"/>
      <w:b/>
      <w:bCs/>
      <w:iCs/>
      <w:noProof w:val="0"/>
      <w:sz w:val="28"/>
      <w:szCs w:val="22"/>
      <w:lang w:val="es-ES"/>
    </w:rPr>
  </w:style>
  <w:style w:type="character" w:customStyle="1" w:styleId="Ttulo3Car">
    <w:name w:val="Título 3 Car"/>
    <w:aliases w:val="Car Car1,Car4 Car"/>
    <w:basedOn w:val="Fuentedeprrafopredeter"/>
    <w:rsid w:val="00166302"/>
    <w:rPr>
      <w:rFonts w:ascii="Trebuchet MS" w:hAnsi="Trebuchet MS" w:cs="Arial"/>
      <w:b/>
      <w:bCs/>
      <w:i/>
      <w:noProof w:val="0"/>
      <w:sz w:val="22"/>
      <w:szCs w:val="22"/>
      <w:lang w:val="es-ES"/>
    </w:rPr>
  </w:style>
  <w:style w:type="character" w:customStyle="1" w:styleId="TextodecuerpoCar">
    <w:name w:val="Texto de cuerpo Car"/>
    <w:aliases w:val="Body Text Char Car,Body Text Char Char Char Car,Body Text Propuesta Char Car,Body Text Propuesta Car"/>
    <w:basedOn w:val="Fuentedeprrafopredeter"/>
    <w:rsid w:val="00166302"/>
    <w:rPr>
      <w:noProof w:val="0"/>
      <w:lang w:val="es-CL" w:eastAsia="ar-SA" w:bidi="ar-SA"/>
    </w:rPr>
  </w:style>
  <w:style w:type="character" w:customStyle="1" w:styleId="Textodecuerpo2Car">
    <w:name w:val="Texto de cuerpo 2 Car"/>
    <w:aliases w:val=" Car Car Car Car Car7, Car Car Car Car4, Car3 Car1,Car Car Car Car Car1, Car31 Car, Car311 Car, Car31 Car1, Car3111 Car, Car Car Car Car3,Car Car Car Car Car Car, Car31 Car Car,Car3 Car,Car Car Car Car3,Car31 Car,Car311 Car"/>
    <w:basedOn w:val="Fuentedeprrafopredeter"/>
    <w:rsid w:val="00166302"/>
    <w:rPr>
      <w:rFonts w:ascii="Trebuchet MS" w:hAnsi="Trebuchet MS"/>
      <w:noProof w:val="0"/>
      <w:sz w:val="22"/>
      <w:lang w:val="es-CL" w:eastAsia="ar-SA" w:bidi="ar-SA"/>
    </w:rPr>
  </w:style>
  <w:style w:type="character" w:customStyle="1" w:styleId="SaludoCar1">
    <w:name w:val="Saludo Car1"/>
    <w:basedOn w:val="Fuentedeprrafopredeter"/>
    <w:rsid w:val="00166302"/>
    <w:rPr>
      <w:noProof w:val="0"/>
      <w:lang w:val="es-CL" w:eastAsia="ar-SA" w:bidi="ar-SA"/>
    </w:rPr>
  </w:style>
  <w:style w:type="character" w:styleId="Hipervnculo">
    <w:name w:val="Hyperlink"/>
    <w:basedOn w:val="Fuentedeprrafopredeter"/>
    <w:uiPriority w:val="99"/>
    <w:rsid w:val="00166302"/>
    <w:rPr>
      <w:color w:val="0000FF"/>
      <w:u w:val="single"/>
    </w:rPr>
  </w:style>
  <w:style w:type="character" w:styleId="Nmerodepgina">
    <w:name w:val="page number"/>
    <w:basedOn w:val="Fuentedeprrafopredeter"/>
    <w:rsid w:val="00166302"/>
  </w:style>
  <w:style w:type="character" w:styleId="Hipervnculovisitado">
    <w:name w:val="FollowedHyperlink"/>
    <w:basedOn w:val="Fuentedeprrafopredeter"/>
    <w:uiPriority w:val="99"/>
    <w:rsid w:val="00166302"/>
    <w:rPr>
      <w:color w:val="800080"/>
      <w:u w:val="single"/>
    </w:rPr>
  </w:style>
  <w:style w:type="character" w:styleId="Textoennegrita">
    <w:name w:val="Strong"/>
    <w:basedOn w:val="Fuentedeprrafopredeter"/>
    <w:qFormat/>
    <w:rsid w:val="00166302"/>
    <w:rPr>
      <w:b/>
    </w:rPr>
  </w:style>
  <w:style w:type="character" w:customStyle="1" w:styleId="SimpleCar">
    <w:name w:val="Simple Car"/>
    <w:basedOn w:val="Fuentedeprrafopredeter"/>
    <w:rsid w:val="00166302"/>
    <w:rPr>
      <w:noProof w:val="0"/>
      <w:color w:val="000000"/>
      <w:sz w:val="24"/>
      <w:lang w:val="en-US" w:eastAsia="ar-SA" w:bidi="ar-SA"/>
    </w:rPr>
  </w:style>
  <w:style w:type="character" w:customStyle="1" w:styleId="subtitleCarCar">
    <w:name w:val="sub_title Car Car"/>
    <w:basedOn w:val="Fuentedeprrafopredeter"/>
    <w:rsid w:val="00166302"/>
    <w:rPr>
      <w:rFonts w:ascii="Trebuchet MS" w:hAnsi="Trebuchet MS"/>
      <w:b/>
      <w:i/>
      <w:noProof w:val="0"/>
      <w:kern w:val="1"/>
      <w:sz w:val="22"/>
      <w:szCs w:val="22"/>
      <w:lang w:val="es-ES_tradnl" w:eastAsia="ar-SA" w:bidi="ar-SA"/>
    </w:rPr>
  </w:style>
  <w:style w:type="character" w:customStyle="1" w:styleId="TitleChar">
    <w:name w:val="Title Char"/>
    <w:basedOn w:val="Fuentedeprrafopredeter"/>
    <w:rsid w:val="00166302"/>
    <w:rPr>
      <w:rFonts w:ascii="Trebuchet MS" w:hAnsi="Trebuchet MS"/>
      <w:b/>
      <w:i/>
      <w:noProof w:val="0"/>
      <w:kern w:val="1"/>
      <w:sz w:val="32"/>
      <w:szCs w:val="32"/>
      <w:lang w:val="es-CL" w:eastAsia="ar-SA" w:bidi="ar-SA"/>
    </w:rPr>
  </w:style>
  <w:style w:type="character" w:customStyle="1" w:styleId="pie1">
    <w:name w:val="pie1"/>
    <w:basedOn w:val="Fuentedeprrafopredeter"/>
    <w:rsid w:val="00166302"/>
    <w:rPr>
      <w:rFonts w:ascii="Arial" w:hAnsi="Arial" w:cs="Arial"/>
      <w:i w:val="0"/>
      <w:iCs w:val="0"/>
      <w:color w:val="8C909B"/>
      <w:sz w:val="14"/>
      <w:szCs w:val="14"/>
    </w:rPr>
  </w:style>
  <w:style w:type="character" w:customStyle="1" w:styleId="titulo1Car">
    <w:name w:val="titulo 1 Car"/>
    <w:basedOn w:val="Fuentedeprrafopredeter"/>
    <w:rsid w:val="00166302"/>
    <w:rPr>
      <w:rFonts w:ascii="Trebuchet MS" w:hAnsi="Trebuchet MS"/>
      <w:b/>
      <w:i/>
      <w:noProof w:val="0"/>
      <w:sz w:val="32"/>
      <w:szCs w:val="32"/>
      <w:lang w:val="es-ES_tradnl" w:eastAsia="ar-SA" w:bidi="ar-SA"/>
    </w:rPr>
  </w:style>
  <w:style w:type="character" w:customStyle="1" w:styleId="subtitleChar">
    <w:name w:val="sub_title Char"/>
    <w:basedOn w:val="TitleChar"/>
    <w:rsid w:val="00166302"/>
    <w:rPr>
      <w:rFonts w:ascii="Trebuchet MS" w:hAnsi="Trebuchet MS"/>
      <w:b/>
      <w:i/>
      <w:noProof w:val="0"/>
      <w:kern w:val="1"/>
      <w:sz w:val="22"/>
      <w:szCs w:val="22"/>
      <w:lang w:val="es-ES_tradnl" w:eastAsia="ar-SA" w:bidi="ar-SA"/>
    </w:rPr>
  </w:style>
  <w:style w:type="character" w:customStyle="1" w:styleId="TitleChar1">
    <w:name w:val="Title Char1"/>
    <w:basedOn w:val="Fuentedeprrafopredeter"/>
    <w:rsid w:val="00166302"/>
    <w:rPr>
      <w:rFonts w:ascii="Trebuchet MS" w:hAnsi="Trebuchet MS"/>
      <w:b/>
      <w:i/>
      <w:noProof w:val="0"/>
      <w:kern w:val="1"/>
      <w:sz w:val="32"/>
      <w:szCs w:val="32"/>
      <w:lang w:val="es-CL" w:eastAsia="ar-SA" w:bidi="ar-SA"/>
    </w:rPr>
  </w:style>
  <w:style w:type="character" w:customStyle="1" w:styleId="subtitleChar1">
    <w:name w:val="sub_title Char1"/>
    <w:basedOn w:val="TitleChar1"/>
    <w:rsid w:val="00166302"/>
    <w:rPr>
      <w:rFonts w:ascii="Trebuchet MS" w:hAnsi="Trebuchet MS"/>
      <w:b/>
      <w:i/>
      <w:noProof w:val="0"/>
      <w:kern w:val="1"/>
      <w:sz w:val="22"/>
      <w:szCs w:val="22"/>
      <w:lang w:val="es-ES_tradnl" w:eastAsia="ar-SA" w:bidi="ar-SA"/>
    </w:rPr>
  </w:style>
  <w:style w:type="character" w:customStyle="1" w:styleId="normal1">
    <w:name w:val="normal1"/>
    <w:basedOn w:val="Fuentedeprrafopredeter"/>
    <w:rsid w:val="00166302"/>
    <w:rPr>
      <w:rFonts w:ascii="Verdana" w:hAnsi="Verdana"/>
      <w:b w:val="0"/>
      <w:bCs w:val="0"/>
      <w:i w:val="0"/>
      <w:iCs w:val="0"/>
      <w:sz w:val="15"/>
      <w:szCs w:val="15"/>
    </w:rPr>
  </w:style>
  <w:style w:type="character" w:styleId="CdigoHTML">
    <w:name w:val="HTML Code"/>
    <w:basedOn w:val="Fuentedeprrafopredeter"/>
    <w:rsid w:val="00166302"/>
    <w:rPr>
      <w:rFonts w:ascii="Courier New" w:eastAsia="Arial Unicode MS" w:hAnsi="Courier New" w:cs="Courier New"/>
      <w:color w:val="000066"/>
      <w:sz w:val="24"/>
      <w:szCs w:val="24"/>
    </w:rPr>
  </w:style>
  <w:style w:type="character" w:customStyle="1" w:styleId="SimpleCarCarCar">
    <w:name w:val="Simple Car Car Car"/>
    <w:basedOn w:val="Fuentedeprrafopredeter"/>
    <w:rsid w:val="00166302"/>
    <w:rPr>
      <w:noProof w:val="0"/>
      <w:color w:val="000000"/>
      <w:sz w:val="24"/>
      <w:szCs w:val="24"/>
      <w:lang w:val="en-US" w:eastAsia="ar-SA" w:bidi="ar-SA"/>
    </w:rPr>
  </w:style>
  <w:style w:type="character" w:customStyle="1" w:styleId="subtitleChar2">
    <w:name w:val="sub_title Char2"/>
    <w:basedOn w:val="Textodecuerpo2Car"/>
    <w:rsid w:val="00166302"/>
    <w:rPr>
      <w:rFonts w:ascii="Trebuchet MS" w:hAnsi="Trebuchet MS"/>
      <w:b/>
      <w:i/>
      <w:noProof w:val="0"/>
      <w:kern w:val="1"/>
      <w:sz w:val="22"/>
      <w:szCs w:val="22"/>
      <w:lang w:val="es-ES_tradnl" w:eastAsia="ar-SA" w:bidi="ar-SA"/>
    </w:rPr>
  </w:style>
  <w:style w:type="character" w:customStyle="1" w:styleId="Car2">
    <w:name w:val="Car2"/>
    <w:basedOn w:val="Fuentedeprrafopredeter"/>
    <w:rsid w:val="00166302"/>
    <w:rPr>
      <w:rFonts w:ascii="Trebuchet MS" w:hAnsi="Trebuchet MS"/>
      <w:noProof w:val="0"/>
      <w:sz w:val="22"/>
      <w:lang w:val="es-ES" w:eastAsia="he-IL" w:bidi="he-IL"/>
    </w:rPr>
  </w:style>
  <w:style w:type="character" w:customStyle="1" w:styleId="CarCarCar1">
    <w:name w:val="Car Car Car1"/>
    <w:basedOn w:val="Fuentedeprrafopredeter"/>
    <w:rsid w:val="00166302"/>
    <w:rPr>
      <w:rFonts w:ascii="Trebuchet MS" w:hAnsi="Trebuchet MS" w:cs="Arial"/>
      <w:b/>
      <w:bCs/>
      <w:i/>
      <w:noProof w:val="0"/>
      <w:kern w:val="1"/>
      <w:sz w:val="32"/>
      <w:szCs w:val="32"/>
      <w:lang w:val="es-ES" w:eastAsia="ar-SA" w:bidi="ar-SA"/>
    </w:rPr>
  </w:style>
  <w:style w:type="character" w:customStyle="1" w:styleId="CarCarCarCarCar">
    <w:name w:val="Car Car Car Car Car"/>
    <w:aliases w:val=" Car Car Car Car Car1, Car Car Car Car2, Car Car Car Car1,Texto independiente 2 Car,Car Car Car Car1,Car Car Car Car2"/>
    <w:basedOn w:val="Fuentedeprrafopredeter"/>
    <w:rsid w:val="00166302"/>
    <w:rPr>
      <w:rFonts w:ascii="Trebuchet MS" w:hAnsi="Trebuchet MS"/>
      <w:noProof w:val="0"/>
      <w:sz w:val="22"/>
      <w:szCs w:val="24"/>
      <w:lang w:val="es-CL" w:eastAsia="ar-SA" w:bidi="ar-SA"/>
    </w:rPr>
  </w:style>
  <w:style w:type="character" w:customStyle="1" w:styleId="Car1">
    <w:name w:val="Car1"/>
    <w:basedOn w:val="Fuentedeprrafopredeter"/>
    <w:rsid w:val="00166302"/>
    <w:rPr>
      <w:rFonts w:ascii="Trebuchet MS" w:hAnsi="Trebuchet MS" w:cs="Arial"/>
      <w:b/>
      <w:bCs/>
      <w:i/>
      <w:noProof w:val="0"/>
      <w:kern w:val="1"/>
      <w:sz w:val="32"/>
      <w:szCs w:val="32"/>
      <w:lang w:val="es-ES" w:eastAsia="ar-SA" w:bidi="ar-SA"/>
    </w:rPr>
  </w:style>
  <w:style w:type="character" w:customStyle="1" w:styleId="CarCarCarCarCar4">
    <w:name w:val="Car Car Car Car Car4"/>
    <w:aliases w:val=" Car Car Car Car Car5, Car Car Car Car Car4"/>
    <w:basedOn w:val="Fuentedeprrafopredeter"/>
    <w:rsid w:val="00166302"/>
    <w:rPr>
      <w:rFonts w:ascii="Trebuchet MS" w:hAnsi="Trebuchet MS"/>
      <w:noProof w:val="0"/>
      <w:sz w:val="22"/>
      <w:lang w:val="es-CL" w:eastAsia="ar-SA" w:bidi="ar-SA"/>
    </w:rPr>
  </w:style>
  <w:style w:type="character" w:customStyle="1" w:styleId="CarCarCarCarCar6">
    <w:name w:val="Car Car Car Car Car6"/>
    <w:basedOn w:val="Fuentedeprrafopredeter"/>
    <w:rsid w:val="00166302"/>
    <w:rPr>
      <w:rFonts w:ascii="Trebuchet MS" w:hAnsi="Trebuchet MS"/>
      <w:noProof w:val="0"/>
      <w:sz w:val="22"/>
      <w:lang w:val="es-CL" w:eastAsia="ar-SA" w:bidi="ar-SA"/>
    </w:rPr>
  </w:style>
  <w:style w:type="character" w:customStyle="1" w:styleId="CarCar4">
    <w:name w:val="Car Car4"/>
    <w:basedOn w:val="Fuentedeprrafopredeter"/>
    <w:rsid w:val="00166302"/>
    <w:rPr>
      <w:rFonts w:ascii="Trebuchet MS" w:hAnsi="Trebuchet MS" w:cs="Arial"/>
      <w:b/>
      <w:bCs/>
      <w:i/>
      <w:iCs/>
      <w:noProof w:val="0"/>
      <w:sz w:val="22"/>
      <w:szCs w:val="22"/>
      <w:lang w:val="es-ES" w:eastAsia="ar-SA" w:bidi="ar-SA"/>
    </w:rPr>
  </w:style>
  <w:style w:type="character" w:customStyle="1" w:styleId="CarCarCar2">
    <w:name w:val="Car Car Car2"/>
    <w:basedOn w:val="Fuentedeprrafopredeter"/>
    <w:rsid w:val="00166302"/>
    <w:rPr>
      <w:rFonts w:ascii="Trebuchet MS" w:hAnsi="Trebuchet MS" w:cs="Arial"/>
      <w:b/>
      <w:bCs/>
      <w:i/>
      <w:noProof w:val="0"/>
      <w:sz w:val="22"/>
      <w:szCs w:val="22"/>
      <w:lang w:val="es-ES" w:eastAsia="ar-SA" w:bidi="ar-SA"/>
    </w:rPr>
  </w:style>
  <w:style w:type="character" w:customStyle="1" w:styleId="CarCharChar">
    <w:name w:val="Car Char Char"/>
    <w:basedOn w:val="Fuentedeprrafopredeter"/>
    <w:rsid w:val="00166302"/>
    <w:rPr>
      <w:rFonts w:ascii="Trebuchet MS" w:hAnsi="Trebuchet MS" w:cs="Arial"/>
      <w:b/>
      <w:bCs/>
      <w:i/>
      <w:noProof w:val="0"/>
      <w:kern w:val="1"/>
      <w:sz w:val="32"/>
      <w:szCs w:val="32"/>
      <w:lang w:val="es-CL" w:eastAsia="ar-SA" w:bidi="ar-SA"/>
    </w:rPr>
  </w:style>
  <w:style w:type="character" w:customStyle="1" w:styleId="CharChar">
    <w:name w:val="Char Char"/>
    <w:basedOn w:val="Fuentedeprrafopredeter"/>
    <w:rsid w:val="00166302"/>
    <w:rPr>
      <w:rFonts w:ascii="Trebuchet MS" w:hAnsi="Trebuchet MS" w:cs="Arial"/>
      <w:b/>
      <w:bCs/>
      <w:i/>
      <w:iCs/>
      <w:noProof w:val="0"/>
      <w:sz w:val="22"/>
      <w:szCs w:val="22"/>
      <w:lang w:val="es-CL" w:eastAsia="ar-SA" w:bidi="ar-SA"/>
    </w:rPr>
  </w:style>
  <w:style w:type="character" w:customStyle="1" w:styleId="CarCharChar0">
    <w:name w:val="Car Char Char"/>
    <w:basedOn w:val="Fuentedeprrafopredeter"/>
    <w:rsid w:val="00166302"/>
    <w:rPr>
      <w:rFonts w:ascii="Trebuchet MS" w:hAnsi="Trebuchet MS" w:cs="Arial"/>
      <w:b/>
      <w:bCs/>
      <w:i/>
      <w:noProof w:val="0"/>
      <w:sz w:val="22"/>
      <w:szCs w:val="22"/>
      <w:lang w:val="es-CL" w:eastAsia="ar-SA" w:bidi="ar-SA"/>
    </w:rPr>
  </w:style>
  <w:style w:type="character" w:customStyle="1" w:styleId="CarCarCarCarChar">
    <w:name w:val="Car Car Car Car Char"/>
    <w:aliases w:val=" Car Car Car Char Char, Car Car Car Car Char"/>
    <w:basedOn w:val="Fuentedeprrafopredeter"/>
    <w:rsid w:val="00166302"/>
    <w:rPr>
      <w:rFonts w:ascii="Trebuchet MS" w:hAnsi="Trebuchet MS"/>
      <w:noProof w:val="0"/>
      <w:sz w:val="22"/>
      <w:lang w:val="es-CL" w:eastAsia="ar-SA" w:bidi="ar-SA"/>
    </w:rPr>
  </w:style>
  <w:style w:type="character" w:customStyle="1" w:styleId="formcampos2">
    <w:name w:val="formcampos2"/>
    <w:basedOn w:val="Fuentedeprrafopredeter"/>
    <w:rsid w:val="00166302"/>
    <w:rPr>
      <w:sz w:val="20"/>
      <w:szCs w:val="20"/>
    </w:rPr>
  </w:style>
  <w:style w:type="character" w:customStyle="1" w:styleId="CarCar">
    <w:name w:val="Car Car"/>
    <w:basedOn w:val="Fuentedeprrafopredeter"/>
    <w:rsid w:val="00166302"/>
    <w:rPr>
      <w:rFonts w:ascii="Trebuchet MS" w:hAnsi="Trebuchet MS" w:cs="Arial"/>
      <w:b/>
      <w:bCs/>
      <w:i/>
      <w:noProof w:val="0"/>
      <w:sz w:val="22"/>
      <w:szCs w:val="22"/>
      <w:lang w:val="es-ES" w:eastAsia="ar-SA" w:bidi="ar-SA"/>
    </w:rPr>
  </w:style>
  <w:style w:type="character" w:customStyle="1" w:styleId="formcampos">
    <w:name w:val="formcampos"/>
    <w:basedOn w:val="Fuentedeprrafopredeter"/>
    <w:rsid w:val="00166302"/>
  </w:style>
  <w:style w:type="character" w:customStyle="1" w:styleId="CarCar3">
    <w:name w:val="Car Car3"/>
    <w:basedOn w:val="Fuentedeprrafopredeter"/>
    <w:rsid w:val="00166302"/>
    <w:rPr>
      <w:rFonts w:ascii="Trebuchet MS" w:hAnsi="Trebuchet MS" w:cs="Arial"/>
      <w:b/>
      <w:bCs/>
      <w:i/>
      <w:iCs/>
      <w:noProof w:val="0"/>
      <w:sz w:val="22"/>
      <w:szCs w:val="22"/>
      <w:lang w:val="es-ES" w:eastAsia="ar-SA" w:bidi="ar-SA"/>
    </w:rPr>
  </w:style>
  <w:style w:type="character" w:customStyle="1" w:styleId="CarCar2">
    <w:name w:val="Car Car2"/>
    <w:basedOn w:val="Fuentedeprrafopredeter"/>
    <w:rsid w:val="00166302"/>
    <w:rPr>
      <w:rFonts w:ascii="Trebuchet MS" w:hAnsi="Trebuchet MS" w:cs="Arial"/>
      <w:b/>
      <w:bCs/>
      <w:i/>
      <w:iCs/>
      <w:noProof w:val="0"/>
      <w:sz w:val="22"/>
      <w:szCs w:val="22"/>
      <w:lang w:val="es-ES" w:eastAsia="ar-SA" w:bidi="ar-SA"/>
    </w:rPr>
  </w:style>
  <w:style w:type="character" w:customStyle="1" w:styleId="CarCharChar1">
    <w:name w:val="Car Char Char1"/>
    <w:basedOn w:val="Fuentedeprrafopredeter"/>
    <w:rsid w:val="00166302"/>
    <w:rPr>
      <w:rFonts w:ascii="Trebuchet MS" w:hAnsi="Trebuchet MS" w:cs="Arial"/>
      <w:b/>
      <w:bCs/>
      <w:i/>
      <w:noProof w:val="0"/>
      <w:kern w:val="1"/>
      <w:sz w:val="32"/>
      <w:szCs w:val="32"/>
      <w:lang w:val="es-ES" w:eastAsia="ar-SA" w:bidi="ar-SA"/>
    </w:rPr>
  </w:style>
  <w:style w:type="character" w:customStyle="1" w:styleId="CarCarCar10">
    <w:name w:val="Car Car Car1"/>
    <w:basedOn w:val="Fuentedeprrafopredeter"/>
    <w:rsid w:val="00166302"/>
    <w:rPr>
      <w:rFonts w:ascii="Trebuchet MS" w:hAnsi="Trebuchet MS" w:cs="Arial"/>
      <w:b/>
      <w:bCs/>
      <w:i/>
      <w:noProof w:val="0"/>
      <w:sz w:val="22"/>
      <w:szCs w:val="22"/>
      <w:lang w:val="es-ES" w:eastAsia="ar-SA" w:bidi="ar-SA"/>
    </w:rPr>
  </w:style>
  <w:style w:type="character" w:customStyle="1" w:styleId="CharChar1">
    <w:name w:val="Char Char1"/>
    <w:basedOn w:val="Fuentedeprrafopredeter"/>
    <w:rsid w:val="00166302"/>
    <w:rPr>
      <w:rFonts w:ascii="Trebuchet MS" w:hAnsi="Trebuchet MS" w:cs="Arial"/>
      <w:b/>
      <w:bCs/>
      <w:i/>
      <w:iCs/>
      <w:noProof w:val="0"/>
      <w:sz w:val="22"/>
      <w:szCs w:val="22"/>
      <w:lang w:val="es-ES" w:eastAsia="ar-SA" w:bidi="ar-SA"/>
    </w:rPr>
  </w:style>
  <w:style w:type="character" w:customStyle="1" w:styleId="CarCharChar2">
    <w:name w:val="Car Char Char2"/>
    <w:basedOn w:val="Fuentedeprrafopredeter"/>
    <w:rsid w:val="00166302"/>
    <w:rPr>
      <w:rFonts w:ascii="Trebuchet MS" w:hAnsi="Trebuchet MS" w:cs="Arial"/>
      <w:b/>
      <w:bCs/>
      <w:i/>
      <w:noProof w:val="0"/>
      <w:kern w:val="1"/>
      <w:sz w:val="32"/>
      <w:szCs w:val="32"/>
      <w:lang w:val="es-ES" w:eastAsia="ar-SA" w:bidi="ar-SA"/>
    </w:rPr>
  </w:style>
  <w:style w:type="character" w:customStyle="1" w:styleId="Smbolodenotaalpie">
    <w:name w:val="Símbolo de nota al pie"/>
    <w:basedOn w:val="Fuentedeprrafopredeter"/>
    <w:rsid w:val="00166302"/>
    <w:rPr>
      <w:vertAlign w:val="superscript"/>
    </w:rPr>
  </w:style>
  <w:style w:type="character" w:styleId="MquinadeescribirHTML">
    <w:name w:val="HTML Typewriter"/>
    <w:basedOn w:val="Fuentedeprrafopredeter"/>
    <w:rsid w:val="00166302"/>
    <w:rPr>
      <w:rFonts w:ascii="Courier New" w:eastAsia="Times New Roman" w:hAnsi="Courier New" w:cs="Courier New"/>
      <w:sz w:val="20"/>
      <w:szCs w:val="20"/>
    </w:rPr>
  </w:style>
  <w:style w:type="character" w:customStyle="1" w:styleId="Ttulo1Car">
    <w:name w:val="Título 1 Car"/>
    <w:aliases w:val=" Car Car,Car + Arial Narrow Car,32 pt Car,Sin Negrita Car,Sin Cursiva Car,Gris 25% Car,Comp.. Car,Car + Arial Narrow Car1,32 pt Car1,Sin Negrita Car1,Sin Cursiva Car1,Gris 25% Car1,Cita + Arial Narrow Car,Negrita Car,Gris 50% Car1, Car3 Car"/>
    <w:basedOn w:val="Fuentedeprrafopredeter"/>
    <w:rsid w:val="00166302"/>
    <w:rPr>
      <w:rFonts w:ascii="Trebuchet MS" w:hAnsi="Trebuchet MS"/>
      <w:b/>
      <w:i/>
      <w:noProof w:val="0"/>
      <w:kern w:val="1"/>
      <w:sz w:val="32"/>
      <w:szCs w:val="24"/>
      <w:lang w:val="es-CL" w:eastAsia="ar-SA" w:bidi="ar-SA"/>
    </w:rPr>
  </w:style>
  <w:style w:type="character" w:customStyle="1" w:styleId="CarCarCar20">
    <w:name w:val="Car Car Car2"/>
    <w:basedOn w:val="Fuentedeprrafopredeter"/>
    <w:rsid w:val="00166302"/>
    <w:rPr>
      <w:rFonts w:ascii="Trebuchet MS" w:hAnsi="Trebuchet MS" w:cs="Arial"/>
      <w:b/>
      <w:bCs/>
      <w:i/>
      <w:noProof w:val="0"/>
      <w:kern w:val="1"/>
      <w:sz w:val="32"/>
      <w:szCs w:val="32"/>
      <w:lang w:val="es-ES" w:eastAsia="ar-SA" w:bidi="ar-SA"/>
    </w:rPr>
  </w:style>
  <w:style w:type="character" w:customStyle="1" w:styleId="SaludoCar">
    <w:name w:val="Saludo Car"/>
    <w:basedOn w:val="Fuentedeprrafopredeter"/>
    <w:rsid w:val="00166302"/>
    <w:rPr>
      <w:noProof w:val="0"/>
      <w:lang w:val="es-CL" w:eastAsia="ar-SA" w:bidi="ar-SA"/>
    </w:rPr>
  </w:style>
  <w:style w:type="character" w:customStyle="1" w:styleId="Ttulo4Car">
    <w:name w:val="Título 4 Car"/>
    <w:basedOn w:val="Fuentedeprrafopredeter"/>
    <w:rsid w:val="00166302"/>
    <w:rPr>
      <w:rFonts w:ascii="Trebuchet MS" w:hAnsi="Trebuchet MS"/>
      <w:b/>
      <w:bCs/>
      <w:i/>
      <w:noProof w:val="0"/>
      <w:sz w:val="22"/>
      <w:szCs w:val="22"/>
      <w:lang w:val="es-ES"/>
    </w:rPr>
  </w:style>
  <w:style w:type="character" w:customStyle="1" w:styleId="Ttulo5Car">
    <w:name w:val="Título 5 Car"/>
    <w:basedOn w:val="Fuentedeprrafopredeter"/>
    <w:rsid w:val="00166302"/>
    <w:rPr>
      <w:rFonts w:ascii="Trebuchet MS" w:hAnsi="Trebuchet MS"/>
      <w:b/>
      <w:bCs/>
      <w:noProof w:val="0"/>
      <w:szCs w:val="24"/>
      <w:lang w:val="es-ES"/>
    </w:rPr>
  </w:style>
  <w:style w:type="character" w:customStyle="1" w:styleId="Ttulo6Car">
    <w:name w:val="Título 6 Car"/>
    <w:basedOn w:val="Fuentedeprrafopredeter"/>
    <w:rsid w:val="00166302"/>
    <w:rPr>
      <w:rFonts w:ascii="Arial" w:hAnsi="Arial"/>
      <w:b/>
      <w:i/>
      <w:noProof w:val="0"/>
      <w:lang w:val="es-CL"/>
    </w:rPr>
  </w:style>
  <w:style w:type="character" w:customStyle="1" w:styleId="Ttulo7Car">
    <w:name w:val="Título 7 Car"/>
    <w:basedOn w:val="Fuentedeprrafopredeter"/>
    <w:rsid w:val="00166302"/>
    <w:rPr>
      <w:rFonts w:ascii="Arial Narrow" w:hAnsi="Arial Narrow"/>
      <w:noProof w:val="0"/>
      <w:sz w:val="22"/>
      <w:lang w:val="es-ES" w:eastAsia="he-IL" w:bidi="he-IL"/>
    </w:rPr>
  </w:style>
  <w:style w:type="character" w:customStyle="1" w:styleId="Ttulo8Car">
    <w:name w:val="Título 8 Car"/>
    <w:basedOn w:val="Fuentedeprrafopredeter"/>
    <w:rsid w:val="00166302"/>
    <w:rPr>
      <w:rFonts w:ascii="Arial Narrow" w:hAnsi="Arial Narrow"/>
      <w:b/>
      <w:sz w:val="22"/>
    </w:rPr>
  </w:style>
  <w:style w:type="character" w:customStyle="1" w:styleId="Ttulo9Car">
    <w:name w:val="Título 9 Car"/>
    <w:basedOn w:val="Fuentedeprrafopredeter"/>
    <w:rsid w:val="00166302"/>
    <w:rPr>
      <w:rFonts w:ascii="Trebuchet MS" w:hAnsi="Trebuchet MS"/>
      <w:b/>
      <w:i/>
      <w:noProof w:val="0"/>
      <w:sz w:val="22"/>
      <w:lang w:val="es-CL" w:eastAsia="he-IL" w:bidi="he-IL"/>
    </w:rPr>
  </w:style>
  <w:style w:type="character" w:customStyle="1" w:styleId="Textodecuerpo3Car">
    <w:name w:val="Texto de cuerpo 3 Car"/>
    <w:basedOn w:val="Fuentedeprrafopredeter"/>
    <w:rsid w:val="00166302"/>
    <w:rPr>
      <w:rFonts w:ascii="Trebuchet MS" w:hAnsi="Trebuchet MS"/>
      <w:noProof w:val="0"/>
      <w:lang w:val="es-CL"/>
    </w:rPr>
  </w:style>
  <w:style w:type="character" w:customStyle="1" w:styleId="SubttuloCar">
    <w:name w:val="Subtítulo Car"/>
    <w:basedOn w:val="Fuentedeprrafopredeter"/>
    <w:rsid w:val="00166302"/>
    <w:rPr>
      <w:i/>
      <w:spacing w:val="-14"/>
      <w:kern w:val="1"/>
      <w:sz w:val="34"/>
    </w:rPr>
  </w:style>
  <w:style w:type="character" w:customStyle="1" w:styleId="TtuloCar">
    <w:name w:val="Título Car"/>
    <w:basedOn w:val="Fuentedeprrafopredeter"/>
    <w:rsid w:val="00166302"/>
    <w:rPr>
      <w:rFonts w:ascii="Arial Narrow" w:hAnsi="Arial Narrow"/>
      <w:noProof w:val="0"/>
      <w:color w:val="BFBFBF"/>
      <w:kern w:val="1"/>
      <w:sz w:val="64"/>
      <w:lang w:val="es-CL"/>
    </w:rPr>
  </w:style>
  <w:style w:type="character" w:customStyle="1" w:styleId="Sombreadomediano1-nfasis3Car">
    <w:name w:val="Sombreado mediano 1 - Énfasis 3 Car"/>
    <w:basedOn w:val="Fuentedeprrafopredeter"/>
    <w:uiPriority w:val="99"/>
    <w:rsid w:val="00166302"/>
    <w:rPr>
      <w:i/>
    </w:rPr>
  </w:style>
  <w:style w:type="character" w:customStyle="1" w:styleId="Sangra2detdecuerpoCar">
    <w:name w:val="Sangría 2 de t. de cuerpo Car"/>
    <w:basedOn w:val="Fuentedeprrafopredeter"/>
    <w:rsid w:val="00166302"/>
    <w:rPr>
      <w:rFonts w:ascii="Arial" w:hAnsi="Arial"/>
      <w:noProof w:val="0"/>
      <w:color w:val="FF0000"/>
      <w:sz w:val="28"/>
      <w:lang w:val="es-CL"/>
    </w:rPr>
  </w:style>
  <w:style w:type="character" w:customStyle="1" w:styleId="EncabezadoCar">
    <w:name w:val="Encabezado Car"/>
    <w:aliases w:val="h Car,h8 Car,h9 Car,h10 Car,h18 Car"/>
    <w:basedOn w:val="Fuentedeprrafopredeter"/>
    <w:rsid w:val="00166302"/>
  </w:style>
  <w:style w:type="character" w:customStyle="1" w:styleId="PiedepginaCar">
    <w:name w:val="Pie de página Car"/>
    <w:basedOn w:val="Fuentedeprrafopredeter"/>
    <w:uiPriority w:val="99"/>
    <w:rsid w:val="00166302"/>
    <w:rPr>
      <w:noProof w:val="0"/>
      <w:lang w:val="es-CL"/>
    </w:rPr>
  </w:style>
  <w:style w:type="character" w:customStyle="1" w:styleId="SangradetdecuerpoCar">
    <w:name w:val="Sangría de t. de cuerpo Car"/>
    <w:basedOn w:val="Fuentedeprrafopredeter"/>
    <w:rsid w:val="00166302"/>
    <w:rPr>
      <w:rFonts w:ascii="Trebuchet MS" w:hAnsi="Trebuchet MS"/>
      <w:sz w:val="22"/>
      <w:szCs w:val="24"/>
    </w:rPr>
  </w:style>
  <w:style w:type="character" w:customStyle="1" w:styleId="Sangra3detdecuerpoCar">
    <w:name w:val="Sangría 3 de t. de cuerpo Car"/>
    <w:basedOn w:val="Fuentedeprrafopredeter"/>
    <w:rsid w:val="00166302"/>
    <w:rPr>
      <w:rFonts w:ascii="Trebuchet MS" w:hAnsi="Trebuchet MS"/>
      <w:bCs/>
      <w:iCs/>
      <w:noProof w:val="0"/>
      <w:sz w:val="22"/>
      <w:szCs w:val="24"/>
      <w:lang w:val="es-ES"/>
    </w:rPr>
  </w:style>
  <w:style w:type="character" w:customStyle="1" w:styleId="TextosinformatoCar">
    <w:name w:val="Texto sin formato Car"/>
    <w:basedOn w:val="Fuentedeprrafopredeter"/>
    <w:rsid w:val="00166302"/>
    <w:rPr>
      <w:rFonts w:ascii="Courier New" w:hAnsi="Courier New" w:cs="Courier New"/>
      <w:noProof w:val="0"/>
      <w:lang w:val="es-ES"/>
    </w:rPr>
  </w:style>
  <w:style w:type="character" w:customStyle="1" w:styleId="TextonotapieCar">
    <w:name w:val="Texto nota pie Car"/>
    <w:basedOn w:val="Fuentedeprrafopredeter"/>
    <w:rsid w:val="00166302"/>
    <w:rPr>
      <w:noProof w:val="0"/>
      <w:lang w:val="es-CL"/>
    </w:rPr>
  </w:style>
  <w:style w:type="character" w:customStyle="1" w:styleId="EncabezadodemensajeCar">
    <w:name w:val="Encabezado de mensaje Car"/>
    <w:basedOn w:val="Fuentedeprrafopredeter"/>
    <w:rsid w:val="00166302"/>
    <w:rPr>
      <w:rFonts w:ascii="Arial" w:hAnsi="Arial" w:cs="Arial"/>
      <w:noProof w:val="0"/>
      <w:sz w:val="24"/>
      <w:szCs w:val="24"/>
      <w:shd w:val="clear" w:color="auto" w:fill="CCCCCC"/>
      <w:lang w:val="es-ES"/>
    </w:rPr>
  </w:style>
  <w:style w:type="character" w:customStyle="1" w:styleId="CarCarCarCarCar2">
    <w:name w:val="Car Car Car Car Car2"/>
    <w:aliases w:val=" Car Car Car Car Car3"/>
    <w:basedOn w:val="Fuentedeprrafopredeter"/>
    <w:rsid w:val="00166302"/>
    <w:rPr>
      <w:rFonts w:ascii="Trebuchet MS" w:hAnsi="Trebuchet MS"/>
      <w:noProof w:val="0"/>
      <w:sz w:val="22"/>
      <w:lang w:val="es-CL" w:eastAsia="ar-SA" w:bidi="ar-SA"/>
    </w:rPr>
  </w:style>
  <w:style w:type="character" w:customStyle="1" w:styleId="TextodegloboCar">
    <w:name w:val="Texto de globo Car"/>
    <w:basedOn w:val="Fuentedeprrafopredeter"/>
    <w:uiPriority w:val="99"/>
    <w:rsid w:val="00166302"/>
    <w:rPr>
      <w:rFonts w:ascii="Tahoma" w:hAnsi="Tahoma" w:cs="Tahoma"/>
      <w:noProof w:val="0"/>
      <w:sz w:val="16"/>
      <w:szCs w:val="16"/>
      <w:lang w:val="es-ES"/>
    </w:rPr>
  </w:style>
  <w:style w:type="character" w:customStyle="1" w:styleId="MapadeldocumentoCar">
    <w:name w:val="Mapa del documento Car"/>
    <w:basedOn w:val="Fuentedeprrafopredeter"/>
    <w:rsid w:val="00166302"/>
    <w:rPr>
      <w:rFonts w:ascii="Tahoma" w:hAnsi="Tahoma"/>
      <w:noProof w:val="0"/>
      <w:sz w:val="24"/>
      <w:szCs w:val="24"/>
      <w:shd w:val="clear" w:color="auto" w:fill="000080"/>
      <w:lang w:val="es-CL"/>
    </w:rPr>
  </w:style>
  <w:style w:type="character" w:customStyle="1" w:styleId="TextocomentarioCar">
    <w:name w:val="Texto comentario Car"/>
    <w:basedOn w:val="Fuentedeprrafopredeter"/>
    <w:rsid w:val="00166302"/>
    <w:rPr>
      <w:noProof w:val="0"/>
      <w:lang w:val="es-ES"/>
    </w:rPr>
  </w:style>
  <w:style w:type="character" w:customStyle="1" w:styleId="AsuntodelcomentarioCar">
    <w:name w:val="Asunto del comentario Car"/>
    <w:basedOn w:val="TextocomentarioCar"/>
    <w:rsid w:val="00166302"/>
    <w:rPr>
      <w:b/>
      <w:bCs/>
      <w:noProof w:val="0"/>
      <w:lang w:val="es-ES"/>
    </w:rPr>
  </w:style>
  <w:style w:type="character" w:customStyle="1" w:styleId="CarCarCar">
    <w:name w:val="Car Car Car"/>
    <w:basedOn w:val="Fuentedeprrafopredeter"/>
    <w:rsid w:val="00166302"/>
    <w:rPr>
      <w:rFonts w:ascii="Trebuchet MS" w:hAnsi="Trebuchet MS" w:cs="Arial"/>
      <w:b/>
      <w:bCs/>
      <w:i/>
      <w:noProof w:val="0"/>
      <w:sz w:val="22"/>
      <w:szCs w:val="22"/>
      <w:lang w:val="es-ES" w:eastAsia="ar-SA" w:bidi="ar-SA"/>
    </w:rPr>
  </w:style>
  <w:style w:type="character" w:customStyle="1" w:styleId="Cuadrculamediana2-nfasis2Car">
    <w:name w:val="Cuadrícula mediana 2 - Énfasis 2 Car"/>
    <w:basedOn w:val="Fuentedeprrafopredeter"/>
    <w:rsid w:val="00166302"/>
    <w:rPr>
      <w:i/>
    </w:rPr>
  </w:style>
  <w:style w:type="character" w:customStyle="1" w:styleId="SaludoCar2">
    <w:name w:val="Saludo Car2"/>
    <w:basedOn w:val="Fuentedeprrafopredeter"/>
    <w:rsid w:val="00166302"/>
    <w:rPr>
      <w:noProof w:val="0"/>
      <w:lang w:val="es-CL" w:eastAsia="ar-SA" w:bidi="ar-SA"/>
    </w:rPr>
  </w:style>
  <w:style w:type="character" w:customStyle="1" w:styleId="CarCar6">
    <w:name w:val="Car Car6"/>
    <w:basedOn w:val="Fuentedeprrafopredeter"/>
    <w:rsid w:val="00166302"/>
    <w:rPr>
      <w:noProof w:val="0"/>
      <w:lang w:val="es-CL" w:eastAsia="ar-SA" w:bidi="ar-SA"/>
    </w:rPr>
  </w:style>
  <w:style w:type="character" w:customStyle="1" w:styleId="Cuadrculavistosa-nfasis1Car">
    <w:name w:val="Cuadrícula vistosa - Énfasis 1 Car"/>
    <w:basedOn w:val="Fuentedeprrafopredeter"/>
    <w:rsid w:val="00166302"/>
    <w:rPr>
      <w:i/>
    </w:rPr>
  </w:style>
  <w:style w:type="character" w:customStyle="1" w:styleId="CarCarCar3">
    <w:name w:val="Car Car Car3"/>
    <w:basedOn w:val="Fuentedeprrafopredeter"/>
    <w:rsid w:val="00166302"/>
    <w:rPr>
      <w:rFonts w:ascii="Trebuchet MS" w:hAnsi="Trebuchet MS" w:cs="Arial"/>
      <w:b/>
      <w:bCs/>
      <w:i/>
      <w:noProof w:val="0"/>
      <w:kern w:val="1"/>
      <w:sz w:val="32"/>
      <w:szCs w:val="32"/>
      <w:lang w:val="es-CL" w:eastAsia="ar-SA" w:bidi="ar-SA"/>
    </w:rPr>
  </w:style>
  <w:style w:type="character" w:customStyle="1" w:styleId="mw-headline">
    <w:name w:val="mw-headline"/>
    <w:basedOn w:val="Fuentedeprrafopredeter"/>
    <w:rsid w:val="00166302"/>
  </w:style>
  <w:style w:type="character" w:customStyle="1" w:styleId="editsection">
    <w:name w:val="editsection"/>
    <w:basedOn w:val="Fuentedeprrafopredeter"/>
    <w:rsid w:val="00166302"/>
  </w:style>
  <w:style w:type="character" w:customStyle="1" w:styleId="corchete-llamada1">
    <w:name w:val="corchete-llamada1"/>
    <w:basedOn w:val="Fuentedeprrafopredeter"/>
    <w:rsid w:val="00166302"/>
    <w:rPr>
      <w:vanish/>
    </w:rPr>
  </w:style>
  <w:style w:type="character" w:customStyle="1" w:styleId="t131">
    <w:name w:val="t131"/>
    <w:basedOn w:val="Fuentedeprrafopredeter"/>
    <w:rsid w:val="00166302"/>
    <w:rPr>
      <w:sz w:val="30"/>
      <w:szCs w:val="30"/>
    </w:rPr>
  </w:style>
  <w:style w:type="character" w:customStyle="1" w:styleId="Cuadrculavistosa-nfasis1Car1">
    <w:name w:val="Cuadrícula vistosa - Énfasis 1 Car1"/>
    <w:basedOn w:val="Fuentedeprrafopredeter"/>
    <w:rsid w:val="00166302"/>
    <w:rPr>
      <w:i/>
    </w:rPr>
  </w:style>
  <w:style w:type="character" w:customStyle="1" w:styleId="Cuadrculamulticolor-nfasis1Car1">
    <w:name w:val="Cuadrícula multicolor - Énfasis 1 Car1"/>
    <w:basedOn w:val="Fuentedeprrafopredeter"/>
    <w:rsid w:val="00166302"/>
    <w:rPr>
      <w:i/>
    </w:rPr>
  </w:style>
  <w:style w:type="character" w:customStyle="1" w:styleId="Cuadrculavistosa-nfasis1Car2">
    <w:name w:val="Cuadrícula vistosa - Énfasis 1 Car2"/>
    <w:basedOn w:val="Fuentedeprrafopredeter"/>
    <w:rsid w:val="00166302"/>
    <w:rPr>
      <w:i/>
    </w:rPr>
  </w:style>
  <w:style w:type="character" w:customStyle="1" w:styleId="Cuadrculamedia2-nfasis2Car">
    <w:name w:val="Cuadrícula media 2 - Énfasis 2 Car"/>
    <w:basedOn w:val="Fuentedeprrafopredeter"/>
    <w:rsid w:val="00166302"/>
    <w:rPr>
      <w:i/>
    </w:rPr>
  </w:style>
  <w:style w:type="character" w:customStyle="1" w:styleId="CarCar29">
    <w:name w:val="Car Car29"/>
    <w:basedOn w:val="Fuentedeprrafopredeter"/>
    <w:rsid w:val="00166302"/>
    <w:rPr>
      <w:rFonts w:ascii="Trebuchet MS" w:hAnsi="Trebuchet MS" w:cs="Arial"/>
      <w:b/>
      <w:bCs/>
      <w:i/>
      <w:iCs/>
      <w:noProof w:val="0"/>
      <w:sz w:val="22"/>
      <w:szCs w:val="22"/>
      <w:lang w:val="es-CL" w:eastAsia="ar-SA" w:bidi="ar-SA"/>
    </w:rPr>
  </w:style>
  <w:style w:type="character" w:customStyle="1" w:styleId="CarCarCar30">
    <w:name w:val="Car Car Car3"/>
    <w:basedOn w:val="Fuentedeprrafopredeter"/>
    <w:rsid w:val="00166302"/>
    <w:rPr>
      <w:rFonts w:ascii="Trebuchet MS" w:hAnsi="Trebuchet MS" w:cs="Arial"/>
      <w:b/>
      <w:bCs/>
      <w:i/>
      <w:noProof w:val="0"/>
      <w:sz w:val="22"/>
      <w:szCs w:val="22"/>
      <w:lang w:val="es-CL"/>
    </w:rPr>
  </w:style>
  <w:style w:type="character" w:customStyle="1" w:styleId="CarCar18">
    <w:name w:val="Car Car18"/>
    <w:basedOn w:val="Fuentedeprrafopredeter"/>
    <w:rsid w:val="00166302"/>
    <w:rPr>
      <w:noProof w:val="0"/>
      <w:lang w:val="es-CL" w:eastAsia="ar-SA" w:bidi="ar-SA"/>
    </w:rPr>
  </w:style>
  <w:style w:type="character" w:customStyle="1" w:styleId="CitaCar">
    <w:name w:val="Cita Car"/>
    <w:basedOn w:val="Fuentedeprrafopredeter"/>
    <w:rsid w:val="00166302"/>
    <w:rPr>
      <w:i/>
    </w:rPr>
  </w:style>
  <w:style w:type="character" w:customStyle="1" w:styleId="Cuadrculamulticolor-nfasis1Car">
    <w:name w:val="Cuadrícula multicolor - Énfasis 1 Car"/>
    <w:basedOn w:val="Fuentedeprrafopredeter"/>
    <w:link w:val="Cuadrculamulticolor-nfasis11"/>
    <w:rsid w:val="00166302"/>
    <w:rPr>
      <w:i/>
    </w:rPr>
  </w:style>
  <w:style w:type="character" w:customStyle="1" w:styleId="Vietas">
    <w:name w:val="Viñetas"/>
    <w:rsid w:val="00166302"/>
    <w:rPr>
      <w:rFonts w:ascii="StarSymbol" w:eastAsia="StarSymbol" w:hAnsi="StarSymbol" w:cs="StarSymbol"/>
      <w:sz w:val="18"/>
      <w:szCs w:val="18"/>
    </w:rPr>
  </w:style>
  <w:style w:type="character" w:customStyle="1" w:styleId="Carcterdenumeracin">
    <w:name w:val="Carácter de numeración"/>
    <w:rsid w:val="00166302"/>
  </w:style>
  <w:style w:type="paragraph" w:styleId="Encabezado">
    <w:name w:val="header"/>
    <w:aliases w:val="h,h8,h9,h10,h18"/>
    <w:basedOn w:val="Normal"/>
    <w:next w:val="Textoindependiente"/>
    <w:link w:val="EncabezadoCar1"/>
    <w:rsid w:val="00166302"/>
    <w:pPr>
      <w:tabs>
        <w:tab w:val="center" w:pos="4419"/>
        <w:tab w:val="right" w:pos="8838"/>
      </w:tabs>
    </w:pPr>
    <w:rPr>
      <w:sz w:val="20"/>
      <w:szCs w:val="20"/>
      <w:lang w:val="es-ES_tradnl"/>
    </w:rPr>
  </w:style>
  <w:style w:type="paragraph" w:styleId="Textoindependiente">
    <w:name w:val="Body Text"/>
    <w:aliases w:val="Body Text Char,Body Text Char Char Char,Body Text Propuesta Char,Body Text Propuesta"/>
    <w:basedOn w:val="Normal"/>
    <w:link w:val="TextoindependienteCar1"/>
    <w:uiPriority w:val="1"/>
    <w:qFormat/>
    <w:rsid w:val="00166302"/>
    <w:pPr>
      <w:spacing w:after="120"/>
    </w:pPr>
    <w:rPr>
      <w:sz w:val="20"/>
      <w:szCs w:val="20"/>
      <w:lang w:val="es-CL"/>
    </w:rPr>
  </w:style>
  <w:style w:type="paragraph" w:styleId="Lista">
    <w:name w:val="List"/>
    <w:basedOn w:val="Normal"/>
    <w:rsid w:val="00166302"/>
    <w:pPr>
      <w:ind w:left="283" w:hanging="283"/>
    </w:pPr>
    <w:rPr>
      <w:sz w:val="20"/>
      <w:szCs w:val="20"/>
      <w:lang w:val="es-CL"/>
    </w:rPr>
  </w:style>
  <w:style w:type="paragraph" w:customStyle="1" w:styleId="Etiqueta">
    <w:name w:val="Etiqueta"/>
    <w:basedOn w:val="Normal"/>
    <w:rsid w:val="00166302"/>
    <w:pPr>
      <w:suppressLineNumbers/>
      <w:spacing w:before="120" w:after="120"/>
    </w:pPr>
    <w:rPr>
      <w:rFonts w:cs="Tahoma"/>
      <w:i/>
      <w:iCs/>
      <w:sz w:val="24"/>
    </w:rPr>
  </w:style>
  <w:style w:type="paragraph" w:customStyle="1" w:styleId="ndice">
    <w:name w:val="Índice"/>
    <w:basedOn w:val="Normal"/>
    <w:rsid w:val="00166302"/>
    <w:pPr>
      <w:suppressLineNumbers/>
    </w:pPr>
    <w:rPr>
      <w:rFonts w:cs="Tahoma"/>
    </w:rPr>
  </w:style>
  <w:style w:type="paragraph" w:styleId="Textoindependiente3">
    <w:name w:val="Body Text 3"/>
    <w:basedOn w:val="Normal"/>
    <w:rsid w:val="00166302"/>
    <w:pPr>
      <w:ind w:right="899"/>
    </w:pPr>
    <w:rPr>
      <w:rFonts w:ascii="Trebuchet MS" w:hAnsi="Trebuchet MS"/>
      <w:sz w:val="20"/>
      <w:szCs w:val="20"/>
      <w:lang w:val="es-CL"/>
    </w:rPr>
  </w:style>
  <w:style w:type="paragraph" w:styleId="Ttulo">
    <w:name w:val="Title"/>
    <w:basedOn w:val="Normal"/>
    <w:next w:val="Subttulo"/>
    <w:link w:val="TtuloCar1"/>
    <w:uiPriority w:val="1"/>
    <w:qFormat/>
    <w:rsid w:val="00166302"/>
    <w:pPr>
      <w:spacing w:before="240" w:after="60"/>
      <w:jc w:val="both"/>
    </w:pPr>
    <w:rPr>
      <w:color w:val="BFBFBF"/>
      <w:kern w:val="1"/>
      <w:sz w:val="64"/>
      <w:szCs w:val="20"/>
      <w:lang w:val="es-CL"/>
    </w:rPr>
  </w:style>
  <w:style w:type="paragraph" w:styleId="Subttulo">
    <w:name w:val="Subtitle"/>
    <w:basedOn w:val="Ttulo"/>
    <w:next w:val="Textoindependiente"/>
    <w:qFormat/>
    <w:rsid w:val="00166302"/>
    <w:pPr>
      <w:keepNext/>
      <w:keepLines/>
      <w:spacing w:before="0" w:after="160" w:line="400" w:lineRule="atLeast"/>
      <w:ind w:left="1080" w:right="2160"/>
      <w:jc w:val="left"/>
    </w:pPr>
    <w:rPr>
      <w:rFonts w:ascii="Times New Roman" w:hAnsi="Times New Roman"/>
      <w:b/>
      <w:i/>
      <w:spacing w:val="-14"/>
      <w:sz w:val="34"/>
      <w:lang w:val="es-ES_tradnl"/>
    </w:rPr>
  </w:style>
  <w:style w:type="paragraph" w:styleId="Textoindependiente2">
    <w:name w:val="Body Text 2"/>
    <w:aliases w:val=" Car Car Car Car, Car Car Car,Car Car Car Car, Car3, Car31, Car311, Car3111,Car3,Car31,Car311,Car3111,Car31111"/>
    <w:basedOn w:val="Normal"/>
    <w:link w:val="Textoindependiente2Car1"/>
    <w:rsid w:val="00166302"/>
    <w:pPr>
      <w:tabs>
        <w:tab w:val="left" w:pos="5670"/>
      </w:tabs>
    </w:pPr>
    <w:rPr>
      <w:rFonts w:ascii="Trebuchet MS" w:hAnsi="Trebuchet MS"/>
      <w:szCs w:val="20"/>
      <w:lang w:val="es-CL"/>
    </w:rPr>
  </w:style>
  <w:style w:type="paragraph" w:customStyle="1" w:styleId="Sombreadomediano1-nfasis31">
    <w:name w:val="Sombreado mediano 1 - Énfasis 31"/>
    <w:basedOn w:val="Textoindependiente"/>
    <w:rsid w:val="00166302"/>
    <w:pPr>
      <w:keepLines/>
      <w:pBdr>
        <w:left w:val="single" w:sz="32" w:space="3" w:color="808080"/>
        <w:bottom w:val="single" w:sz="40" w:space="3" w:color="FFFFFF"/>
      </w:pBdr>
      <w:spacing w:after="60" w:line="220" w:lineRule="atLeast"/>
      <w:ind w:left="1440" w:right="720"/>
    </w:pPr>
    <w:rPr>
      <w:i/>
      <w:lang w:val="es-ES_tradnl"/>
    </w:rPr>
  </w:style>
  <w:style w:type="paragraph" w:styleId="Sangra2detindependiente">
    <w:name w:val="Body Text Indent 2"/>
    <w:basedOn w:val="Normal"/>
    <w:rsid w:val="00166302"/>
    <w:pPr>
      <w:ind w:left="567"/>
    </w:pPr>
    <w:rPr>
      <w:rFonts w:ascii="Arial" w:hAnsi="Arial"/>
      <w:color w:val="FF0000"/>
      <w:sz w:val="28"/>
      <w:szCs w:val="20"/>
      <w:lang w:val="es-CL"/>
    </w:rPr>
  </w:style>
  <w:style w:type="paragraph" w:styleId="Saludo">
    <w:name w:val="Salutation"/>
    <w:basedOn w:val="Normal"/>
    <w:next w:val="Normal"/>
    <w:rsid w:val="00166302"/>
    <w:rPr>
      <w:sz w:val="20"/>
      <w:szCs w:val="20"/>
      <w:lang w:val="es-CL"/>
    </w:rPr>
  </w:style>
  <w:style w:type="paragraph" w:styleId="Piedepgina">
    <w:name w:val="footer"/>
    <w:basedOn w:val="Normal"/>
    <w:uiPriority w:val="99"/>
    <w:rsid w:val="00166302"/>
    <w:pPr>
      <w:tabs>
        <w:tab w:val="center" w:pos="4419"/>
        <w:tab w:val="right" w:pos="8838"/>
      </w:tabs>
    </w:pPr>
    <w:rPr>
      <w:sz w:val="20"/>
      <w:szCs w:val="20"/>
      <w:lang w:val="es-CL"/>
    </w:rPr>
  </w:style>
  <w:style w:type="paragraph" w:styleId="Sangradetextonormal">
    <w:name w:val="Body Text Indent"/>
    <w:basedOn w:val="Normal"/>
    <w:link w:val="SangradetextonormalCar1"/>
    <w:rsid w:val="00166302"/>
    <w:pPr>
      <w:ind w:left="1134"/>
    </w:pPr>
    <w:rPr>
      <w:rFonts w:ascii="Trebuchet MS" w:hAnsi="Trebuchet MS"/>
      <w:lang w:val="es-ES_tradnl"/>
    </w:rPr>
  </w:style>
  <w:style w:type="paragraph" w:styleId="Sangra3detindependiente">
    <w:name w:val="Body Text Indent 3"/>
    <w:basedOn w:val="Normal"/>
    <w:rsid w:val="00166302"/>
    <w:pPr>
      <w:ind w:left="1260"/>
    </w:pPr>
    <w:rPr>
      <w:rFonts w:ascii="Trebuchet MS" w:hAnsi="Trebuchet MS"/>
      <w:bCs/>
      <w:iCs/>
    </w:rPr>
  </w:style>
  <w:style w:type="paragraph" w:styleId="Descripcin">
    <w:name w:val="caption"/>
    <w:basedOn w:val="Normal"/>
    <w:next w:val="Normal"/>
    <w:qFormat/>
    <w:rsid w:val="00166302"/>
    <w:pPr>
      <w:widowControl w:val="0"/>
      <w:autoSpaceDE w:val="0"/>
      <w:ind w:left="720" w:firstLine="720"/>
      <w:jc w:val="center"/>
    </w:pPr>
    <w:rPr>
      <w:rFonts w:ascii="Arial" w:hAnsi="Arial" w:cs="Courier New"/>
      <w:b/>
      <w:sz w:val="20"/>
    </w:rPr>
  </w:style>
  <w:style w:type="paragraph" w:customStyle="1" w:styleId="Estndar">
    <w:name w:val="Estándar"/>
    <w:rsid w:val="00166302"/>
    <w:pPr>
      <w:suppressAutoHyphens/>
    </w:pPr>
    <w:rPr>
      <w:rFonts w:ascii="Tms Rmn" w:eastAsia="Arial" w:hAnsi="Tms Rmn"/>
      <w:color w:val="000000"/>
      <w:lang w:val="en-US" w:eastAsia="ar-SA"/>
    </w:rPr>
  </w:style>
  <w:style w:type="paragraph" w:customStyle="1" w:styleId="Simple">
    <w:name w:val="Simple"/>
    <w:rsid w:val="00166302"/>
    <w:pPr>
      <w:suppressAutoHyphens/>
    </w:pPr>
    <w:rPr>
      <w:rFonts w:eastAsia="Arial"/>
      <w:color w:val="000000"/>
      <w:lang w:val="en-US" w:eastAsia="ar-SA"/>
    </w:rPr>
  </w:style>
  <w:style w:type="paragraph" w:customStyle="1" w:styleId="subtitleCar">
    <w:name w:val="sub_title Car"/>
    <w:basedOn w:val="Ttulo"/>
    <w:rsid w:val="00166302"/>
    <w:pPr>
      <w:jc w:val="left"/>
    </w:pPr>
    <w:rPr>
      <w:rFonts w:ascii="Trebuchet MS" w:hAnsi="Trebuchet MS"/>
      <w:i/>
      <w:sz w:val="22"/>
      <w:szCs w:val="22"/>
      <w:lang w:val="es-ES_tradnl"/>
    </w:rPr>
  </w:style>
  <w:style w:type="paragraph" w:styleId="TDC1">
    <w:name w:val="toc 1"/>
    <w:basedOn w:val="Normal"/>
    <w:next w:val="Normal"/>
    <w:uiPriority w:val="39"/>
    <w:rsid w:val="00166302"/>
    <w:pPr>
      <w:spacing w:before="120"/>
    </w:pPr>
    <w:rPr>
      <w:rFonts w:asciiTheme="minorHAnsi" w:hAnsiTheme="minorHAnsi"/>
      <w:b/>
      <w:sz w:val="24"/>
    </w:rPr>
  </w:style>
  <w:style w:type="paragraph" w:styleId="TDC3">
    <w:name w:val="toc 3"/>
    <w:basedOn w:val="Normal"/>
    <w:next w:val="Normal"/>
    <w:uiPriority w:val="39"/>
    <w:rsid w:val="00166302"/>
    <w:pPr>
      <w:ind w:left="440"/>
    </w:pPr>
    <w:rPr>
      <w:rFonts w:asciiTheme="minorHAnsi" w:hAnsiTheme="minorHAnsi"/>
      <w:szCs w:val="22"/>
    </w:rPr>
  </w:style>
  <w:style w:type="paragraph" w:styleId="TDC2">
    <w:name w:val="toc 2"/>
    <w:basedOn w:val="Normal"/>
    <w:next w:val="Normal"/>
    <w:uiPriority w:val="39"/>
    <w:rsid w:val="00166302"/>
    <w:pPr>
      <w:ind w:left="220"/>
    </w:pPr>
    <w:rPr>
      <w:rFonts w:asciiTheme="minorHAnsi" w:hAnsiTheme="minorHAnsi"/>
      <w:b/>
      <w:szCs w:val="22"/>
    </w:rPr>
  </w:style>
  <w:style w:type="paragraph" w:styleId="Textodebloque">
    <w:name w:val="Block Text"/>
    <w:basedOn w:val="Normal"/>
    <w:rsid w:val="00166302"/>
    <w:pPr>
      <w:ind w:left="1416" w:right="49" w:firstLine="708"/>
      <w:jc w:val="right"/>
    </w:pPr>
    <w:rPr>
      <w:rFonts w:ascii="Trebuchet MS" w:hAnsi="Trebuchet MS"/>
      <w:b/>
      <w:i/>
      <w:iCs/>
      <w:sz w:val="20"/>
      <w:u w:val="single"/>
    </w:rPr>
  </w:style>
  <w:style w:type="paragraph" w:styleId="Listaconnmeros3">
    <w:name w:val="List Number 3"/>
    <w:basedOn w:val="Normal"/>
    <w:rsid w:val="00166302"/>
    <w:rPr>
      <w:sz w:val="20"/>
      <w:szCs w:val="20"/>
      <w:lang w:val="es-CL"/>
    </w:rPr>
  </w:style>
  <w:style w:type="paragraph" w:styleId="Listaconnmeros4">
    <w:name w:val="List Number 4"/>
    <w:basedOn w:val="Normal"/>
    <w:rsid w:val="00166302"/>
    <w:pPr>
      <w:tabs>
        <w:tab w:val="num" w:pos="1209"/>
      </w:tabs>
      <w:ind w:left="-849"/>
    </w:pPr>
    <w:rPr>
      <w:sz w:val="20"/>
      <w:szCs w:val="20"/>
      <w:lang w:val="es-CL"/>
    </w:rPr>
  </w:style>
  <w:style w:type="paragraph" w:styleId="NormalWeb">
    <w:name w:val="Normal (Web)"/>
    <w:basedOn w:val="Normal"/>
    <w:rsid w:val="00166302"/>
    <w:pPr>
      <w:spacing w:before="280" w:after="280"/>
    </w:pPr>
    <w:rPr>
      <w:rFonts w:ascii="Arial Unicode MS" w:eastAsia="Arial Unicode MS" w:hAnsi="Arial Unicode MS" w:cs="Arial Unicode MS"/>
      <w:color w:val="4A4A4A"/>
    </w:rPr>
  </w:style>
  <w:style w:type="paragraph" w:customStyle="1" w:styleId="titulo1">
    <w:name w:val="titulo 1"/>
    <w:basedOn w:val="Normal"/>
    <w:rsid w:val="00166302"/>
    <w:rPr>
      <w:rFonts w:ascii="Trebuchet MS" w:hAnsi="Trebuchet MS"/>
      <w:b/>
      <w:i/>
      <w:sz w:val="32"/>
      <w:szCs w:val="32"/>
      <w:lang w:val="es-ES_tradnl"/>
    </w:rPr>
  </w:style>
  <w:style w:type="paragraph" w:customStyle="1" w:styleId="StyleTitle">
    <w:name w:val="Style Title +"/>
    <w:basedOn w:val="Ttulo"/>
    <w:rsid w:val="00166302"/>
    <w:pPr>
      <w:jc w:val="left"/>
    </w:pPr>
    <w:rPr>
      <w:rFonts w:ascii="Trebuchet MS" w:hAnsi="Trebuchet MS"/>
      <w:bCs/>
      <w:i/>
      <w:iCs/>
      <w:sz w:val="22"/>
      <w:szCs w:val="22"/>
    </w:rPr>
  </w:style>
  <w:style w:type="paragraph" w:customStyle="1" w:styleId="xl28">
    <w:name w:val="xl28"/>
    <w:basedOn w:val="Normal"/>
    <w:rsid w:val="00166302"/>
    <w:pPr>
      <w:pBdr>
        <w:top w:val="single" w:sz="4" w:space="0" w:color="000000"/>
        <w:right w:val="single" w:sz="4" w:space="0" w:color="000000"/>
      </w:pBdr>
      <w:spacing w:before="280" w:after="280"/>
      <w:textAlignment w:val="top"/>
    </w:pPr>
    <w:rPr>
      <w:lang w:eastAsia="he-IL" w:bidi="he-IL"/>
    </w:rPr>
  </w:style>
  <w:style w:type="paragraph" w:customStyle="1" w:styleId="Textoindependiente-mantener">
    <w:name w:val="Texto independiente - mantener"/>
    <w:basedOn w:val="Textoindependiente"/>
    <w:next w:val="Textoindependiente"/>
    <w:rsid w:val="00166302"/>
    <w:pPr>
      <w:keepNext/>
      <w:spacing w:after="240"/>
      <w:jc w:val="both"/>
    </w:pPr>
    <w:rPr>
      <w:rFonts w:ascii="Garamond" w:hAnsi="Garamond"/>
      <w:spacing w:val="-5"/>
      <w:sz w:val="24"/>
      <w:lang w:val="es-ES_tradnl"/>
    </w:rPr>
  </w:style>
  <w:style w:type="paragraph" w:styleId="Listaconvietas">
    <w:name w:val="List Bullet"/>
    <w:aliases w:val="UL"/>
    <w:basedOn w:val="Lista"/>
    <w:rsid w:val="00166302"/>
    <w:pPr>
      <w:spacing w:after="220" w:line="220" w:lineRule="atLeast"/>
      <w:ind w:left="0" w:right="51" w:firstLine="0"/>
      <w:jc w:val="both"/>
    </w:pPr>
    <w:rPr>
      <w:rFonts w:ascii="Trebuchet MS" w:hAnsi="Trebuchet MS"/>
      <w:sz w:val="22"/>
    </w:rPr>
  </w:style>
  <w:style w:type="paragraph" w:customStyle="1" w:styleId="Cubiertadesubttulo">
    <w:name w:val="Cubierta de subtítulo"/>
    <w:basedOn w:val="Normal"/>
    <w:next w:val="Textoindependiente"/>
    <w:rsid w:val="00166302"/>
    <w:pPr>
      <w:keepNext/>
      <w:keepLines/>
      <w:spacing w:before="1520" w:line="240" w:lineRule="atLeast"/>
      <w:ind w:left="1080" w:right="1680"/>
    </w:pPr>
    <w:rPr>
      <w:i/>
      <w:spacing w:val="-20"/>
      <w:kern w:val="1"/>
      <w:sz w:val="40"/>
      <w:szCs w:val="20"/>
      <w:lang w:val="es-ES_tradnl"/>
    </w:rPr>
  </w:style>
  <w:style w:type="paragraph" w:customStyle="1" w:styleId="Nombredecompaa">
    <w:name w:val="Nombre de compañía"/>
    <w:basedOn w:val="Normal"/>
    <w:rsid w:val="00166302"/>
    <w:pPr>
      <w:keepNext/>
      <w:keepLines/>
      <w:spacing w:line="220" w:lineRule="atLeast"/>
      <w:ind w:left="1080"/>
    </w:pPr>
    <w:rPr>
      <w:spacing w:val="-30"/>
      <w:kern w:val="1"/>
      <w:sz w:val="60"/>
      <w:szCs w:val="20"/>
      <w:lang w:val="es-ES_tradnl"/>
    </w:rPr>
  </w:style>
  <w:style w:type="paragraph" w:customStyle="1" w:styleId="xl29">
    <w:name w:val="xl29"/>
    <w:basedOn w:val="Normal"/>
    <w:rsid w:val="00166302"/>
    <w:pPr>
      <w:pBdr>
        <w:top w:val="single" w:sz="8" w:space="0" w:color="000000"/>
        <w:left w:val="single" w:sz="4" w:space="0" w:color="000000"/>
        <w:bottom w:val="single" w:sz="8" w:space="0" w:color="000000"/>
        <w:right w:val="single" w:sz="8" w:space="0" w:color="000000"/>
      </w:pBdr>
      <w:shd w:val="clear" w:color="auto" w:fill="C0C0C0"/>
      <w:spacing w:before="280" w:after="280"/>
    </w:pPr>
    <w:rPr>
      <w:rFonts w:ascii="Arial" w:eastAsia="Arial Unicode MS" w:hAnsi="Arial" w:cs="Arial"/>
      <w:b/>
      <w:bCs/>
    </w:rPr>
  </w:style>
  <w:style w:type="paragraph" w:customStyle="1" w:styleId="xl30">
    <w:name w:val="xl30"/>
    <w:basedOn w:val="Normal"/>
    <w:rsid w:val="00166302"/>
    <w:pPr>
      <w:spacing w:before="280" w:after="280"/>
      <w:jc w:val="center"/>
    </w:pPr>
    <w:rPr>
      <w:rFonts w:ascii="Arial Unicode MS" w:eastAsia="Arial Unicode MS" w:hAnsi="Arial Unicode MS" w:cs="Arial Unicode MS"/>
    </w:rPr>
  </w:style>
  <w:style w:type="paragraph" w:customStyle="1" w:styleId="xl31">
    <w:name w:val="xl31"/>
    <w:basedOn w:val="Normal"/>
    <w:rsid w:val="00166302"/>
    <w:pPr>
      <w:pBdr>
        <w:top w:val="single" w:sz="8" w:space="0" w:color="000000"/>
        <w:left w:val="single" w:sz="4" w:space="0" w:color="000000"/>
        <w:bottom w:val="single" w:sz="8" w:space="0" w:color="000000"/>
        <w:right w:val="single" w:sz="4" w:space="0" w:color="000000"/>
      </w:pBdr>
      <w:shd w:val="clear" w:color="auto" w:fill="C0C0C0"/>
      <w:spacing w:before="280" w:after="280"/>
      <w:jc w:val="center"/>
    </w:pPr>
    <w:rPr>
      <w:rFonts w:ascii="Arial" w:eastAsia="Arial Unicode MS" w:hAnsi="Arial" w:cs="Arial"/>
      <w:b/>
      <w:bCs/>
    </w:rPr>
  </w:style>
  <w:style w:type="paragraph" w:customStyle="1" w:styleId="xl32">
    <w:name w:val="xl32"/>
    <w:basedOn w:val="Normal"/>
    <w:rsid w:val="00166302"/>
    <w:pPr>
      <w:spacing w:before="280" w:after="280"/>
      <w:jc w:val="center"/>
    </w:pPr>
    <w:rPr>
      <w:rFonts w:ascii="Arial Unicode MS" w:eastAsia="Arial Unicode MS" w:hAnsi="Arial Unicode MS" w:cs="Arial Unicode MS"/>
    </w:rPr>
  </w:style>
  <w:style w:type="paragraph" w:customStyle="1" w:styleId="xl33">
    <w:name w:val="xl33"/>
    <w:basedOn w:val="Normal"/>
    <w:rsid w:val="00166302"/>
    <w:pPr>
      <w:pBdr>
        <w:top w:val="single" w:sz="8" w:space="0" w:color="000000"/>
        <w:left w:val="single" w:sz="4" w:space="0" w:color="000000"/>
        <w:bottom w:val="single" w:sz="8" w:space="0" w:color="000000"/>
        <w:right w:val="single" w:sz="4" w:space="0" w:color="000000"/>
      </w:pBdr>
      <w:shd w:val="clear" w:color="auto" w:fill="C0C0C0"/>
      <w:spacing w:before="280" w:after="280"/>
      <w:jc w:val="center"/>
    </w:pPr>
    <w:rPr>
      <w:rFonts w:ascii="Arial" w:eastAsia="Arial Unicode MS" w:hAnsi="Arial" w:cs="Arial"/>
      <w:b/>
      <w:bCs/>
    </w:rPr>
  </w:style>
  <w:style w:type="paragraph" w:customStyle="1" w:styleId="xl34">
    <w:name w:val="xl34"/>
    <w:basedOn w:val="Normal"/>
    <w:rsid w:val="00166302"/>
    <w:pPr>
      <w:pBdr>
        <w:top w:val="single" w:sz="4" w:space="0" w:color="808080"/>
        <w:left w:val="single" w:sz="4" w:space="0" w:color="808080"/>
        <w:bottom w:val="single" w:sz="4" w:space="0" w:color="808080"/>
        <w:right w:val="single" w:sz="4" w:space="0" w:color="808080"/>
      </w:pBdr>
      <w:spacing w:before="280" w:after="280"/>
    </w:pPr>
    <w:rPr>
      <w:rFonts w:ascii="Arial" w:eastAsia="Arial Unicode MS" w:hAnsi="Arial" w:cs="Arial"/>
      <w:b/>
      <w:bCs/>
    </w:rPr>
  </w:style>
  <w:style w:type="paragraph" w:customStyle="1" w:styleId="xl35">
    <w:name w:val="xl35"/>
    <w:basedOn w:val="Normal"/>
    <w:rsid w:val="00166302"/>
    <w:pPr>
      <w:pBdr>
        <w:top w:val="single" w:sz="4" w:space="0" w:color="808080"/>
        <w:left w:val="single" w:sz="4" w:space="0" w:color="808080"/>
        <w:bottom w:val="single" w:sz="4" w:space="0" w:color="808080"/>
        <w:right w:val="single" w:sz="4" w:space="0" w:color="808080"/>
      </w:pBdr>
      <w:spacing w:before="280" w:after="280"/>
      <w:jc w:val="center"/>
    </w:pPr>
    <w:rPr>
      <w:rFonts w:ascii="Arial Unicode MS" w:eastAsia="Arial Unicode MS" w:hAnsi="Arial Unicode MS" w:cs="Arial Unicode MS"/>
    </w:rPr>
  </w:style>
  <w:style w:type="paragraph" w:customStyle="1" w:styleId="xl36">
    <w:name w:val="xl36"/>
    <w:basedOn w:val="Normal"/>
    <w:rsid w:val="00166302"/>
    <w:pPr>
      <w:pBdr>
        <w:top w:val="single" w:sz="4" w:space="0" w:color="808080"/>
        <w:left w:val="single" w:sz="4" w:space="0" w:color="808080"/>
        <w:bottom w:val="single" w:sz="4" w:space="0" w:color="808080"/>
        <w:right w:val="single" w:sz="4" w:space="0" w:color="808080"/>
      </w:pBdr>
      <w:spacing w:before="280" w:after="280"/>
      <w:jc w:val="center"/>
    </w:pPr>
    <w:rPr>
      <w:rFonts w:ascii="Arial Unicode MS" w:eastAsia="Arial Unicode MS" w:hAnsi="Arial Unicode MS" w:cs="Arial Unicode MS"/>
    </w:rPr>
  </w:style>
  <w:style w:type="paragraph" w:customStyle="1" w:styleId="xl37">
    <w:name w:val="xl37"/>
    <w:basedOn w:val="Normal"/>
    <w:rsid w:val="00166302"/>
    <w:pPr>
      <w:pBdr>
        <w:top w:val="single" w:sz="4" w:space="0" w:color="808080"/>
        <w:left w:val="single" w:sz="4" w:space="0" w:color="808080"/>
        <w:bottom w:val="single" w:sz="4" w:space="0" w:color="808080"/>
        <w:right w:val="single" w:sz="4" w:space="0" w:color="808080"/>
      </w:pBdr>
      <w:spacing w:before="280" w:after="280"/>
    </w:pPr>
    <w:rPr>
      <w:rFonts w:ascii="Arial Unicode MS" w:eastAsia="Arial Unicode MS" w:hAnsi="Arial Unicode MS" w:cs="Arial Unicode MS"/>
    </w:rPr>
  </w:style>
  <w:style w:type="paragraph" w:customStyle="1" w:styleId="xl38">
    <w:name w:val="xl38"/>
    <w:basedOn w:val="Normal"/>
    <w:rsid w:val="00166302"/>
    <w:pPr>
      <w:pBdr>
        <w:top w:val="single" w:sz="4" w:space="0" w:color="808080"/>
        <w:left w:val="single" w:sz="4" w:space="0" w:color="808080"/>
        <w:bottom w:val="single" w:sz="4" w:space="0" w:color="808080"/>
        <w:right w:val="single" w:sz="4" w:space="0" w:color="808080"/>
      </w:pBdr>
      <w:spacing w:before="280" w:after="280"/>
      <w:jc w:val="center"/>
    </w:pPr>
    <w:rPr>
      <w:rFonts w:ascii="Arial" w:eastAsia="Arial Unicode MS" w:hAnsi="Arial" w:cs="Arial"/>
      <w:b/>
      <w:bCs/>
    </w:rPr>
  </w:style>
  <w:style w:type="paragraph" w:customStyle="1" w:styleId="xl39">
    <w:name w:val="xl39"/>
    <w:basedOn w:val="Normal"/>
    <w:rsid w:val="00166302"/>
    <w:pPr>
      <w:pBdr>
        <w:top w:val="single" w:sz="4" w:space="0" w:color="808080"/>
        <w:left w:val="single" w:sz="4" w:space="0" w:color="808080"/>
        <w:bottom w:val="single" w:sz="4" w:space="0" w:color="808080"/>
        <w:right w:val="single" w:sz="4" w:space="0" w:color="808080"/>
      </w:pBdr>
      <w:spacing w:before="280" w:after="280"/>
      <w:jc w:val="center"/>
    </w:pPr>
    <w:rPr>
      <w:rFonts w:ascii="Arial" w:eastAsia="Arial Unicode MS" w:hAnsi="Arial" w:cs="Arial"/>
      <w:b/>
      <w:bCs/>
    </w:rPr>
  </w:style>
  <w:style w:type="paragraph" w:customStyle="1" w:styleId="xl40">
    <w:name w:val="xl40"/>
    <w:basedOn w:val="Normal"/>
    <w:rsid w:val="00166302"/>
    <w:pPr>
      <w:pBdr>
        <w:left w:val="single" w:sz="4" w:space="0" w:color="808080"/>
        <w:bottom w:val="single" w:sz="4" w:space="0" w:color="808080"/>
        <w:right w:val="single" w:sz="4" w:space="0" w:color="808080"/>
      </w:pBdr>
      <w:spacing w:before="280" w:after="280"/>
    </w:pPr>
    <w:rPr>
      <w:rFonts w:ascii="Arial" w:eastAsia="Arial Unicode MS" w:hAnsi="Arial" w:cs="Arial"/>
      <w:b/>
      <w:bCs/>
    </w:rPr>
  </w:style>
  <w:style w:type="paragraph" w:customStyle="1" w:styleId="xl41">
    <w:name w:val="xl41"/>
    <w:basedOn w:val="Normal"/>
    <w:rsid w:val="00166302"/>
    <w:pPr>
      <w:pBdr>
        <w:left w:val="single" w:sz="4" w:space="0" w:color="808080"/>
        <w:bottom w:val="single" w:sz="4" w:space="0" w:color="808080"/>
        <w:right w:val="single" w:sz="4" w:space="0" w:color="808080"/>
      </w:pBdr>
      <w:spacing w:before="280" w:after="280"/>
      <w:jc w:val="center"/>
    </w:pPr>
    <w:rPr>
      <w:rFonts w:ascii="Arial Unicode MS" w:eastAsia="Arial Unicode MS" w:hAnsi="Arial Unicode MS" w:cs="Arial Unicode MS"/>
    </w:rPr>
  </w:style>
  <w:style w:type="paragraph" w:customStyle="1" w:styleId="xl42">
    <w:name w:val="xl42"/>
    <w:basedOn w:val="Normal"/>
    <w:rsid w:val="00166302"/>
    <w:pPr>
      <w:pBdr>
        <w:left w:val="single" w:sz="4" w:space="0" w:color="808080"/>
        <w:bottom w:val="single" w:sz="4" w:space="0" w:color="808080"/>
        <w:right w:val="single" w:sz="4" w:space="0" w:color="808080"/>
      </w:pBdr>
      <w:spacing w:before="280" w:after="280"/>
      <w:jc w:val="center"/>
    </w:pPr>
    <w:rPr>
      <w:rFonts w:ascii="Arial Unicode MS" w:eastAsia="Arial Unicode MS" w:hAnsi="Arial Unicode MS" w:cs="Arial Unicode MS"/>
    </w:rPr>
  </w:style>
  <w:style w:type="paragraph" w:customStyle="1" w:styleId="xl43">
    <w:name w:val="xl43"/>
    <w:basedOn w:val="Normal"/>
    <w:rsid w:val="00166302"/>
    <w:pPr>
      <w:pBdr>
        <w:left w:val="single" w:sz="4" w:space="0" w:color="808080"/>
        <w:bottom w:val="single" w:sz="4" w:space="0" w:color="808080"/>
        <w:right w:val="single" w:sz="4" w:space="0" w:color="808080"/>
      </w:pBdr>
      <w:spacing w:before="280" w:after="280"/>
    </w:pPr>
    <w:rPr>
      <w:rFonts w:ascii="Arial Unicode MS" w:eastAsia="Arial Unicode MS" w:hAnsi="Arial Unicode MS" w:cs="Arial Unicode MS"/>
    </w:rPr>
  </w:style>
  <w:style w:type="paragraph" w:customStyle="1" w:styleId="xl44">
    <w:name w:val="xl44"/>
    <w:basedOn w:val="Normal"/>
    <w:rsid w:val="00166302"/>
    <w:pPr>
      <w:pBdr>
        <w:top w:val="single" w:sz="8" w:space="0" w:color="000000"/>
        <w:left w:val="single" w:sz="8" w:space="0" w:color="000000"/>
        <w:bottom w:val="single" w:sz="8" w:space="0" w:color="000000"/>
        <w:right w:val="single" w:sz="4" w:space="0" w:color="000000"/>
      </w:pBdr>
      <w:shd w:val="clear" w:color="auto" w:fill="C0C0C0"/>
      <w:spacing w:before="280" w:after="280"/>
    </w:pPr>
    <w:rPr>
      <w:rFonts w:ascii="Arial" w:eastAsia="Arial Unicode MS" w:hAnsi="Arial" w:cs="Arial"/>
      <w:b/>
      <w:bCs/>
    </w:rPr>
  </w:style>
  <w:style w:type="paragraph" w:customStyle="1" w:styleId="xl45">
    <w:name w:val="xl45"/>
    <w:basedOn w:val="Normal"/>
    <w:rsid w:val="00166302"/>
    <w:pPr>
      <w:pBdr>
        <w:top w:val="single" w:sz="4" w:space="0" w:color="808080"/>
        <w:left w:val="single" w:sz="4" w:space="0" w:color="808080"/>
        <w:bottom w:val="single" w:sz="4" w:space="0" w:color="808080"/>
        <w:right w:val="single" w:sz="4" w:space="0" w:color="808080"/>
      </w:pBdr>
      <w:spacing w:before="280" w:after="280"/>
      <w:jc w:val="center"/>
    </w:pPr>
    <w:rPr>
      <w:rFonts w:ascii="Arial" w:eastAsia="Arial Unicode MS" w:hAnsi="Arial" w:cs="Arial"/>
      <w:b/>
      <w:bCs/>
      <w:sz w:val="16"/>
      <w:szCs w:val="16"/>
    </w:rPr>
  </w:style>
  <w:style w:type="paragraph" w:customStyle="1" w:styleId="xl46">
    <w:name w:val="xl46"/>
    <w:basedOn w:val="Normal"/>
    <w:rsid w:val="00166302"/>
    <w:pPr>
      <w:pBdr>
        <w:top w:val="single" w:sz="4" w:space="0" w:color="808080"/>
        <w:left w:val="single" w:sz="4" w:space="0" w:color="808080"/>
        <w:bottom w:val="single" w:sz="4" w:space="0" w:color="808080"/>
        <w:right w:val="single" w:sz="4" w:space="0" w:color="808080"/>
      </w:pBdr>
      <w:spacing w:before="280" w:after="280"/>
      <w:jc w:val="center"/>
    </w:pPr>
    <w:rPr>
      <w:rFonts w:ascii="Arial" w:eastAsia="Arial Unicode MS" w:hAnsi="Arial" w:cs="Arial"/>
      <w:b/>
      <w:bCs/>
      <w:sz w:val="16"/>
      <w:szCs w:val="16"/>
    </w:rPr>
  </w:style>
  <w:style w:type="paragraph" w:customStyle="1" w:styleId="xl47">
    <w:name w:val="xl47"/>
    <w:basedOn w:val="Normal"/>
    <w:rsid w:val="00166302"/>
    <w:pPr>
      <w:pBdr>
        <w:top w:val="single" w:sz="8" w:space="0" w:color="000000"/>
        <w:left w:val="single" w:sz="8" w:space="0" w:color="000000"/>
      </w:pBdr>
      <w:shd w:val="clear" w:color="auto" w:fill="C0C0C0"/>
      <w:spacing w:before="280" w:after="280"/>
      <w:jc w:val="center"/>
    </w:pPr>
    <w:rPr>
      <w:rFonts w:ascii="Trebuchet MS" w:eastAsia="Arial Unicode MS" w:hAnsi="Trebuchet MS" w:cs="Arial Unicode MS"/>
      <w:b/>
      <w:bCs/>
      <w:sz w:val="18"/>
      <w:szCs w:val="18"/>
      <w:lang w:val="en-GB"/>
    </w:rPr>
  </w:style>
  <w:style w:type="paragraph" w:customStyle="1" w:styleId="xl48">
    <w:name w:val="xl48"/>
    <w:basedOn w:val="Normal"/>
    <w:rsid w:val="00166302"/>
    <w:pPr>
      <w:pBdr>
        <w:left w:val="single" w:sz="8" w:space="0" w:color="000000"/>
      </w:pBdr>
      <w:shd w:val="clear" w:color="auto" w:fill="C0C0C0"/>
      <w:spacing w:before="280" w:after="280"/>
      <w:jc w:val="center"/>
    </w:pPr>
    <w:rPr>
      <w:rFonts w:ascii="Trebuchet MS" w:eastAsia="Arial Unicode MS" w:hAnsi="Trebuchet MS" w:cs="Arial Unicode MS"/>
      <w:b/>
      <w:bCs/>
      <w:sz w:val="18"/>
      <w:szCs w:val="18"/>
      <w:lang w:val="en-GB"/>
    </w:rPr>
  </w:style>
  <w:style w:type="paragraph" w:customStyle="1" w:styleId="xl49">
    <w:name w:val="xl49"/>
    <w:basedOn w:val="Normal"/>
    <w:rsid w:val="00166302"/>
    <w:pPr>
      <w:pBdr>
        <w:left w:val="single" w:sz="8" w:space="0" w:color="000000"/>
        <w:bottom w:val="single" w:sz="8" w:space="0" w:color="000000"/>
      </w:pBdr>
      <w:shd w:val="clear" w:color="auto" w:fill="C0C0C0"/>
      <w:spacing w:before="280" w:after="280"/>
      <w:jc w:val="center"/>
    </w:pPr>
    <w:rPr>
      <w:rFonts w:ascii="Trebuchet MS" w:eastAsia="Arial Unicode MS" w:hAnsi="Trebuchet MS" w:cs="Arial Unicode MS"/>
      <w:lang w:val="en-GB"/>
    </w:rPr>
  </w:style>
  <w:style w:type="paragraph" w:customStyle="1" w:styleId="xl50">
    <w:name w:val="xl50"/>
    <w:basedOn w:val="Normal"/>
    <w:rsid w:val="00166302"/>
    <w:pPr>
      <w:pBdr>
        <w:top w:val="single" w:sz="8" w:space="0" w:color="000000"/>
        <w:right w:val="single" w:sz="8" w:space="0" w:color="000000"/>
      </w:pBdr>
      <w:shd w:val="clear" w:color="auto" w:fill="C0C0C0"/>
      <w:spacing w:before="280" w:after="280"/>
      <w:jc w:val="center"/>
    </w:pPr>
    <w:rPr>
      <w:rFonts w:ascii="Trebuchet MS" w:eastAsia="Arial Unicode MS" w:hAnsi="Trebuchet MS" w:cs="Arial Unicode MS"/>
      <w:b/>
      <w:bCs/>
      <w:sz w:val="18"/>
      <w:szCs w:val="18"/>
      <w:lang w:val="en-GB"/>
    </w:rPr>
  </w:style>
  <w:style w:type="paragraph" w:customStyle="1" w:styleId="xl51">
    <w:name w:val="xl51"/>
    <w:basedOn w:val="Normal"/>
    <w:rsid w:val="00166302"/>
    <w:pPr>
      <w:pBdr>
        <w:right w:val="single" w:sz="8" w:space="0" w:color="000000"/>
      </w:pBdr>
      <w:shd w:val="clear" w:color="auto" w:fill="C0C0C0"/>
      <w:spacing w:before="280" w:after="280"/>
      <w:jc w:val="center"/>
    </w:pPr>
    <w:rPr>
      <w:rFonts w:ascii="Trebuchet MS" w:eastAsia="Arial Unicode MS" w:hAnsi="Trebuchet MS" w:cs="Arial Unicode MS"/>
      <w:b/>
      <w:bCs/>
      <w:sz w:val="18"/>
      <w:szCs w:val="18"/>
      <w:lang w:val="en-GB"/>
    </w:rPr>
  </w:style>
  <w:style w:type="paragraph" w:customStyle="1" w:styleId="xl52">
    <w:name w:val="xl52"/>
    <w:basedOn w:val="Normal"/>
    <w:rsid w:val="00166302"/>
    <w:pPr>
      <w:pBdr>
        <w:bottom w:val="single" w:sz="8" w:space="0" w:color="000000"/>
        <w:right w:val="single" w:sz="8" w:space="0" w:color="000000"/>
      </w:pBdr>
      <w:shd w:val="clear" w:color="auto" w:fill="C0C0C0"/>
      <w:spacing w:before="280" w:after="280"/>
    </w:pPr>
    <w:rPr>
      <w:rFonts w:ascii="Trebuchet MS" w:eastAsia="Arial Unicode MS" w:hAnsi="Trebuchet MS" w:cs="Arial Unicode MS"/>
      <w:lang w:val="en-GB"/>
    </w:rPr>
  </w:style>
  <w:style w:type="paragraph" w:customStyle="1" w:styleId="xl53">
    <w:name w:val="xl53"/>
    <w:basedOn w:val="Normal"/>
    <w:rsid w:val="00166302"/>
    <w:pPr>
      <w:pBdr>
        <w:left w:val="single" w:sz="8" w:space="0" w:color="000000"/>
        <w:right w:val="single" w:sz="8" w:space="0" w:color="000000"/>
      </w:pBdr>
      <w:spacing w:before="280" w:after="280"/>
    </w:pPr>
    <w:rPr>
      <w:rFonts w:ascii="Arial" w:eastAsia="Arial Unicode MS" w:hAnsi="Arial" w:cs="Arial"/>
      <w:lang w:val="en-GB"/>
    </w:rPr>
  </w:style>
  <w:style w:type="paragraph" w:customStyle="1" w:styleId="xl54">
    <w:name w:val="xl54"/>
    <w:basedOn w:val="Normal"/>
    <w:rsid w:val="00166302"/>
    <w:pPr>
      <w:pBdr>
        <w:left w:val="single" w:sz="8" w:space="0" w:color="000000"/>
        <w:right w:val="single" w:sz="8" w:space="0" w:color="000000"/>
      </w:pBdr>
      <w:spacing w:before="280" w:after="280"/>
      <w:jc w:val="center"/>
    </w:pPr>
    <w:rPr>
      <w:rFonts w:ascii="Arial" w:eastAsia="Arial Unicode MS" w:hAnsi="Arial" w:cs="Arial"/>
      <w:lang w:val="en-GB"/>
    </w:rPr>
  </w:style>
  <w:style w:type="paragraph" w:customStyle="1" w:styleId="xl55">
    <w:name w:val="xl55"/>
    <w:basedOn w:val="Normal"/>
    <w:rsid w:val="00166302"/>
    <w:pPr>
      <w:spacing w:before="280" w:after="280"/>
    </w:pPr>
    <w:rPr>
      <w:rFonts w:ascii="Arial" w:eastAsia="Arial Unicode MS" w:hAnsi="Arial" w:cs="Arial"/>
      <w:lang w:val="en-GB"/>
    </w:rPr>
  </w:style>
  <w:style w:type="paragraph" w:customStyle="1" w:styleId="xl56">
    <w:name w:val="xl56"/>
    <w:basedOn w:val="Normal"/>
    <w:rsid w:val="00166302"/>
    <w:pPr>
      <w:spacing w:before="280" w:after="280"/>
    </w:pPr>
    <w:rPr>
      <w:rFonts w:ascii="Arial" w:eastAsia="Arial Unicode MS" w:hAnsi="Arial" w:cs="Arial"/>
      <w:lang w:val="en-GB"/>
    </w:rPr>
  </w:style>
  <w:style w:type="paragraph" w:customStyle="1" w:styleId="xl57">
    <w:name w:val="xl57"/>
    <w:basedOn w:val="Normal"/>
    <w:rsid w:val="00166302"/>
    <w:pPr>
      <w:pBdr>
        <w:right w:val="single" w:sz="8" w:space="0" w:color="000000"/>
      </w:pBdr>
      <w:spacing w:before="280" w:after="280"/>
      <w:jc w:val="center"/>
    </w:pPr>
    <w:rPr>
      <w:rFonts w:ascii="Arial" w:eastAsia="Arial Unicode MS" w:hAnsi="Arial" w:cs="Arial"/>
      <w:lang w:val="en-GB"/>
    </w:rPr>
  </w:style>
  <w:style w:type="paragraph" w:customStyle="1" w:styleId="BalloonText1">
    <w:name w:val="Balloon Text1"/>
    <w:basedOn w:val="Normal"/>
    <w:rsid w:val="00166302"/>
    <w:pPr>
      <w:spacing w:before="60" w:after="60"/>
      <w:jc w:val="both"/>
    </w:pPr>
    <w:rPr>
      <w:rFonts w:ascii="Tahoma" w:hAnsi="Tahoma" w:cs="Tahoma"/>
      <w:sz w:val="16"/>
      <w:szCs w:val="16"/>
      <w:lang w:val="es-CL" w:eastAsia="he-IL" w:bidi="he-IL"/>
    </w:rPr>
  </w:style>
  <w:style w:type="paragraph" w:customStyle="1" w:styleId="EstiloTtulo1">
    <w:name w:val="Estilo Título 1"/>
    <w:basedOn w:val="Ttulo1"/>
    <w:rsid w:val="00166302"/>
    <w:pPr>
      <w:numPr>
        <w:numId w:val="0"/>
      </w:numPr>
      <w:spacing w:before="60"/>
    </w:pPr>
    <w:rPr>
      <w:i w:val="0"/>
      <w:iCs/>
      <w:sz w:val="24"/>
      <w:lang w:val="es-MX" w:eastAsia="he-IL" w:bidi="he-IL"/>
    </w:rPr>
  </w:style>
  <w:style w:type="paragraph" w:styleId="TDC4">
    <w:name w:val="toc 4"/>
    <w:basedOn w:val="Normal"/>
    <w:next w:val="Normal"/>
    <w:uiPriority w:val="39"/>
    <w:rsid w:val="00166302"/>
    <w:pPr>
      <w:ind w:left="660"/>
    </w:pPr>
    <w:rPr>
      <w:rFonts w:asciiTheme="minorHAnsi" w:hAnsiTheme="minorHAnsi"/>
      <w:sz w:val="20"/>
      <w:szCs w:val="20"/>
    </w:rPr>
  </w:style>
  <w:style w:type="paragraph" w:styleId="TDC5">
    <w:name w:val="toc 5"/>
    <w:basedOn w:val="Normal"/>
    <w:next w:val="Normal"/>
    <w:uiPriority w:val="39"/>
    <w:rsid w:val="00166302"/>
    <w:pPr>
      <w:ind w:left="880"/>
    </w:pPr>
    <w:rPr>
      <w:rFonts w:asciiTheme="minorHAnsi" w:hAnsiTheme="minorHAnsi"/>
      <w:sz w:val="20"/>
      <w:szCs w:val="20"/>
    </w:rPr>
  </w:style>
  <w:style w:type="paragraph" w:styleId="TDC6">
    <w:name w:val="toc 6"/>
    <w:basedOn w:val="Normal"/>
    <w:next w:val="Normal"/>
    <w:uiPriority w:val="39"/>
    <w:rsid w:val="00166302"/>
    <w:pPr>
      <w:ind w:left="1100"/>
    </w:pPr>
    <w:rPr>
      <w:rFonts w:asciiTheme="minorHAnsi" w:hAnsiTheme="minorHAnsi"/>
      <w:sz w:val="20"/>
      <w:szCs w:val="20"/>
    </w:rPr>
  </w:style>
  <w:style w:type="paragraph" w:styleId="TDC7">
    <w:name w:val="toc 7"/>
    <w:basedOn w:val="Normal"/>
    <w:next w:val="Normal"/>
    <w:uiPriority w:val="39"/>
    <w:rsid w:val="00166302"/>
    <w:pPr>
      <w:ind w:left="1320"/>
    </w:pPr>
    <w:rPr>
      <w:rFonts w:asciiTheme="minorHAnsi" w:hAnsiTheme="minorHAnsi"/>
      <w:sz w:val="20"/>
      <w:szCs w:val="20"/>
    </w:rPr>
  </w:style>
  <w:style w:type="paragraph" w:styleId="TDC8">
    <w:name w:val="toc 8"/>
    <w:basedOn w:val="Normal"/>
    <w:next w:val="Normal"/>
    <w:uiPriority w:val="39"/>
    <w:rsid w:val="00166302"/>
    <w:pPr>
      <w:ind w:left="1540"/>
    </w:pPr>
    <w:rPr>
      <w:rFonts w:asciiTheme="minorHAnsi" w:hAnsiTheme="minorHAnsi"/>
      <w:sz w:val="20"/>
      <w:szCs w:val="20"/>
    </w:rPr>
  </w:style>
  <w:style w:type="paragraph" w:styleId="TDC9">
    <w:name w:val="toc 9"/>
    <w:basedOn w:val="Normal"/>
    <w:next w:val="Normal"/>
    <w:uiPriority w:val="39"/>
    <w:rsid w:val="00166302"/>
    <w:pPr>
      <w:ind w:left="1760"/>
    </w:pPr>
    <w:rPr>
      <w:rFonts w:asciiTheme="minorHAnsi" w:hAnsiTheme="minorHAnsi"/>
      <w:sz w:val="20"/>
      <w:szCs w:val="20"/>
    </w:rPr>
  </w:style>
  <w:style w:type="paragraph" w:customStyle="1" w:styleId="NormalWeb1">
    <w:name w:val="Normal (Web)1"/>
    <w:basedOn w:val="Normal"/>
    <w:rsid w:val="00166302"/>
    <w:pPr>
      <w:spacing w:before="120" w:after="120" w:line="360" w:lineRule="atLeast"/>
    </w:pPr>
    <w:rPr>
      <w:rFonts w:ascii="Arial Unicode MS" w:eastAsia="Arial Unicode MS" w:hAnsi="Arial Unicode MS" w:cs="Arial Unicode MS"/>
      <w:color w:val="000000"/>
    </w:rPr>
  </w:style>
  <w:style w:type="paragraph" w:customStyle="1" w:styleId="Saludo1">
    <w:name w:val="Saludo1"/>
    <w:basedOn w:val="Normal"/>
    <w:next w:val="Normal"/>
    <w:rsid w:val="00166302"/>
    <w:rPr>
      <w:sz w:val="20"/>
      <w:szCs w:val="20"/>
      <w:lang w:val="es-CL"/>
    </w:rPr>
  </w:style>
  <w:style w:type="paragraph" w:customStyle="1" w:styleId="SimpleCarCar">
    <w:name w:val="Simple Car Car"/>
    <w:rsid w:val="00166302"/>
    <w:pPr>
      <w:suppressAutoHyphens/>
    </w:pPr>
    <w:rPr>
      <w:rFonts w:eastAsia="Arial"/>
      <w:color w:val="000000"/>
      <w:lang w:val="en-US" w:eastAsia="ar-SA"/>
    </w:rPr>
  </w:style>
  <w:style w:type="paragraph" w:customStyle="1" w:styleId="subtitle">
    <w:name w:val="sub_title"/>
    <w:basedOn w:val="Ttulo"/>
    <w:rsid w:val="00166302"/>
    <w:pPr>
      <w:jc w:val="left"/>
    </w:pPr>
    <w:rPr>
      <w:rFonts w:ascii="Trebuchet MS" w:hAnsi="Trebuchet MS"/>
      <w:i/>
      <w:sz w:val="22"/>
      <w:szCs w:val="22"/>
      <w:lang w:val="es-ES_tradnl"/>
    </w:rPr>
  </w:style>
  <w:style w:type="paragraph" w:styleId="Encabezadodemensaje">
    <w:name w:val="Message Header"/>
    <w:basedOn w:val="Normal"/>
    <w:rsid w:val="00166302"/>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hAnsi="Arial" w:cs="Arial"/>
    </w:rPr>
  </w:style>
  <w:style w:type="paragraph" w:styleId="Listaconvietas2">
    <w:name w:val="List Bullet 2"/>
    <w:basedOn w:val="Normal"/>
    <w:rsid w:val="00166302"/>
    <w:pPr>
      <w:tabs>
        <w:tab w:val="left" w:pos="643"/>
      </w:tabs>
      <w:ind w:left="643" w:hanging="360"/>
    </w:pPr>
  </w:style>
  <w:style w:type="paragraph" w:customStyle="1" w:styleId="xl78">
    <w:name w:val="xl78"/>
    <w:basedOn w:val="Normal"/>
    <w:rsid w:val="00166302"/>
    <w:pPr>
      <w:spacing w:before="280" w:after="280"/>
    </w:pPr>
    <w:rPr>
      <w:rFonts w:ascii="Trebuchet MS" w:eastAsia="Arial Unicode MS" w:hAnsi="Trebuchet MS" w:cs="Arial Unicode MS"/>
      <w:szCs w:val="22"/>
    </w:rPr>
  </w:style>
  <w:style w:type="paragraph" w:customStyle="1" w:styleId="TITULOCONTROL">
    <w:name w:val="TITULO CONTROL"/>
    <w:basedOn w:val="Normal"/>
    <w:rsid w:val="00166302"/>
    <w:pPr>
      <w:ind w:left="720"/>
      <w:jc w:val="center"/>
    </w:pPr>
    <w:rPr>
      <w:rFonts w:ascii="Arial" w:hAnsi="Arial"/>
      <w:b/>
      <w:color w:val="000000"/>
      <w:sz w:val="32"/>
      <w:szCs w:val="32"/>
    </w:rPr>
  </w:style>
  <w:style w:type="paragraph" w:customStyle="1" w:styleId="TablaContenido">
    <w:name w:val="Tabla Contenido"/>
    <w:rsid w:val="00166302"/>
    <w:pPr>
      <w:suppressAutoHyphens/>
      <w:spacing w:after="120"/>
    </w:pPr>
    <w:rPr>
      <w:rFonts w:ascii="Trebuchet MS" w:eastAsia="Arial" w:hAnsi="Trebuchet MS"/>
      <w:sz w:val="22"/>
      <w:szCs w:val="22"/>
      <w:lang w:val="es-ES" w:eastAsia="ar-SA"/>
    </w:rPr>
  </w:style>
  <w:style w:type="paragraph" w:customStyle="1" w:styleId="h1">
    <w:name w:val="h1"/>
    <w:basedOn w:val="Normal"/>
    <w:rsid w:val="00166302"/>
    <w:pPr>
      <w:keepLines/>
    </w:pPr>
    <w:rPr>
      <w:b/>
      <w:kern w:val="1"/>
      <w:szCs w:val="20"/>
      <w:lang w:val="es-ES_tradnl" w:eastAsia="he-IL" w:bidi="he-IL"/>
    </w:rPr>
  </w:style>
  <w:style w:type="paragraph" w:styleId="Textonotapie">
    <w:name w:val="footnote text"/>
    <w:basedOn w:val="Normal"/>
    <w:rsid w:val="00166302"/>
    <w:rPr>
      <w:sz w:val="20"/>
      <w:szCs w:val="20"/>
      <w:lang w:val="es-CL"/>
    </w:rPr>
  </w:style>
  <w:style w:type="paragraph" w:customStyle="1" w:styleId="Encabezadodetda">
    <w:name w:val="Encabezado de tda"/>
    <w:basedOn w:val="Normal"/>
    <w:rsid w:val="00166302"/>
    <w:pPr>
      <w:widowControl w:val="0"/>
      <w:tabs>
        <w:tab w:val="right" w:pos="9360"/>
      </w:tabs>
    </w:pPr>
    <w:rPr>
      <w:szCs w:val="20"/>
      <w:lang w:val="en-US"/>
    </w:rPr>
  </w:style>
  <w:style w:type="paragraph" w:styleId="Lista2">
    <w:name w:val="List 2"/>
    <w:basedOn w:val="Normal"/>
    <w:rsid w:val="00166302"/>
    <w:rPr>
      <w:lang w:val="es-CL"/>
    </w:rPr>
  </w:style>
  <w:style w:type="paragraph" w:styleId="Listaconvietas3">
    <w:name w:val="List Bullet 3"/>
    <w:basedOn w:val="Normal"/>
    <w:rsid w:val="00166302"/>
    <w:pPr>
      <w:tabs>
        <w:tab w:val="num" w:pos="432"/>
      </w:tabs>
    </w:pPr>
    <w:rPr>
      <w:lang w:val="es-CL"/>
    </w:rPr>
  </w:style>
  <w:style w:type="paragraph" w:styleId="Continuarlista">
    <w:name w:val="List Continue"/>
    <w:basedOn w:val="Normal"/>
    <w:rsid w:val="00166302"/>
    <w:pPr>
      <w:spacing w:after="120"/>
      <w:ind w:left="283"/>
    </w:pPr>
    <w:rPr>
      <w:lang w:val="es-CL"/>
    </w:rPr>
  </w:style>
  <w:style w:type="paragraph" w:styleId="Continuarlista2">
    <w:name w:val="List Continue 2"/>
    <w:basedOn w:val="Normal"/>
    <w:rsid w:val="00166302"/>
    <w:pPr>
      <w:spacing w:after="120"/>
      <w:ind w:left="566"/>
    </w:pPr>
    <w:rPr>
      <w:lang w:val="es-CL"/>
    </w:rPr>
  </w:style>
  <w:style w:type="paragraph" w:styleId="ndice1">
    <w:name w:val="index 1"/>
    <w:basedOn w:val="Normal"/>
    <w:next w:val="Normal"/>
    <w:rsid w:val="00166302"/>
    <w:pPr>
      <w:ind w:left="240" w:hanging="240"/>
    </w:pPr>
    <w:rPr>
      <w:sz w:val="20"/>
      <w:szCs w:val="20"/>
      <w:lang w:val="es-CL"/>
    </w:rPr>
  </w:style>
  <w:style w:type="paragraph" w:styleId="Tabladeilustraciones">
    <w:name w:val="table of figures"/>
    <w:basedOn w:val="Normal"/>
    <w:next w:val="Normal"/>
    <w:rsid w:val="00166302"/>
    <w:rPr>
      <w:lang w:val="es-CL"/>
    </w:rPr>
  </w:style>
  <w:style w:type="paragraph" w:styleId="ndice2">
    <w:name w:val="index 2"/>
    <w:basedOn w:val="Normal"/>
    <w:next w:val="Normal"/>
    <w:rsid w:val="00166302"/>
    <w:pPr>
      <w:ind w:left="480" w:hanging="240"/>
    </w:pPr>
    <w:rPr>
      <w:sz w:val="20"/>
      <w:szCs w:val="20"/>
      <w:lang w:val="es-CL"/>
    </w:rPr>
  </w:style>
  <w:style w:type="paragraph" w:styleId="ndice3">
    <w:name w:val="index 3"/>
    <w:basedOn w:val="Normal"/>
    <w:next w:val="Normal"/>
    <w:rsid w:val="00166302"/>
    <w:pPr>
      <w:ind w:left="720" w:hanging="240"/>
    </w:pPr>
    <w:rPr>
      <w:sz w:val="20"/>
      <w:szCs w:val="20"/>
      <w:lang w:val="es-CL"/>
    </w:rPr>
  </w:style>
  <w:style w:type="paragraph" w:customStyle="1" w:styleId="WW-ndice4">
    <w:name w:val="WW-Índice 4"/>
    <w:basedOn w:val="Normal"/>
    <w:next w:val="Normal"/>
    <w:rsid w:val="00166302"/>
    <w:pPr>
      <w:ind w:left="960" w:hanging="240"/>
    </w:pPr>
    <w:rPr>
      <w:sz w:val="20"/>
      <w:szCs w:val="20"/>
      <w:lang w:val="es-CL"/>
    </w:rPr>
  </w:style>
  <w:style w:type="paragraph" w:customStyle="1" w:styleId="WW-ndice5">
    <w:name w:val="WW-Índice 5"/>
    <w:basedOn w:val="Normal"/>
    <w:next w:val="Normal"/>
    <w:rsid w:val="00166302"/>
    <w:pPr>
      <w:ind w:left="1200" w:hanging="240"/>
    </w:pPr>
    <w:rPr>
      <w:sz w:val="20"/>
      <w:szCs w:val="20"/>
      <w:lang w:val="es-CL"/>
    </w:rPr>
  </w:style>
  <w:style w:type="paragraph" w:customStyle="1" w:styleId="WW-ndice6">
    <w:name w:val="WW-Índice 6"/>
    <w:basedOn w:val="Normal"/>
    <w:next w:val="Normal"/>
    <w:rsid w:val="00166302"/>
    <w:pPr>
      <w:ind w:left="1440" w:hanging="240"/>
    </w:pPr>
    <w:rPr>
      <w:sz w:val="20"/>
      <w:szCs w:val="20"/>
      <w:lang w:val="es-CL"/>
    </w:rPr>
  </w:style>
  <w:style w:type="paragraph" w:customStyle="1" w:styleId="WW-ndice7">
    <w:name w:val="WW-Índice 7"/>
    <w:basedOn w:val="Normal"/>
    <w:next w:val="Normal"/>
    <w:rsid w:val="00166302"/>
    <w:pPr>
      <w:ind w:left="1680" w:hanging="240"/>
    </w:pPr>
    <w:rPr>
      <w:sz w:val="20"/>
      <w:szCs w:val="20"/>
      <w:lang w:val="es-CL"/>
    </w:rPr>
  </w:style>
  <w:style w:type="paragraph" w:customStyle="1" w:styleId="WW-ndice8">
    <w:name w:val="WW-Índice 8"/>
    <w:basedOn w:val="Normal"/>
    <w:next w:val="Normal"/>
    <w:rsid w:val="00166302"/>
    <w:pPr>
      <w:ind w:left="1920" w:hanging="240"/>
    </w:pPr>
    <w:rPr>
      <w:sz w:val="20"/>
      <w:szCs w:val="20"/>
      <w:lang w:val="es-CL"/>
    </w:rPr>
  </w:style>
  <w:style w:type="paragraph" w:customStyle="1" w:styleId="WW-ndice9">
    <w:name w:val="WW-Índice 9"/>
    <w:basedOn w:val="Normal"/>
    <w:next w:val="Normal"/>
    <w:rsid w:val="00166302"/>
    <w:pPr>
      <w:ind w:left="2160" w:hanging="240"/>
    </w:pPr>
    <w:rPr>
      <w:sz w:val="20"/>
      <w:szCs w:val="20"/>
      <w:lang w:val="es-CL"/>
    </w:rPr>
  </w:style>
  <w:style w:type="paragraph" w:styleId="Ttulodendice">
    <w:name w:val="index heading"/>
    <w:basedOn w:val="Normal"/>
    <w:next w:val="ndice1"/>
    <w:rsid w:val="00166302"/>
    <w:rPr>
      <w:sz w:val="20"/>
      <w:szCs w:val="20"/>
      <w:lang w:val="es-CL"/>
    </w:rPr>
  </w:style>
  <w:style w:type="paragraph" w:customStyle="1" w:styleId="MMTopic1">
    <w:name w:val="MM Topic 1"/>
    <w:basedOn w:val="Ttulo1"/>
    <w:rsid w:val="00166302"/>
    <w:pPr>
      <w:numPr>
        <w:numId w:val="0"/>
      </w:numPr>
      <w:tabs>
        <w:tab w:val="left" w:pos="1065"/>
      </w:tabs>
      <w:ind w:left="1065" w:hanging="360"/>
    </w:pPr>
    <w:rPr>
      <w:rFonts w:cs="Times New Roman"/>
      <w:bCs w:val="0"/>
      <w:szCs w:val="24"/>
    </w:rPr>
  </w:style>
  <w:style w:type="paragraph" w:customStyle="1" w:styleId="MMTopic2">
    <w:name w:val="MM Topic 2"/>
    <w:basedOn w:val="Ttulo2"/>
    <w:rsid w:val="00166302"/>
    <w:pPr>
      <w:numPr>
        <w:numId w:val="0"/>
      </w:numPr>
      <w:tabs>
        <w:tab w:val="left" w:pos="432"/>
      </w:tabs>
      <w:ind w:left="-720"/>
      <w:outlineLvl w:val="9"/>
    </w:pPr>
  </w:style>
  <w:style w:type="paragraph" w:customStyle="1" w:styleId="MMTopic3">
    <w:name w:val="MM Topic 3"/>
    <w:basedOn w:val="Ttulo3"/>
    <w:rsid w:val="00166302"/>
    <w:pPr>
      <w:numPr>
        <w:numId w:val="0"/>
      </w:numPr>
      <w:tabs>
        <w:tab w:val="left" w:pos="1080"/>
      </w:tabs>
      <w:ind w:left="-720"/>
      <w:outlineLvl w:val="9"/>
    </w:pPr>
  </w:style>
  <w:style w:type="paragraph" w:customStyle="1" w:styleId="MMTopic4">
    <w:name w:val="MM Topic 4"/>
    <w:basedOn w:val="Ttulo4"/>
    <w:rsid w:val="00166302"/>
    <w:pPr>
      <w:numPr>
        <w:numId w:val="0"/>
      </w:numPr>
      <w:tabs>
        <w:tab w:val="left" w:pos="1800"/>
      </w:tabs>
      <w:ind w:left="-720"/>
      <w:outlineLvl w:val="9"/>
    </w:pPr>
  </w:style>
  <w:style w:type="paragraph" w:customStyle="1" w:styleId="MMTopic5">
    <w:name w:val="MM Topic 5"/>
    <w:basedOn w:val="Ttulo5"/>
    <w:rsid w:val="00166302"/>
    <w:pPr>
      <w:keepNext w:val="0"/>
      <w:tabs>
        <w:tab w:val="clear" w:pos="432"/>
      </w:tabs>
      <w:spacing w:before="240" w:after="60"/>
      <w:ind w:right="0"/>
      <w:jc w:val="left"/>
    </w:pPr>
    <w:rPr>
      <w:rFonts w:ascii="Times New Roman" w:hAnsi="Times New Roman"/>
      <w:i/>
      <w:iCs/>
      <w:sz w:val="26"/>
      <w:szCs w:val="26"/>
      <w:lang w:val="es-CL"/>
    </w:rPr>
  </w:style>
  <w:style w:type="paragraph" w:styleId="Textodeglobo">
    <w:name w:val="Balloon Text"/>
    <w:basedOn w:val="Normal"/>
    <w:uiPriority w:val="99"/>
    <w:rsid w:val="00166302"/>
    <w:rPr>
      <w:rFonts w:ascii="Tahoma" w:hAnsi="Tahoma" w:cs="Tahoma"/>
      <w:sz w:val="16"/>
      <w:szCs w:val="16"/>
    </w:rPr>
  </w:style>
  <w:style w:type="paragraph" w:styleId="Mapadeldocumento">
    <w:name w:val="Document Map"/>
    <w:basedOn w:val="Normal"/>
    <w:rsid w:val="00166302"/>
    <w:pPr>
      <w:shd w:val="clear" w:color="auto" w:fill="000080"/>
    </w:pPr>
    <w:rPr>
      <w:rFonts w:ascii="Tahoma" w:hAnsi="Tahoma"/>
      <w:lang w:val="es-CL"/>
    </w:rPr>
  </w:style>
  <w:style w:type="paragraph" w:styleId="Textocomentario">
    <w:name w:val="annotation text"/>
    <w:basedOn w:val="Normal"/>
    <w:rsid w:val="00166302"/>
    <w:rPr>
      <w:sz w:val="20"/>
      <w:szCs w:val="20"/>
    </w:rPr>
  </w:style>
  <w:style w:type="paragraph" w:styleId="Asuntodelcomentario">
    <w:name w:val="annotation subject"/>
    <w:basedOn w:val="Textocomentario"/>
    <w:next w:val="Textocomentario"/>
    <w:rsid w:val="00166302"/>
    <w:rPr>
      <w:b/>
      <w:bCs/>
    </w:rPr>
  </w:style>
  <w:style w:type="paragraph" w:customStyle="1" w:styleId="TB">
    <w:name w:val="TB"/>
    <w:basedOn w:val="Normal"/>
    <w:rsid w:val="00166302"/>
    <w:pPr>
      <w:autoSpaceDE w:val="0"/>
      <w:spacing w:after="240" w:line="240" w:lineRule="atLeast"/>
    </w:pPr>
    <w:rPr>
      <w:rFonts w:ascii="Courier" w:hAnsi="Courier"/>
      <w:lang w:val="en-US"/>
    </w:rPr>
  </w:style>
  <w:style w:type="paragraph" w:styleId="Textosinformato">
    <w:name w:val="Plain Text"/>
    <w:basedOn w:val="Normal"/>
    <w:rsid w:val="00166302"/>
    <w:rPr>
      <w:rFonts w:ascii="Courier New" w:hAnsi="Courier New" w:cs="Courier New"/>
      <w:sz w:val="20"/>
      <w:szCs w:val="20"/>
    </w:rPr>
  </w:style>
  <w:style w:type="paragraph" w:customStyle="1" w:styleId="TX">
    <w:name w:val="TX"/>
    <w:rsid w:val="00166302"/>
    <w:pPr>
      <w:tabs>
        <w:tab w:val="left" w:pos="5112"/>
      </w:tabs>
      <w:suppressAutoHyphens/>
      <w:autoSpaceDE w:val="0"/>
      <w:spacing w:after="240" w:line="240" w:lineRule="atLeast"/>
    </w:pPr>
    <w:rPr>
      <w:rFonts w:ascii="Courier" w:eastAsia="Arial" w:hAnsi="Courier"/>
      <w:lang w:val="en-US" w:eastAsia="ar-SA"/>
    </w:rPr>
  </w:style>
  <w:style w:type="paragraph" w:customStyle="1" w:styleId="1">
    <w:name w:val="1"/>
    <w:basedOn w:val="Normal"/>
    <w:next w:val="Sangradetextonormal"/>
    <w:rsid w:val="00166302"/>
    <w:pPr>
      <w:ind w:left="1134"/>
    </w:pPr>
    <w:rPr>
      <w:rFonts w:ascii="Trebuchet MS" w:hAnsi="Trebuchet MS"/>
      <w:lang w:val="es-ES_tradnl"/>
    </w:rPr>
  </w:style>
  <w:style w:type="paragraph" w:customStyle="1" w:styleId="DefaultText">
    <w:name w:val="Default Text"/>
    <w:basedOn w:val="Normal"/>
    <w:rsid w:val="00166302"/>
    <w:pPr>
      <w:widowControl w:val="0"/>
      <w:autoSpaceDE w:val="0"/>
    </w:pPr>
  </w:style>
  <w:style w:type="paragraph" w:customStyle="1" w:styleId="tablacolumna">
    <w:name w:val="tabla columna"/>
    <w:basedOn w:val="Normal"/>
    <w:rsid w:val="00166302"/>
    <w:rPr>
      <w:rFonts w:ascii="Palatino Linotype" w:hAnsi="Palatino Linotype"/>
      <w:b/>
      <w:bCs/>
      <w:sz w:val="16"/>
      <w:szCs w:val="20"/>
      <w:lang w:val="es-ES_tradnl"/>
    </w:rPr>
  </w:style>
  <w:style w:type="paragraph" w:customStyle="1" w:styleId="tablacuerpo">
    <w:name w:val="tabla cuerpo"/>
    <w:basedOn w:val="Normal"/>
    <w:rsid w:val="00166302"/>
    <w:rPr>
      <w:rFonts w:ascii="Palatino Linotype" w:hAnsi="Palatino Linotype"/>
      <w:sz w:val="16"/>
      <w:szCs w:val="20"/>
      <w:lang w:val="es-ES_tradnl"/>
    </w:rPr>
  </w:style>
  <w:style w:type="paragraph" w:customStyle="1" w:styleId="centered">
    <w:name w:val="centered"/>
    <w:basedOn w:val="Normal"/>
    <w:rsid w:val="00166302"/>
    <w:pPr>
      <w:spacing w:before="80"/>
    </w:pPr>
    <w:rPr>
      <w:sz w:val="20"/>
      <w:szCs w:val="20"/>
      <w:lang w:val="en-US"/>
    </w:rPr>
  </w:style>
  <w:style w:type="paragraph" w:customStyle="1" w:styleId="Encabezadoprimero">
    <w:name w:val="Encabezado primero"/>
    <w:basedOn w:val="Encabezado"/>
    <w:rsid w:val="00166302"/>
    <w:pPr>
      <w:tabs>
        <w:tab w:val="center" w:pos="4252"/>
        <w:tab w:val="right" w:pos="8504"/>
      </w:tabs>
      <w:jc w:val="center"/>
    </w:pPr>
    <w:rPr>
      <w:lang w:val="es-CL"/>
    </w:rPr>
  </w:style>
  <w:style w:type="paragraph" w:customStyle="1" w:styleId="Default">
    <w:name w:val="Default"/>
    <w:rsid w:val="00166302"/>
    <w:pPr>
      <w:suppressAutoHyphens/>
      <w:autoSpaceDE w:val="0"/>
    </w:pPr>
    <w:rPr>
      <w:rFonts w:ascii="Trebuchet-BoldItalic" w:eastAsia="Arial" w:hAnsi="Trebuchet-BoldItalic" w:cs="Trebuchet-BoldItalic"/>
      <w:lang w:val="es-ES" w:eastAsia="ar-SA"/>
    </w:rPr>
  </w:style>
  <w:style w:type="paragraph" w:customStyle="1" w:styleId="FT">
    <w:name w:val="FT"/>
    <w:rsid w:val="00166302"/>
    <w:pPr>
      <w:suppressAutoHyphens/>
      <w:autoSpaceDE w:val="0"/>
      <w:spacing w:after="240" w:line="240" w:lineRule="atLeast"/>
    </w:pPr>
    <w:rPr>
      <w:rFonts w:ascii="Courier" w:eastAsia="Arial" w:hAnsi="Courier"/>
      <w:lang w:val="en-US" w:eastAsia="ar-SA"/>
    </w:rPr>
  </w:style>
  <w:style w:type="paragraph" w:customStyle="1" w:styleId="TC">
    <w:name w:val="TC"/>
    <w:rsid w:val="00166302"/>
    <w:pPr>
      <w:tabs>
        <w:tab w:val="left" w:pos="5112"/>
      </w:tabs>
      <w:suppressAutoHyphens/>
      <w:autoSpaceDE w:val="0"/>
      <w:spacing w:after="240" w:line="240" w:lineRule="atLeast"/>
    </w:pPr>
    <w:rPr>
      <w:rFonts w:ascii="Courier" w:eastAsia="Arial" w:hAnsi="Courier"/>
      <w:b/>
      <w:bCs/>
      <w:lang w:val="en-US" w:eastAsia="ar-SA"/>
    </w:rPr>
  </w:style>
  <w:style w:type="paragraph" w:customStyle="1" w:styleId="NormalArial">
    <w:name w:val="Normal + Arial"/>
    <w:aliases w:val="Justificado"/>
    <w:basedOn w:val="Default"/>
    <w:next w:val="Default"/>
    <w:rsid w:val="00166302"/>
    <w:rPr>
      <w:rFonts w:ascii="Tahoma" w:hAnsi="Tahoma" w:cs="Times New Roman"/>
    </w:rPr>
  </w:style>
  <w:style w:type="paragraph" w:customStyle="1" w:styleId="Cuadrculaclara-nfasis31">
    <w:name w:val="Cuadrícula clara - Énfasis 31"/>
    <w:basedOn w:val="Normal"/>
    <w:rsid w:val="00166302"/>
    <w:pPr>
      <w:ind w:left="720"/>
    </w:pPr>
  </w:style>
  <w:style w:type="paragraph" w:customStyle="1" w:styleId="Cuadrculamediana2-nfasis21">
    <w:name w:val="Cuadrícula mediana 2 - Énfasis 21"/>
    <w:basedOn w:val="Textoindependiente"/>
    <w:rsid w:val="00166302"/>
    <w:pPr>
      <w:keepLines/>
      <w:pBdr>
        <w:left w:val="single" w:sz="32" w:space="3" w:color="808080"/>
        <w:bottom w:val="single" w:sz="40" w:space="3" w:color="FFFFFF"/>
      </w:pBdr>
      <w:spacing w:after="60" w:line="220" w:lineRule="atLeast"/>
      <w:ind w:left="1440" w:right="720"/>
    </w:pPr>
    <w:rPr>
      <w:i/>
      <w:lang w:val="es-ES_tradnl"/>
    </w:rPr>
  </w:style>
  <w:style w:type="paragraph" w:customStyle="1" w:styleId="Cuadrculamediana1-nfasis21">
    <w:name w:val="Cuadrícula mediana 1 - Énfasis 21"/>
    <w:basedOn w:val="Normal"/>
    <w:rsid w:val="00166302"/>
    <w:pPr>
      <w:ind w:left="720"/>
    </w:pPr>
  </w:style>
  <w:style w:type="paragraph" w:customStyle="1" w:styleId="Titulo2">
    <w:name w:val="Titulo 2"/>
    <w:rsid w:val="00166302"/>
    <w:pPr>
      <w:tabs>
        <w:tab w:val="left" w:pos="860"/>
      </w:tabs>
      <w:suppressAutoHyphens/>
      <w:ind w:left="860" w:hanging="576"/>
    </w:pPr>
    <w:rPr>
      <w:rFonts w:ascii="Arial Narrow" w:eastAsia="Arial" w:hAnsi="Arial Narrow" w:cs="Arial"/>
      <w:b/>
      <w:bCs/>
      <w:kern w:val="1"/>
      <w:sz w:val="28"/>
      <w:szCs w:val="28"/>
      <w:lang w:val="es-CL" w:eastAsia="ar-SA"/>
    </w:rPr>
  </w:style>
  <w:style w:type="paragraph" w:customStyle="1" w:styleId="Cuadrculavistosa-nfasis12">
    <w:name w:val="Cuadrícula vistosa - Énfasis 12"/>
    <w:basedOn w:val="Textoindependiente"/>
    <w:qFormat/>
    <w:rsid w:val="00166302"/>
    <w:pPr>
      <w:keepLines/>
      <w:pBdr>
        <w:left w:val="single" w:sz="32" w:space="3" w:color="808080"/>
        <w:bottom w:val="single" w:sz="40" w:space="3" w:color="FFFFFF"/>
      </w:pBdr>
      <w:spacing w:after="60" w:line="220" w:lineRule="atLeast"/>
      <w:ind w:left="1440" w:right="720"/>
    </w:pPr>
    <w:rPr>
      <w:i/>
      <w:lang w:val="es-ES_tradnl"/>
    </w:rPr>
  </w:style>
  <w:style w:type="paragraph" w:customStyle="1" w:styleId="Listavistosa-nfasis12">
    <w:name w:val="Lista vistosa - Énfasis 12"/>
    <w:basedOn w:val="Normal"/>
    <w:uiPriority w:val="34"/>
    <w:qFormat/>
    <w:rsid w:val="00166302"/>
    <w:pPr>
      <w:spacing w:before="200" w:after="200" w:line="276" w:lineRule="auto"/>
      <w:ind w:left="720"/>
      <w:jc w:val="both"/>
    </w:pPr>
    <w:rPr>
      <w:rFonts w:ascii="Calibri" w:hAnsi="Calibri"/>
      <w:sz w:val="20"/>
      <w:szCs w:val="20"/>
      <w:lang w:eastAsia="en-US" w:bidi="en-US"/>
    </w:rPr>
  </w:style>
  <w:style w:type="paragraph" w:customStyle="1" w:styleId="Ttulo3ArialNarrow">
    <w:name w:val="Título 3 + Arial Narrow"/>
    <w:basedOn w:val="Ttulo4"/>
    <w:rsid w:val="00166302"/>
    <w:pPr>
      <w:numPr>
        <w:ilvl w:val="0"/>
        <w:numId w:val="0"/>
      </w:numPr>
      <w:tabs>
        <w:tab w:val="num" w:pos="720"/>
      </w:tabs>
      <w:ind w:left="-360"/>
    </w:pPr>
    <w:rPr>
      <w:rFonts w:ascii="Arial Narrow" w:hAnsi="Arial Narrow"/>
      <w:lang w:val="es-CL"/>
    </w:rPr>
  </w:style>
  <w:style w:type="paragraph" w:customStyle="1" w:styleId="Chapter">
    <w:name w:val="Chapter"/>
    <w:basedOn w:val="Normal"/>
    <w:next w:val="Normal"/>
    <w:rsid w:val="00166302"/>
    <w:pPr>
      <w:tabs>
        <w:tab w:val="left" w:pos="1440"/>
      </w:tabs>
      <w:spacing w:after="240"/>
      <w:jc w:val="center"/>
    </w:pPr>
    <w:rPr>
      <w:b/>
      <w:smallCaps/>
      <w:szCs w:val="20"/>
      <w:lang w:val="es-ES_tradnl"/>
    </w:rPr>
  </w:style>
  <w:style w:type="paragraph" w:customStyle="1" w:styleId="Paragraph">
    <w:name w:val="Paragraph"/>
    <w:basedOn w:val="Sangradetextonormal"/>
    <w:rsid w:val="00166302"/>
    <w:pPr>
      <w:spacing w:before="120" w:after="120"/>
      <w:ind w:left="0"/>
      <w:jc w:val="both"/>
    </w:pPr>
    <w:rPr>
      <w:rFonts w:ascii="Times New Roman" w:hAnsi="Times New Roman"/>
      <w:sz w:val="24"/>
      <w:szCs w:val="20"/>
    </w:rPr>
  </w:style>
  <w:style w:type="paragraph" w:customStyle="1" w:styleId="subpar">
    <w:name w:val="subpar"/>
    <w:basedOn w:val="Sangra3detindependiente"/>
    <w:rsid w:val="00166302"/>
    <w:pPr>
      <w:spacing w:before="120" w:after="120"/>
      <w:ind w:left="0"/>
      <w:jc w:val="both"/>
    </w:pPr>
    <w:rPr>
      <w:rFonts w:ascii="Times New Roman" w:hAnsi="Times New Roman"/>
      <w:bCs w:val="0"/>
      <w:iCs w:val="0"/>
      <w:sz w:val="24"/>
      <w:szCs w:val="20"/>
      <w:lang w:val="es-ES_tradnl"/>
    </w:rPr>
  </w:style>
  <w:style w:type="paragraph" w:customStyle="1" w:styleId="SubSubPar">
    <w:name w:val="SubSubPar"/>
    <w:basedOn w:val="subpar"/>
    <w:rsid w:val="00166302"/>
    <w:pPr>
      <w:tabs>
        <w:tab w:val="left" w:pos="0"/>
        <w:tab w:val="left" w:pos="360"/>
        <w:tab w:val="left" w:pos="3240"/>
      </w:tabs>
      <w:ind w:left="1584"/>
    </w:pPr>
  </w:style>
  <w:style w:type="paragraph" w:customStyle="1" w:styleId="TableContents">
    <w:name w:val="Table Contents"/>
    <w:basedOn w:val="Textoindependiente"/>
    <w:rsid w:val="00166302"/>
    <w:rPr>
      <w:sz w:val="24"/>
      <w:szCs w:val="24"/>
      <w:lang w:val="es-ES"/>
    </w:rPr>
  </w:style>
  <w:style w:type="paragraph" w:customStyle="1" w:styleId="toa">
    <w:name w:val="toa"/>
    <w:basedOn w:val="Normal"/>
    <w:rsid w:val="00166302"/>
    <w:pPr>
      <w:tabs>
        <w:tab w:val="left" w:pos="9000"/>
        <w:tab w:val="right" w:pos="9360"/>
      </w:tabs>
    </w:pPr>
    <w:rPr>
      <w:rFonts w:ascii="Courier New" w:hAnsi="Courier New"/>
      <w:szCs w:val="20"/>
      <w:lang w:val="en-US"/>
    </w:rPr>
  </w:style>
  <w:style w:type="paragraph" w:customStyle="1" w:styleId="Textopredeterminado">
    <w:name w:val="Texto predeterminado"/>
    <w:basedOn w:val="Normal"/>
    <w:rsid w:val="00166302"/>
    <w:pPr>
      <w:widowControl w:val="0"/>
      <w:autoSpaceDE w:val="0"/>
    </w:pPr>
    <w:rPr>
      <w:szCs w:val="20"/>
      <w:lang w:val="en-US"/>
    </w:rPr>
  </w:style>
  <w:style w:type="paragraph" w:customStyle="1" w:styleId="CharChar0">
    <w:name w:val="Char Char"/>
    <w:basedOn w:val="Normal"/>
    <w:rsid w:val="00166302"/>
    <w:pPr>
      <w:spacing w:after="160" w:line="240" w:lineRule="exact"/>
      <w:ind w:left="500"/>
      <w:jc w:val="center"/>
    </w:pPr>
    <w:rPr>
      <w:rFonts w:ascii="Verdana" w:hAnsi="Verdana" w:cs="Arial"/>
      <w:b/>
      <w:sz w:val="20"/>
      <w:szCs w:val="20"/>
      <w:lang w:val="es-VE"/>
    </w:rPr>
  </w:style>
  <w:style w:type="paragraph" w:customStyle="1" w:styleId="Prop1">
    <w:name w:val="Prop1"/>
    <w:basedOn w:val="Normal"/>
    <w:rsid w:val="00166302"/>
    <w:pPr>
      <w:tabs>
        <w:tab w:val="left" w:pos="1800"/>
      </w:tabs>
      <w:spacing w:before="280" w:after="280"/>
      <w:jc w:val="both"/>
    </w:pPr>
    <w:rPr>
      <w:rFonts w:ascii="Trebuchet MS" w:hAnsi="Trebuchet MS"/>
      <w:sz w:val="20"/>
      <w:szCs w:val="20"/>
      <w:lang w:val="it-IT"/>
    </w:rPr>
  </w:style>
  <w:style w:type="paragraph" w:customStyle="1" w:styleId="Cuadrculavistosa-nfasis11">
    <w:name w:val="Cuadrícula vistosa - Énfasis 11"/>
    <w:basedOn w:val="Textoindependiente"/>
    <w:qFormat/>
    <w:rsid w:val="00166302"/>
    <w:pPr>
      <w:keepLines/>
      <w:pBdr>
        <w:left w:val="single" w:sz="32" w:space="3" w:color="808080"/>
        <w:bottom w:val="single" w:sz="40" w:space="3" w:color="FFFFFF"/>
      </w:pBdr>
      <w:spacing w:after="60" w:line="220" w:lineRule="atLeast"/>
      <w:ind w:left="1440" w:right="720"/>
    </w:pPr>
    <w:rPr>
      <w:i/>
      <w:lang w:val="es-ES_tradnl"/>
    </w:rPr>
  </w:style>
  <w:style w:type="paragraph" w:customStyle="1" w:styleId="Listavistosa-nfasis11">
    <w:name w:val="Lista vistosa - Énfasis 11"/>
    <w:basedOn w:val="Normal"/>
    <w:uiPriority w:val="34"/>
    <w:qFormat/>
    <w:rsid w:val="00166302"/>
    <w:pPr>
      <w:spacing w:before="200" w:after="200" w:line="276" w:lineRule="auto"/>
      <w:ind w:left="720"/>
      <w:jc w:val="both"/>
    </w:pPr>
    <w:rPr>
      <w:rFonts w:ascii="Calibri" w:hAnsi="Calibri"/>
      <w:sz w:val="20"/>
      <w:szCs w:val="20"/>
      <w:lang w:eastAsia="en-US" w:bidi="en-US"/>
    </w:rPr>
  </w:style>
  <w:style w:type="paragraph" w:customStyle="1" w:styleId="2">
    <w:name w:val="2"/>
    <w:basedOn w:val="Normal"/>
    <w:next w:val="Sangradetextonormal"/>
    <w:rsid w:val="00166302"/>
    <w:pPr>
      <w:ind w:left="1134"/>
    </w:pPr>
    <w:rPr>
      <w:rFonts w:ascii="Trebuchet MS" w:hAnsi="Trebuchet MS"/>
      <w:lang w:val="es-ES_tradnl"/>
    </w:rPr>
  </w:style>
  <w:style w:type="paragraph" w:customStyle="1" w:styleId="Cuadrculavistosa-nfasis13">
    <w:name w:val="Cuadrícula vistosa - Énfasis 13"/>
    <w:basedOn w:val="Textoindependiente"/>
    <w:qFormat/>
    <w:rsid w:val="00166302"/>
    <w:pPr>
      <w:keepLines/>
      <w:pBdr>
        <w:left w:val="single" w:sz="32" w:space="3" w:color="808080"/>
        <w:bottom w:val="single" w:sz="40" w:space="3" w:color="FFFFFF"/>
      </w:pBdr>
      <w:spacing w:after="60" w:line="220" w:lineRule="atLeast"/>
      <w:ind w:left="1440" w:right="720"/>
    </w:pPr>
    <w:rPr>
      <w:i/>
      <w:lang w:val="es-ES_tradnl"/>
    </w:rPr>
  </w:style>
  <w:style w:type="paragraph" w:customStyle="1" w:styleId="Listavistosa-nfasis13">
    <w:name w:val="Lista vistosa - Énfasis 13"/>
    <w:basedOn w:val="Normal"/>
    <w:uiPriority w:val="34"/>
    <w:qFormat/>
    <w:rsid w:val="00166302"/>
    <w:pPr>
      <w:spacing w:before="200" w:after="200" w:line="276" w:lineRule="auto"/>
      <w:ind w:left="720"/>
      <w:jc w:val="both"/>
    </w:pPr>
    <w:rPr>
      <w:rFonts w:ascii="Calibri" w:hAnsi="Calibri"/>
      <w:sz w:val="20"/>
      <w:szCs w:val="20"/>
      <w:lang w:eastAsia="en-US" w:bidi="en-US"/>
    </w:rPr>
  </w:style>
  <w:style w:type="paragraph" w:customStyle="1" w:styleId="Cuadrculavistosa-nfasis14">
    <w:name w:val="Cuadrícula vistosa - Énfasis 14"/>
    <w:basedOn w:val="Textoindependiente"/>
    <w:qFormat/>
    <w:rsid w:val="00166302"/>
    <w:pPr>
      <w:keepLines/>
      <w:pBdr>
        <w:left w:val="single" w:sz="32" w:space="3" w:color="808080"/>
        <w:bottom w:val="single" w:sz="40" w:space="3" w:color="FFFFFF"/>
      </w:pBdr>
      <w:spacing w:after="60" w:line="220" w:lineRule="atLeast"/>
      <w:ind w:left="1440" w:right="720"/>
    </w:pPr>
    <w:rPr>
      <w:i/>
      <w:lang w:val="es-ES_tradnl"/>
    </w:rPr>
  </w:style>
  <w:style w:type="paragraph" w:customStyle="1" w:styleId="Listavistosa-nfasis14">
    <w:name w:val="Lista vistosa - Énfasis 14"/>
    <w:basedOn w:val="Normal"/>
    <w:uiPriority w:val="34"/>
    <w:qFormat/>
    <w:rsid w:val="00166302"/>
    <w:pPr>
      <w:spacing w:before="200" w:after="200" w:line="276" w:lineRule="auto"/>
      <w:ind w:left="720"/>
      <w:jc w:val="both"/>
    </w:pPr>
    <w:rPr>
      <w:rFonts w:ascii="Calibri" w:hAnsi="Calibri"/>
      <w:sz w:val="20"/>
      <w:szCs w:val="20"/>
      <w:lang w:eastAsia="en-US" w:bidi="en-US"/>
    </w:rPr>
  </w:style>
  <w:style w:type="paragraph" w:customStyle="1" w:styleId="Cuadrculavistosa-nfasis15">
    <w:name w:val="Cuadrícula vistosa - Énfasis 15"/>
    <w:basedOn w:val="Textoindependiente"/>
    <w:qFormat/>
    <w:rsid w:val="00166302"/>
    <w:pPr>
      <w:keepLines/>
      <w:pBdr>
        <w:left w:val="single" w:sz="32" w:space="3" w:color="808080"/>
        <w:bottom w:val="single" w:sz="40" w:space="3" w:color="FFFFFF"/>
      </w:pBdr>
      <w:spacing w:after="60" w:line="220" w:lineRule="atLeast"/>
      <w:ind w:left="1440" w:right="720"/>
    </w:pPr>
    <w:rPr>
      <w:i/>
      <w:lang w:val="es-ES_tradnl"/>
    </w:rPr>
  </w:style>
  <w:style w:type="paragraph" w:customStyle="1" w:styleId="Listavistosa-nfasis15">
    <w:name w:val="Lista vistosa - Énfasis 15"/>
    <w:basedOn w:val="Normal"/>
    <w:uiPriority w:val="34"/>
    <w:qFormat/>
    <w:rsid w:val="00166302"/>
    <w:pPr>
      <w:spacing w:before="200" w:after="200" w:line="276" w:lineRule="auto"/>
      <w:ind w:left="720"/>
      <w:jc w:val="both"/>
    </w:pPr>
    <w:rPr>
      <w:rFonts w:ascii="Calibri" w:hAnsi="Calibri"/>
      <w:sz w:val="20"/>
      <w:szCs w:val="20"/>
      <w:lang w:eastAsia="en-US" w:bidi="en-US"/>
    </w:rPr>
  </w:style>
  <w:style w:type="paragraph" w:customStyle="1" w:styleId="Listamulticolor-nfasis11">
    <w:name w:val="Lista multicolor - Énfasis 11"/>
    <w:basedOn w:val="Normal"/>
    <w:qFormat/>
    <w:rsid w:val="00166302"/>
    <w:pPr>
      <w:ind w:left="708"/>
    </w:pPr>
    <w:rPr>
      <w:rFonts w:ascii="Arial" w:hAnsi="Arial"/>
    </w:rPr>
  </w:style>
  <w:style w:type="paragraph" w:styleId="Prrafodelista">
    <w:name w:val="List Paragraph"/>
    <w:aliases w:val="Bullet List,FooterText,numbered,Paragraphe de liste1,lp1,TOC style,Bullet OSM,DEH Paragraph,Use Case List Paragraph,Nivel 4,List Bulletized,cS List Paragraph,Parágrafo da Lista,titulo 3,Appendix Bullets,Fotografía,Foot,Lista sin Numerar"/>
    <w:basedOn w:val="Normal"/>
    <w:link w:val="PrrafodelistaCar"/>
    <w:uiPriority w:val="34"/>
    <w:qFormat/>
    <w:rsid w:val="00166302"/>
    <w:pPr>
      <w:ind w:left="708"/>
    </w:pPr>
  </w:style>
  <w:style w:type="paragraph" w:styleId="Cita">
    <w:name w:val="Quote"/>
    <w:basedOn w:val="Textoindependiente"/>
    <w:link w:val="CitaCar1"/>
    <w:qFormat/>
    <w:rsid w:val="00166302"/>
    <w:pPr>
      <w:keepLines/>
      <w:pBdr>
        <w:left w:val="single" w:sz="32" w:space="3" w:color="808080"/>
        <w:bottom w:val="single" w:sz="40" w:space="3" w:color="FFFFFF"/>
      </w:pBdr>
      <w:spacing w:after="60" w:line="220" w:lineRule="atLeast"/>
      <w:ind w:left="1440" w:right="720"/>
    </w:pPr>
    <w:rPr>
      <w:rFonts w:ascii="Times New Roman" w:hAnsi="Times New Roman"/>
      <w:i/>
      <w:lang w:val="es-ES_tradnl"/>
    </w:rPr>
  </w:style>
  <w:style w:type="paragraph" w:customStyle="1" w:styleId="Cuadrculavistosa-nfasis16">
    <w:name w:val="Cuadrícula vistosa - Énfasis 16"/>
    <w:basedOn w:val="Textoindependiente"/>
    <w:qFormat/>
    <w:rsid w:val="00166302"/>
    <w:pPr>
      <w:keepLines/>
      <w:pBdr>
        <w:left w:val="single" w:sz="32" w:space="3" w:color="808080"/>
        <w:bottom w:val="single" w:sz="40" w:space="3" w:color="FFFFFF"/>
      </w:pBdr>
      <w:spacing w:after="60" w:line="220" w:lineRule="atLeast"/>
      <w:ind w:left="1440" w:right="720"/>
    </w:pPr>
    <w:rPr>
      <w:rFonts w:ascii="Times New Roman" w:hAnsi="Times New Roman"/>
      <w:i/>
      <w:lang w:val="es-ES_tradnl"/>
    </w:rPr>
  </w:style>
  <w:style w:type="paragraph" w:customStyle="1" w:styleId="Listavistosa-nfasis16">
    <w:name w:val="Lista vistosa - Énfasis 16"/>
    <w:basedOn w:val="Normal"/>
    <w:uiPriority w:val="34"/>
    <w:qFormat/>
    <w:rsid w:val="00166302"/>
    <w:pPr>
      <w:spacing w:before="200" w:after="200" w:line="276" w:lineRule="auto"/>
      <w:ind w:left="720"/>
      <w:jc w:val="both"/>
    </w:pPr>
    <w:rPr>
      <w:rFonts w:ascii="Calibri" w:hAnsi="Calibri"/>
      <w:sz w:val="20"/>
      <w:szCs w:val="20"/>
      <w:lang w:eastAsia="en-US" w:bidi="en-US"/>
    </w:rPr>
  </w:style>
  <w:style w:type="paragraph" w:customStyle="1" w:styleId="Contenidodelmarco">
    <w:name w:val="Contenido del marco"/>
    <w:basedOn w:val="Textoindependiente"/>
    <w:rsid w:val="00166302"/>
  </w:style>
  <w:style w:type="paragraph" w:customStyle="1" w:styleId="ndicel10">
    <w:name w:val="Índicel 10"/>
    <w:basedOn w:val="ndice"/>
    <w:rsid w:val="00166302"/>
    <w:pPr>
      <w:tabs>
        <w:tab w:val="right" w:leader="dot" w:pos="9637"/>
      </w:tabs>
      <w:ind w:left="2547"/>
    </w:pPr>
  </w:style>
  <w:style w:type="paragraph" w:customStyle="1" w:styleId="Contenidodelatabla">
    <w:name w:val="Contenido de la tabla"/>
    <w:basedOn w:val="Normal"/>
    <w:rsid w:val="00166302"/>
    <w:pPr>
      <w:suppressLineNumbers/>
    </w:pPr>
  </w:style>
  <w:style w:type="paragraph" w:customStyle="1" w:styleId="Encabezadodelatabla">
    <w:name w:val="Encabezado de la tabla"/>
    <w:basedOn w:val="Contenidodelatabla"/>
    <w:rsid w:val="00166302"/>
    <w:pPr>
      <w:jc w:val="center"/>
    </w:pPr>
    <w:rPr>
      <w:b/>
      <w:bCs/>
    </w:rPr>
  </w:style>
  <w:style w:type="paragraph" w:customStyle="1" w:styleId="Encabezado10">
    <w:name w:val="Encabezado 10"/>
    <w:basedOn w:val="Encabezado"/>
    <w:next w:val="Textoindependiente"/>
    <w:rsid w:val="00166302"/>
    <w:pPr>
      <w:tabs>
        <w:tab w:val="num" w:pos="1584"/>
      </w:tabs>
      <w:ind w:left="1584" w:hanging="1584"/>
      <w:outlineLvl w:val="8"/>
    </w:pPr>
    <w:rPr>
      <w:b/>
      <w:bCs/>
      <w:sz w:val="21"/>
      <w:szCs w:val="21"/>
    </w:rPr>
  </w:style>
  <w:style w:type="paragraph" w:customStyle="1" w:styleId="Textoindependiente21">
    <w:name w:val="Texto independiente 21"/>
    <w:basedOn w:val="Normal"/>
    <w:rsid w:val="00166302"/>
    <w:pPr>
      <w:tabs>
        <w:tab w:val="left" w:pos="5670"/>
      </w:tabs>
    </w:pPr>
    <w:rPr>
      <w:rFonts w:ascii="Trebuchet MS" w:hAnsi="Trebuchet MS"/>
      <w:szCs w:val="20"/>
      <w:lang w:val="es-CL"/>
    </w:rPr>
  </w:style>
  <w:style w:type="paragraph" w:customStyle="1" w:styleId="Sangra2detindependiente1">
    <w:name w:val="Sangría 2 de t. independiente1"/>
    <w:basedOn w:val="Normal"/>
    <w:rsid w:val="00166302"/>
    <w:pPr>
      <w:ind w:left="567"/>
    </w:pPr>
    <w:rPr>
      <w:rFonts w:ascii="Arial" w:hAnsi="Arial"/>
      <w:color w:val="FF0000"/>
      <w:sz w:val="28"/>
      <w:szCs w:val="20"/>
      <w:lang w:val="es-CL"/>
    </w:rPr>
  </w:style>
  <w:style w:type="paragraph" w:customStyle="1" w:styleId="Cuadrculamulticolor-nfasis11">
    <w:name w:val="Cuadrícula multicolor - Énfasis 11"/>
    <w:basedOn w:val="Textoindependiente"/>
    <w:link w:val="Cuadrculamulticolor-nfasis1Car"/>
    <w:qFormat/>
    <w:rsid w:val="0041440E"/>
    <w:pPr>
      <w:keepLines/>
      <w:pBdr>
        <w:left w:val="single" w:sz="36" w:space="3" w:color="808080"/>
        <w:bottom w:val="single" w:sz="48" w:space="3" w:color="FFFFFF"/>
      </w:pBdr>
      <w:suppressAutoHyphens w:val="0"/>
      <w:spacing w:after="60" w:line="220" w:lineRule="atLeast"/>
      <w:ind w:left="1440" w:right="720"/>
    </w:pPr>
    <w:rPr>
      <w:rFonts w:ascii="Times New Roman" w:hAnsi="Times New Roman"/>
      <w:i/>
      <w:lang w:val="es-ES_tradnl" w:eastAsia="es-ES_tradnl"/>
    </w:rPr>
  </w:style>
  <w:style w:type="paragraph" w:customStyle="1" w:styleId="NormalWeb2">
    <w:name w:val="Normal (Web)2"/>
    <w:aliases w:val="Normal (Web) Car Car Car,Normal (Web) Car Car,Normal (Web)21"/>
    <w:basedOn w:val="Normal"/>
    <w:rsid w:val="0041440E"/>
    <w:pPr>
      <w:suppressAutoHyphens w:val="0"/>
      <w:spacing w:before="100" w:beforeAutospacing="1" w:after="100" w:afterAutospacing="1"/>
    </w:pPr>
    <w:rPr>
      <w:rFonts w:ascii="Arial Unicode MS" w:eastAsia="Arial Unicode MS" w:hAnsi="Arial Unicode MS" w:cs="Arial Unicode MS"/>
      <w:color w:val="4A4A4A"/>
      <w:sz w:val="24"/>
      <w:lang w:val="es-CL" w:eastAsia="es-ES"/>
    </w:rPr>
  </w:style>
  <w:style w:type="character" w:styleId="Refdenotaalpie">
    <w:name w:val="footnote reference"/>
    <w:basedOn w:val="Fuentedeprrafopredeter"/>
    <w:rsid w:val="0041440E"/>
    <w:rPr>
      <w:vertAlign w:val="superscript"/>
    </w:rPr>
  </w:style>
  <w:style w:type="paragraph" w:styleId="ndice4">
    <w:name w:val="index 4"/>
    <w:basedOn w:val="Normal"/>
    <w:next w:val="Normal"/>
    <w:autoRedefine/>
    <w:rsid w:val="0041440E"/>
    <w:pPr>
      <w:suppressAutoHyphens w:val="0"/>
      <w:ind w:left="960" w:hanging="240"/>
    </w:pPr>
    <w:rPr>
      <w:rFonts w:ascii="Times New Roman" w:hAnsi="Times New Roman"/>
      <w:sz w:val="20"/>
      <w:szCs w:val="20"/>
      <w:lang w:val="es-CL" w:eastAsia="es-ES"/>
    </w:rPr>
  </w:style>
  <w:style w:type="paragraph" w:styleId="ndice5">
    <w:name w:val="index 5"/>
    <w:basedOn w:val="Normal"/>
    <w:next w:val="Normal"/>
    <w:autoRedefine/>
    <w:rsid w:val="0041440E"/>
    <w:pPr>
      <w:suppressAutoHyphens w:val="0"/>
      <w:ind w:left="1200" w:hanging="240"/>
    </w:pPr>
    <w:rPr>
      <w:rFonts w:ascii="Times New Roman" w:hAnsi="Times New Roman"/>
      <w:sz w:val="20"/>
      <w:szCs w:val="20"/>
      <w:lang w:val="es-CL" w:eastAsia="es-ES"/>
    </w:rPr>
  </w:style>
  <w:style w:type="paragraph" w:styleId="ndice6">
    <w:name w:val="index 6"/>
    <w:basedOn w:val="Normal"/>
    <w:next w:val="Normal"/>
    <w:autoRedefine/>
    <w:rsid w:val="0041440E"/>
    <w:pPr>
      <w:suppressAutoHyphens w:val="0"/>
      <w:ind w:left="1440" w:hanging="240"/>
    </w:pPr>
    <w:rPr>
      <w:rFonts w:ascii="Times New Roman" w:hAnsi="Times New Roman"/>
      <w:sz w:val="20"/>
      <w:szCs w:val="20"/>
      <w:lang w:val="es-CL" w:eastAsia="es-ES"/>
    </w:rPr>
  </w:style>
  <w:style w:type="paragraph" w:styleId="ndice7">
    <w:name w:val="index 7"/>
    <w:basedOn w:val="Normal"/>
    <w:next w:val="Normal"/>
    <w:autoRedefine/>
    <w:rsid w:val="0041440E"/>
    <w:pPr>
      <w:suppressAutoHyphens w:val="0"/>
      <w:ind w:left="1680" w:hanging="240"/>
    </w:pPr>
    <w:rPr>
      <w:rFonts w:ascii="Times New Roman" w:hAnsi="Times New Roman"/>
      <w:sz w:val="20"/>
      <w:szCs w:val="20"/>
      <w:lang w:val="es-CL" w:eastAsia="es-ES"/>
    </w:rPr>
  </w:style>
  <w:style w:type="paragraph" w:styleId="ndice8">
    <w:name w:val="index 8"/>
    <w:basedOn w:val="Normal"/>
    <w:next w:val="Normal"/>
    <w:autoRedefine/>
    <w:rsid w:val="0041440E"/>
    <w:pPr>
      <w:suppressAutoHyphens w:val="0"/>
      <w:ind w:left="1920" w:hanging="240"/>
    </w:pPr>
    <w:rPr>
      <w:rFonts w:ascii="Times New Roman" w:hAnsi="Times New Roman"/>
      <w:sz w:val="20"/>
      <w:szCs w:val="20"/>
      <w:lang w:val="es-CL" w:eastAsia="es-ES"/>
    </w:rPr>
  </w:style>
  <w:style w:type="paragraph" w:styleId="ndice9">
    <w:name w:val="index 9"/>
    <w:basedOn w:val="Normal"/>
    <w:next w:val="Normal"/>
    <w:autoRedefine/>
    <w:rsid w:val="0041440E"/>
    <w:pPr>
      <w:suppressAutoHyphens w:val="0"/>
      <w:ind w:left="2160" w:hanging="240"/>
    </w:pPr>
    <w:rPr>
      <w:rFonts w:ascii="Times New Roman" w:hAnsi="Times New Roman"/>
      <w:sz w:val="20"/>
      <w:szCs w:val="20"/>
      <w:lang w:val="es-CL" w:eastAsia="es-ES"/>
    </w:rPr>
  </w:style>
  <w:style w:type="table" w:styleId="Tablaconcuadrcula">
    <w:name w:val="Table Grid"/>
    <w:basedOn w:val="Tablanormal"/>
    <w:rsid w:val="004144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2">
    <w:name w:val="Char Char2"/>
    <w:basedOn w:val="Fuentedeprrafopredeter"/>
    <w:rsid w:val="0041440E"/>
    <w:rPr>
      <w:rFonts w:ascii="Trebuchet MS" w:hAnsi="Trebuchet MS" w:cs="Arial"/>
      <w:b/>
      <w:bCs/>
      <w:i/>
      <w:kern w:val="32"/>
      <w:sz w:val="32"/>
      <w:szCs w:val="32"/>
      <w:lang w:val="es-ES" w:eastAsia="es-ES" w:bidi="ar-SA"/>
    </w:rPr>
  </w:style>
  <w:style w:type="character" w:customStyle="1" w:styleId="CarCar16">
    <w:name w:val="Car Car16"/>
    <w:basedOn w:val="Fuentedeprrafopredeter"/>
    <w:rsid w:val="0041440E"/>
    <w:rPr>
      <w:lang w:val="es-CL"/>
    </w:rPr>
  </w:style>
  <w:style w:type="paragraph" w:customStyle="1" w:styleId="western">
    <w:name w:val="western"/>
    <w:basedOn w:val="Normal"/>
    <w:rsid w:val="0041440E"/>
    <w:pPr>
      <w:suppressAutoHyphens w:val="0"/>
      <w:spacing w:before="100" w:beforeAutospacing="1" w:after="100" w:afterAutospacing="1"/>
    </w:pPr>
    <w:rPr>
      <w:rFonts w:ascii="Times New Roman" w:hAnsi="Times New Roman"/>
      <w:sz w:val="24"/>
      <w:lang w:eastAsia="es-ES"/>
    </w:rPr>
  </w:style>
  <w:style w:type="character" w:customStyle="1" w:styleId="CarCar28">
    <w:name w:val="Car Car28"/>
    <w:basedOn w:val="Fuentedeprrafopredeter"/>
    <w:rsid w:val="0041440E"/>
    <w:rPr>
      <w:rFonts w:ascii="Trebuchet MS" w:hAnsi="Trebuchet MS"/>
      <w:b/>
      <w:bCs/>
      <w:i/>
      <w:sz w:val="22"/>
      <w:szCs w:val="22"/>
      <w:lang w:val="es-CL" w:eastAsia="es-ES" w:bidi="ar-SA"/>
    </w:rPr>
  </w:style>
  <w:style w:type="table" w:styleId="Cuadrculaclara-nfasis5">
    <w:name w:val="Light Grid Accent 5"/>
    <w:basedOn w:val="Tablanormal"/>
    <w:rsid w:val="0041440E"/>
    <w:rPr>
      <w:i/>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tblPr/>
      <w:tcPr>
        <w:shd w:val="clear" w:color="auto" w:fill="F8EDED"/>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paragraph" w:customStyle="1" w:styleId="Cuadrculamedia2-nfasis21">
    <w:name w:val="Cuadrícula media 2 - Énfasis 21"/>
    <w:basedOn w:val="Textoindependiente"/>
    <w:link w:val="Cuadrculamedia2-nfasis2Car1"/>
    <w:qFormat/>
    <w:rsid w:val="0041440E"/>
    <w:pPr>
      <w:keepLines/>
      <w:pBdr>
        <w:left w:val="single" w:sz="36" w:space="3" w:color="808080"/>
        <w:bottom w:val="single" w:sz="48" w:space="3" w:color="FFFFFF"/>
      </w:pBdr>
      <w:suppressAutoHyphens w:val="0"/>
      <w:spacing w:after="60" w:line="220" w:lineRule="atLeast"/>
      <w:ind w:left="1440" w:right="720"/>
    </w:pPr>
    <w:rPr>
      <w:rFonts w:ascii="Times New Roman" w:hAnsi="Times New Roman"/>
      <w:i/>
      <w:lang w:val="es-ES_tradnl" w:eastAsia="es-ES"/>
    </w:rPr>
  </w:style>
  <w:style w:type="character" w:customStyle="1" w:styleId="Cuadrculamedia2-nfasis2Car1">
    <w:name w:val="Cuadrícula media 2 - Énfasis 2 Car1"/>
    <w:basedOn w:val="Fuentedeprrafopredeter"/>
    <w:link w:val="Cuadrculamedia2-nfasis21"/>
    <w:rsid w:val="0041440E"/>
    <w:rPr>
      <w:i/>
      <w:lang w:eastAsia="es-ES"/>
    </w:rPr>
  </w:style>
  <w:style w:type="paragraph" w:customStyle="1" w:styleId="Cuadrculamedia1-nfasis21">
    <w:name w:val="Cuadrícula media 1 - Énfasis 21"/>
    <w:basedOn w:val="Normal"/>
    <w:qFormat/>
    <w:rsid w:val="0041440E"/>
    <w:pPr>
      <w:suppressAutoHyphens w:val="0"/>
      <w:ind w:left="720"/>
    </w:pPr>
    <w:rPr>
      <w:rFonts w:ascii="Times New Roman" w:hAnsi="Times New Roman"/>
      <w:sz w:val="24"/>
      <w:lang w:eastAsia="es-ES"/>
    </w:rPr>
  </w:style>
  <w:style w:type="numbering" w:customStyle="1" w:styleId="Listaactual1">
    <w:name w:val="Lista actual1"/>
    <w:rsid w:val="0041440E"/>
    <w:pPr>
      <w:numPr>
        <w:numId w:val="2"/>
      </w:numPr>
    </w:pPr>
  </w:style>
  <w:style w:type="table" w:customStyle="1" w:styleId="Listavistosa-nfasis31">
    <w:name w:val="Lista vistosa - Énfasis 31"/>
    <w:basedOn w:val="Tablanormal"/>
    <w:rsid w:val="0041440E"/>
    <w:rPr>
      <w:i/>
      <w:lang w:eastAsia="es-ES"/>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styleId="Refdecomentario">
    <w:name w:val="annotation reference"/>
    <w:basedOn w:val="Fuentedeprrafopredeter"/>
    <w:rsid w:val="0041440E"/>
    <w:rPr>
      <w:sz w:val="16"/>
      <w:szCs w:val="16"/>
    </w:rPr>
  </w:style>
  <w:style w:type="table" w:styleId="Cuadrculamedia1-nfasis4">
    <w:name w:val="Medium Grid 1 Accent 4"/>
    <w:basedOn w:val="Tablanormal"/>
    <w:rsid w:val="0041440E"/>
    <w:rPr>
      <w:i/>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uadrculamulticolor-nfasis1Car2">
    <w:name w:val="Cuadrícula multicolor - Énfasis 1 Car2"/>
    <w:basedOn w:val="Fuentedeprrafopredeter"/>
    <w:rsid w:val="00B937A4"/>
    <w:rPr>
      <w:sz w:val="24"/>
      <w:szCs w:val="24"/>
      <w:lang w:val="es-ES" w:eastAsia="es-ES"/>
    </w:rPr>
  </w:style>
  <w:style w:type="character" w:customStyle="1" w:styleId="Ttulo1Car3">
    <w:name w:val="Título 1 Car3"/>
    <w:aliases w:val=" Car Car2,Car + Arial Narrow Car3,32 pt Car3,Sin Negrita Car3,Sin Cursiva Car3,Gris 25% Car3,Comp.. Car2,Cita + Arial Narrow Car2,Negrita Car2,Gris 50% Car2,Normal + Trebuchet MS Car,11 pt Car,Cursiva Car,Título 1 Car Car Car"/>
    <w:basedOn w:val="Fuentedeprrafopredeter"/>
    <w:link w:val="Ttulo1"/>
    <w:locked/>
    <w:rsid w:val="00FC2E03"/>
    <w:rPr>
      <w:rFonts w:ascii="Trebuchet MS" w:hAnsi="Trebuchet MS" w:cs="Arial"/>
      <w:b/>
      <w:bCs/>
      <w:i/>
      <w:kern w:val="1"/>
      <w:sz w:val="32"/>
      <w:szCs w:val="32"/>
      <w:lang w:val="es-ES" w:eastAsia="ar-SA"/>
    </w:rPr>
  </w:style>
  <w:style w:type="character" w:customStyle="1" w:styleId="Ttulo3Car1">
    <w:name w:val="Título 3 Car1"/>
    <w:aliases w:val="Car Car5,Car4 Car1"/>
    <w:basedOn w:val="Fuentedeprrafopredeter"/>
    <w:link w:val="Ttulo3"/>
    <w:locked/>
    <w:rsid w:val="00FC2E03"/>
    <w:rPr>
      <w:rFonts w:ascii="Trebuchet MS" w:hAnsi="Trebuchet MS" w:cs="Arial"/>
      <w:b/>
      <w:bCs/>
      <w:i/>
      <w:sz w:val="22"/>
      <w:szCs w:val="22"/>
      <w:lang w:val="es-ES" w:eastAsia="ar-SA"/>
    </w:rPr>
  </w:style>
  <w:style w:type="character" w:customStyle="1" w:styleId="Textoindependiente2Car1">
    <w:name w:val="Texto independiente 2 Car1"/>
    <w:aliases w:val=" Car Car Car Car Car, Car Car Car Car5,Car Car Car Car Car8, Car3 Car2, Car31 Car2, Car311 Car1, Car3111 Car1,Car3 Car1,Car31 Car1,Car311 Car1,Car3111 Car,Car31111 Car"/>
    <w:basedOn w:val="Fuentedeprrafopredeter"/>
    <w:link w:val="Textoindependiente2"/>
    <w:locked/>
    <w:rsid w:val="00FC2E03"/>
    <w:rPr>
      <w:rFonts w:ascii="Trebuchet MS" w:hAnsi="Trebuchet MS"/>
      <w:sz w:val="22"/>
      <w:szCs w:val="20"/>
      <w:lang w:val="es-CL" w:eastAsia="ar-SA"/>
    </w:rPr>
  </w:style>
  <w:style w:type="paragraph" w:customStyle="1" w:styleId="Estilo">
    <w:name w:val="Estilo"/>
    <w:basedOn w:val="Normal"/>
    <w:next w:val="Sangradetextonormal"/>
    <w:uiPriority w:val="99"/>
    <w:rsid w:val="00FC2E03"/>
    <w:pPr>
      <w:suppressAutoHyphens w:val="0"/>
      <w:ind w:left="1134"/>
    </w:pPr>
    <w:rPr>
      <w:rFonts w:ascii="Trebuchet MS" w:hAnsi="Trebuchet MS"/>
      <w:lang w:val="es-ES_tradnl" w:eastAsia="es-ES"/>
    </w:rPr>
  </w:style>
  <w:style w:type="character" w:customStyle="1" w:styleId="Car20">
    <w:name w:val="Car2"/>
    <w:basedOn w:val="Fuentedeprrafopredeter"/>
    <w:rsid w:val="00FC2E03"/>
    <w:rPr>
      <w:rFonts w:ascii="Trebuchet MS" w:hAnsi="Trebuchet MS" w:cs="Times New Roman"/>
      <w:sz w:val="22"/>
      <w:lang w:val="es-ES" w:eastAsia="es-ES" w:bidi="he-IL"/>
    </w:rPr>
  </w:style>
  <w:style w:type="character" w:customStyle="1" w:styleId="Car10">
    <w:name w:val="Car1"/>
    <w:basedOn w:val="Fuentedeprrafopredeter"/>
    <w:rsid w:val="00FC2E03"/>
    <w:rPr>
      <w:rFonts w:ascii="Trebuchet MS" w:hAnsi="Trebuchet MS" w:cs="Arial"/>
      <w:b/>
      <w:bCs/>
      <w:i/>
      <w:kern w:val="32"/>
      <w:sz w:val="32"/>
      <w:szCs w:val="32"/>
      <w:lang w:val="es-ES" w:eastAsia="es-ES" w:bidi="ar-SA"/>
    </w:rPr>
  </w:style>
  <w:style w:type="character" w:customStyle="1" w:styleId="CarCarCarCarCar40">
    <w:name w:val="Car Car Car Car Car4"/>
    <w:aliases w:val="Car Car Car Car Car5"/>
    <w:basedOn w:val="Fuentedeprrafopredeter"/>
    <w:rsid w:val="00FC2E03"/>
    <w:rPr>
      <w:rFonts w:ascii="Trebuchet MS" w:hAnsi="Trebuchet MS" w:cs="Times New Roman"/>
      <w:sz w:val="22"/>
      <w:lang w:val="es-CL" w:eastAsia="es-ES" w:bidi="ar-SA"/>
    </w:rPr>
  </w:style>
  <w:style w:type="character" w:customStyle="1" w:styleId="CarCarCarCarCar60">
    <w:name w:val="Car Car Car Car Car6"/>
    <w:aliases w:val="Car Car Car Car Car7,Car311 Car Car, Car311 Car Car"/>
    <w:basedOn w:val="Fuentedeprrafopredeter"/>
    <w:rsid w:val="00FC2E03"/>
    <w:rPr>
      <w:rFonts w:ascii="Trebuchet MS" w:hAnsi="Trebuchet MS" w:cs="Times New Roman"/>
      <w:sz w:val="22"/>
      <w:lang w:val="es-CL" w:eastAsia="es-ES" w:bidi="ar-SA"/>
    </w:rPr>
  </w:style>
  <w:style w:type="character" w:customStyle="1" w:styleId="CarCar40">
    <w:name w:val="Car Car4"/>
    <w:basedOn w:val="Fuentedeprrafopredeter"/>
    <w:rsid w:val="00FC2E03"/>
    <w:rPr>
      <w:rFonts w:ascii="Trebuchet MS" w:hAnsi="Trebuchet MS" w:cs="Arial"/>
      <w:b/>
      <w:bCs/>
      <w:i/>
      <w:iCs/>
      <w:sz w:val="22"/>
      <w:szCs w:val="22"/>
      <w:lang w:val="es-ES" w:eastAsia="es-ES" w:bidi="ar-SA"/>
    </w:rPr>
  </w:style>
  <w:style w:type="character" w:customStyle="1" w:styleId="CarCharChar5">
    <w:name w:val="Car Char Char5"/>
    <w:basedOn w:val="Fuentedeprrafopredeter"/>
    <w:uiPriority w:val="99"/>
    <w:rsid w:val="00FC2E03"/>
    <w:rPr>
      <w:rFonts w:ascii="Trebuchet MS" w:hAnsi="Trebuchet MS" w:cs="Arial"/>
      <w:b/>
      <w:bCs/>
      <w:i/>
      <w:sz w:val="22"/>
      <w:szCs w:val="22"/>
      <w:lang w:val="es-CL" w:eastAsia="es-ES" w:bidi="ar-SA"/>
    </w:rPr>
  </w:style>
  <w:style w:type="character" w:customStyle="1" w:styleId="CarCarCarCarChar2">
    <w:name w:val="Car Car Car Car Char2"/>
    <w:aliases w:val="Car Car Car Char Char"/>
    <w:basedOn w:val="Fuentedeprrafopredeter"/>
    <w:uiPriority w:val="99"/>
    <w:rsid w:val="00FC2E03"/>
    <w:rPr>
      <w:rFonts w:ascii="Trebuchet MS" w:hAnsi="Trebuchet MS" w:cs="Times New Roman"/>
      <w:sz w:val="22"/>
      <w:lang w:val="es-CL" w:eastAsia="es-ES" w:bidi="ar-SA"/>
    </w:rPr>
  </w:style>
  <w:style w:type="character" w:customStyle="1" w:styleId="CarCar30">
    <w:name w:val="Car Car3"/>
    <w:basedOn w:val="Fuentedeprrafopredeter"/>
    <w:rsid w:val="00FC2E03"/>
    <w:rPr>
      <w:rFonts w:ascii="Trebuchet MS" w:hAnsi="Trebuchet MS" w:cs="Arial"/>
      <w:b/>
      <w:bCs/>
      <w:i/>
      <w:iCs/>
      <w:sz w:val="22"/>
      <w:szCs w:val="22"/>
      <w:lang w:val="es-ES" w:eastAsia="es-ES" w:bidi="ar-SA"/>
    </w:rPr>
  </w:style>
  <w:style w:type="character" w:customStyle="1" w:styleId="CarCar20">
    <w:name w:val="Car Car2"/>
    <w:basedOn w:val="Fuentedeprrafopredeter"/>
    <w:rsid w:val="00FC2E03"/>
    <w:rPr>
      <w:rFonts w:ascii="Trebuchet MS" w:hAnsi="Trebuchet MS" w:cs="Arial"/>
      <w:b/>
      <w:bCs/>
      <w:i/>
      <w:iCs/>
      <w:sz w:val="22"/>
      <w:szCs w:val="22"/>
      <w:lang w:val="es-ES" w:eastAsia="es-ES" w:bidi="ar-SA"/>
    </w:rPr>
  </w:style>
  <w:style w:type="character" w:customStyle="1" w:styleId="CarCharChar10">
    <w:name w:val="Car Char Char1"/>
    <w:basedOn w:val="Fuentedeprrafopredeter"/>
    <w:rsid w:val="00FC2E03"/>
    <w:rPr>
      <w:rFonts w:ascii="Trebuchet MS" w:hAnsi="Trebuchet MS" w:cs="Arial"/>
      <w:b/>
      <w:bCs/>
      <w:i/>
      <w:kern w:val="32"/>
      <w:sz w:val="32"/>
      <w:szCs w:val="32"/>
      <w:lang w:val="es-ES" w:eastAsia="es-ES" w:bidi="ar-SA"/>
    </w:rPr>
  </w:style>
  <w:style w:type="character" w:customStyle="1" w:styleId="CarCarCar13">
    <w:name w:val="Car Car Car13"/>
    <w:basedOn w:val="Fuentedeprrafopredeter"/>
    <w:uiPriority w:val="99"/>
    <w:rsid w:val="00FC2E03"/>
    <w:rPr>
      <w:rFonts w:ascii="Trebuchet MS" w:hAnsi="Trebuchet MS" w:cs="Arial"/>
      <w:b/>
      <w:bCs/>
      <w:i/>
      <w:sz w:val="22"/>
      <w:szCs w:val="22"/>
      <w:lang w:val="es-ES" w:eastAsia="es-ES" w:bidi="ar-SA"/>
    </w:rPr>
  </w:style>
  <w:style w:type="character" w:customStyle="1" w:styleId="CharChar10">
    <w:name w:val="Char Char1"/>
    <w:basedOn w:val="Fuentedeprrafopredeter"/>
    <w:rsid w:val="00FC2E03"/>
    <w:rPr>
      <w:rFonts w:ascii="Trebuchet MS" w:hAnsi="Trebuchet MS" w:cs="Arial"/>
      <w:b/>
      <w:bCs/>
      <w:i/>
      <w:iCs/>
      <w:sz w:val="22"/>
      <w:szCs w:val="22"/>
      <w:lang w:val="es-ES" w:eastAsia="es-ES" w:bidi="ar-SA"/>
    </w:rPr>
  </w:style>
  <w:style w:type="character" w:customStyle="1" w:styleId="CarCharChar20">
    <w:name w:val="Car Char Char2"/>
    <w:basedOn w:val="Fuentedeprrafopredeter"/>
    <w:rsid w:val="00FC2E03"/>
    <w:rPr>
      <w:rFonts w:ascii="Trebuchet MS" w:hAnsi="Trebuchet MS" w:cs="Arial"/>
      <w:b/>
      <w:bCs/>
      <w:i/>
      <w:kern w:val="32"/>
      <w:sz w:val="32"/>
      <w:szCs w:val="32"/>
      <w:lang w:val="es-ES" w:eastAsia="es-ES" w:bidi="ar-SA"/>
    </w:rPr>
  </w:style>
  <w:style w:type="character" w:customStyle="1" w:styleId="CarCarCar23">
    <w:name w:val="Car Car Car23"/>
    <w:basedOn w:val="Fuentedeprrafopredeter"/>
    <w:uiPriority w:val="99"/>
    <w:rsid w:val="00FC2E03"/>
    <w:rPr>
      <w:rFonts w:ascii="Trebuchet MS" w:hAnsi="Trebuchet MS" w:cs="Arial"/>
      <w:b/>
      <w:bCs/>
      <w:i/>
      <w:kern w:val="32"/>
      <w:sz w:val="32"/>
      <w:szCs w:val="32"/>
      <w:lang w:val="es-ES" w:eastAsia="es-ES" w:bidi="ar-SA"/>
    </w:rPr>
  </w:style>
  <w:style w:type="character" w:customStyle="1" w:styleId="CarCarCarCarCar20">
    <w:name w:val="Car Car Car Car Car2"/>
    <w:aliases w:val="Car Car Car Car Car3"/>
    <w:basedOn w:val="Fuentedeprrafopredeter"/>
    <w:rsid w:val="00FC2E03"/>
    <w:rPr>
      <w:rFonts w:ascii="Trebuchet MS" w:hAnsi="Trebuchet MS" w:cs="Times New Roman"/>
      <w:sz w:val="22"/>
      <w:lang w:val="es-CL" w:eastAsia="es-ES" w:bidi="ar-SA"/>
    </w:rPr>
  </w:style>
  <w:style w:type="character" w:customStyle="1" w:styleId="CarCar60">
    <w:name w:val="Car Car6"/>
    <w:basedOn w:val="Fuentedeprrafopredeter"/>
    <w:rsid w:val="00FC2E03"/>
    <w:rPr>
      <w:rFonts w:cs="Times New Roman"/>
      <w:lang w:val="es-CL" w:eastAsia="es-ES" w:bidi="ar-SA"/>
    </w:rPr>
  </w:style>
  <w:style w:type="paragraph" w:customStyle="1" w:styleId="CharChar4">
    <w:name w:val="Char Char4"/>
    <w:basedOn w:val="Normal"/>
    <w:uiPriority w:val="99"/>
    <w:rsid w:val="00FC2E03"/>
    <w:pPr>
      <w:suppressAutoHyphens w:val="0"/>
      <w:spacing w:after="160" w:line="240" w:lineRule="exact"/>
      <w:ind w:left="500"/>
      <w:jc w:val="center"/>
    </w:pPr>
    <w:rPr>
      <w:rFonts w:ascii="Verdana" w:hAnsi="Verdana" w:cs="Arial"/>
      <w:b/>
      <w:sz w:val="20"/>
      <w:szCs w:val="20"/>
      <w:lang w:val="es-VE" w:eastAsia="en-US"/>
    </w:rPr>
  </w:style>
  <w:style w:type="character" w:customStyle="1" w:styleId="CarCharChar4">
    <w:name w:val="Car Char Char4"/>
    <w:basedOn w:val="Fuentedeprrafopredeter"/>
    <w:uiPriority w:val="99"/>
    <w:rsid w:val="00FC2E03"/>
    <w:rPr>
      <w:rFonts w:ascii="Trebuchet MS" w:hAnsi="Trebuchet MS" w:cs="Arial"/>
      <w:b/>
      <w:bCs/>
      <w:i/>
      <w:kern w:val="32"/>
      <w:sz w:val="32"/>
      <w:szCs w:val="32"/>
      <w:lang w:val="es-ES" w:eastAsia="es-ES" w:bidi="ar-SA"/>
    </w:rPr>
  </w:style>
  <w:style w:type="character" w:customStyle="1" w:styleId="CharChar3">
    <w:name w:val="Char Char3"/>
    <w:basedOn w:val="Fuentedeprrafopredeter"/>
    <w:uiPriority w:val="99"/>
    <w:rsid w:val="00FC2E03"/>
    <w:rPr>
      <w:rFonts w:ascii="Trebuchet MS" w:hAnsi="Trebuchet MS" w:cs="Arial"/>
      <w:b/>
      <w:bCs/>
      <w:i/>
      <w:iCs/>
      <w:sz w:val="22"/>
      <w:szCs w:val="22"/>
      <w:lang w:val="es-ES" w:eastAsia="es-ES" w:bidi="ar-SA"/>
    </w:rPr>
  </w:style>
  <w:style w:type="character" w:customStyle="1" w:styleId="Car22">
    <w:name w:val="Car22"/>
    <w:basedOn w:val="Fuentedeprrafopredeter"/>
    <w:uiPriority w:val="99"/>
    <w:rsid w:val="00FC2E03"/>
    <w:rPr>
      <w:rFonts w:ascii="Trebuchet MS" w:hAnsi="Trebuchet MS" w:cs="Times New Roman"/>
      <w:sz w:val="22"/>
      <w:lang w:val="es-ES" w:eastAsia="es-ES" w:bidi="he-IL"/>
    </w:rPr>
  </w:style>
  <w:style w:type="character" w:customStyle="1" w:styleId="CarCarCar12">
    <w:name w:val="Car Car Car12"/>
    <w:basedOn w:val="Fuentedeprrafopredeter"/>
    <w:uiPriority w:val="99"/>
    <w:rsid w:val="00FC2E03"/>
    <w:rPr>
      <w:rFonts w:ascii="Trebuchet MS" w:hAnsi="Trebuchet MS" w:cs="Arial"/>
      <w:b/>
      <w:bCs/>
      <w:i/>
      <w:kern w:val="32"/>
      <w:sz w:val="32"/>
      <w:szCs w:val="32"/>
      <w:lang w:val="es-ES" w:eastAsia="es-ES" w:bidi="ar-SA"/>
    </w:rPr>
  </w:style>
  <w:style w:type="character" w:customStyle="1" w:styleId="Car12">
    <w:name w:val="Car12"/>
    <w:basedOn w:val="Fuentedeprrafopredeter"/>
    <w:uiPriority w:val="99"/>
    <w:rsid w:val="00FC2E03"/>
    <w:rPr>
      <w:rFonts w:ascii="Trebuchet MS" w:hAnsi="Trebuchet MS" w:cs="Arial"/>
      <w:b/>
      <w:bCs/>
      <w:i/>
      <w:kern w:val="32"/>
      <w:sz w:val="32"/>
      <w:szCs w:val="32"/>
      <w:lang w:val="es-ES" w:eastAsia="es-ES" w:bidi="ar-SA"/>
    </w:rPr>
  </w:style>
  <w:style w:type="character" w:customStyle="1" w:styleId="CarCar41">
    <w:name w:val="Car Car41"/>
    <w:aliases w:val="Cursiva Car Car,Título 1 Car2"/>
    <w:basedOn w:val="Fuentedeprrafopredeter"/>
    <w:uiPriority w:val="99"/>
    <w:rsid w:val="00FC2E03"/>
    <w:rPr>
      <w:rFonts w:ascii="Trebuchet MS" w:hAnsi="Trebuchet MS" w:cs="Arial"/>
      <w:b/>
      <w:bCs/>
      <w:i/>
      <w:iCs/>
      <w:sz w:val="22"/>
      <w:szCs w:val="22"/>
      <w:lang w:val="es-ES" w:eastAsia="es-ES" w:bidi="ar-SA"/>
    </w:rPr>
  </w:style>
  <w:style w:type="character" w:customStyle="1" w:styleId="CarCar32">
    <w:name w:val="Car Car32"/>
    <w:basedOn w:val="Fuentedeprrafopredeter"/>
    <w:uiPriority w:val="99"/>
    <w:rsid w:val="00FC2E03"/>
    <w:rPr>
      <w:rFonts w:ascii="Trebuchet MS" w:hAnsi="Trebuchet MS" w:cs="Arial"/>
      <w:b/>
      <w:bCs/>
      <w:i/>
      <w:iCs/>
      <w:sz w:val="22"/>
      <w:szCs w:val="22"/>
      <w:lang w:val="es-ES" w:eastAsia="es-ES" w:bidi="ar-SA"/>
    </w:rPr>
  </w:style>
  <w:style w:type="character" w:customStyle="1" w:styleId="CarCar22">
    <w:name w:val="Car Car22"/>
    <w:basedOn w:val="Fuentedeprrafopredeter"/>
    <w:uiPriority w:val="99"/>
    <w:rsid w:val="00FC2E03"/>
    <w:rPr>
      <w:rFonts w:ascii="Trebuchet MS" w:hAnsi="Trebuchet MS" w:cs="Arial"/>
      <w:b/>
      <w:bCs/>
      <w:i/>
      <w:iCs/>
      <w:sz w:val="22"/>
      <w:szCs w:val="22"/>
      <w:lang w:val="es-ES" w:eastAsia="es-ES" w:bidi="ar-SA"/>
    </w:rPr>
  </w:style>
  <w:style w:type="character" w:customStyle="1" w:styleId="CarCharChar12">
    <w:name w:val="Car Char Char12"/>
    <w:basedOn w:val="Fuentedeprrafopredeter"/>
    <w:uiPriority w:val="99"/>
    <w:rsid w:val="00FC2E03"/>
    <w:rPr>
      <w:rFonts w:ascii="Trebuchet MS" w:hAnsi="Trebuchet MS" w:cs="Arial"/>
      <w:b/>
      <w:bCs/>
      <w:i/>
      <w:kern w:val="32"/>
      <w:sz w:val="32"/>
      <w:szCs w:val="32"/>
      <w:lang w:val="es-ES" w:eastAsia="es-ES" w:bidi="ar-SA"/>
    </w:rPr>
  </w:style>
  <w:style w:type="character" w:customStyle="1" w:styleId="CharChar12">
    <w:name w:val="Char Char12"/>
    <w:basedOn w:val="Fuentedeprrafopredeter"/>
    <w:uiPriority w:val="99"/>
    <w:rsid w:val="00FC2E03"/>
    <w:rPr>
      <w:rFonts w:ascii="Trebuchet MS" w:hAnsi="Trebuchet MS" w:cs="Arial"/>
      <w:b/>
      <w:bCs/>
      <w:i/>
      <w:iCs/>
      <w:sz w:val="22"/>
      <w:szCs w:val="22"/>
      <w:lang w:val="es-ES" w:eastAsia="es-ES" w:bidi="ar-SA"/>
    </w:rPr>
  </w:style>
  <w:style w:type="character" w:customStyle="1" w:styleId="CarCharChar22">
    <w:name w:val="Car Char Char22"/>
    <w:basedOn w:val="Fuentedeprrafopredeter"/>
    <w:uiPriority w:val="99"/>
    <w:rsid w:val="00FC2E03"/>
    <w:rPr>
      <w:rFonts w:ascii="Trebuchet MS" w:hAnsi="Trebuchet MS" w:cs="Arial"/>
      <w:b/>
      <w:bCs/>
      <w:i/>
      <w:kern w:val="32"/>
      <w:sz w:val="32"/>
      <w:szCs w:val="32"/>
      <w:lang w:val="es-ES" w:eastAsia="es-ES" w:bidi="ar-SA"/>
    </w:rPr>
  </w:style>
  <w:style w:type="character" w:customStyle="1" w:styleId="CarCarCar22">
    <w:name w:val="Car Car Car22"/>
    <w:basedOn w:val="Fuentedeprrafopredeter"/>
    <w:uiPriority w:val="99"/>
    <w:rsid w:val="00FC2E03"/>
    <w:rPr>
      <w:rFonts w:ascii="Trebuchet MS" w:hAnsi="Trebuchet MS" w:cs="Arial"/>
      <w:b/>
      <w:bCs/>
      <w:i/>
      <w:kern w:val="32"/>
      <w:sz w:val="32"/>
      <w:szCs w:val="32"/>
      <w:lang w:val="es-ES" w:eastAsia="es-ES" w:bidi="ar-SA"/>
    </w:rPr>
  </w:style>
  <w:style w:type="character" w:customStyle="1" w:styleId="CarCar62">
    <w:name w:val="Car Car62"/>
    <w:basedOn w:val="Fuentedeprrafopredeter"/>
    <w:uiPriority w:val="99"/>
    <w:rsid w:val="00FC2E03"/>
    <w:rPr>
      <w:rFonts w:cs="Times New Roman"/>
      <w:lang w:val="es-CL" w:eastAsia="es-ES" w:bidi="ar-SA"/>
    </w:rPr>
  </w:style>
  <w:style w:type="character" w:customStyle="1" w:styleId="CarCarCar32">
    <w:name w:val="Car Car Car32"/>
    <w:basedOn w:val="Fuentedeprrafopredeter"/>
    <w:uiPriority w:val="99"/>
    <w:rsid w:val="00FC2E03"/>
    <w:rPr>
      <w:rFonts w:ascii="Trebuchet MS" w:hAnsi="Trebuchet MS" w:cs="Arial"/>
      <w:b/>
      <w:bCs/>
      <w:i/>
      <w:kern w:val="32"/>
      <w:sz w:val="32"/>
      <w:szCs w:val="32"/>
      <w:lang w:val="es-CL" w:eastAsia="es-ES" w:bidi="ar-SA"/>
    </w:rPr>
  </w:style>
  <w:style w:type="table" w:styleId="Cuadrculavistosa-nfasis1">
    <w:name w:val="Colorful Grid Accent 1"/>
    <w:basedOn w:val="Tablanormal"/>
    <w:rsid w:val="00FC2E03"/>
    <w:rPr>
      <w:i/>
      <w:lang w:val="es-ES" w:eastAsia="es-ES"/>
    </w:rPr>
    <w:tblPr>
      <w:tblStyleRowBandSize w:val="1"/>
      <w:tblStyleColBandSize w:val="1"/>
      <w:tblBorders>
        <w:insideH w:val="single" w:sz="4" w:space="0" w:color="FFFFFF"/>
      </w:tblBorders>
    </w:tblPr>
    <w:tcPr>
      <w:shd w:val="clear" w:color="auto" w:fill="DBE5F1"/>
    </w:tcPr>
    <w:tblStylePr w:type="firstRow">
      <w:rPr>
        <w:rFonts w:cs="Times New Roman"/>
      </w:rPr>
      <w:tblPr/>
      <w:tcPr>
        <w:shd w:val="clear" w:color="auto" w:fill="B8CCE4"/>
      </w:tcPr>
    </w:tblStylePr>
    <w:tblStylePr w:type="lastRow">
      <w:rPr>
        <w:rFonts w:cs="Times New Roman"/>
      </w:rPr>
      <w:tblPr/>
      <w:tcPr>
        <w:shd w:val="clear" w:color="auto" w:fill="B8CCE4"/>
      </w:tcPr>
    </w:tblStylePr>
    <w:tblStylePr w:type="firstCol">
      <w:rPr>
        <w:rFonts w:cs="Times New Roman"/>
      </w:rPr>
      <w:tblPr/>
      <w:tcPr>
        <w:shd w:val="clear" w:color="auto" w:fill="365F91"/>
      </w:tcPr>
    </w:tblStylePr>
    <w:tblStylePr w:type="lastCol">
      <w:rPr>
        <w:rFonts w:cs="Times New Roman"/>
      </w:rPr>
      <w:tblPr/>
      <w:tcPr>
        <w:shd w:val="clear" w:color="auto" w:fill="365F91"/>
      </w:tc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Cuadrculamedia2-nfasis2">
    <w:name w:val="Medium Grid 2 Accent 2"/>
    <w:basedOn w:val="Tablanormal"/>
    <w:rsid w:val="00FC2E03"/>
    <w:rPr>
      <w:i/>
      <w:lang w:val="es-ES" w:eastAsia="es-ES"/>
    </w:rPr>
    <w:tblPr>
      <w:tblStyleRowBandSize w:val="1"/>
      <w:tblStyleColBandSize w:val="1"/>
      <w:tblBorders>
        <w:insideH w:val="single" w:sz="4" w:space="0" w:color="FFFFFF"/>
      </w:tblBorders>
    </w:tblPr>
    <w:tcPr>
      <w:shd w:val="clear" w:color="auto" w:fill="DBE5F1"/>
    </w:tcPr>
    <w:tblStylePr w:type="firstRow">
      <w:rPr>
        <w:rFonts w:cs="Times New Roman"/>
      </w:rPr>
      <w:tblPr/>
      <w:tcPr>
        <w:shd w:val="clear" w:color="auto" w:fill="B8CCE4"/>
      </w:tcPr>
    </w:tblStylePr>
    <w:tblStylePr w:type="lastRow">
      <w:rPr>
        <w:rFonts w:cs="Times New Roman"/>
      </w:rPr>
      <w:tblPr/>
      <w:tcPr>
        <w:shd w:val="clear" w:color="auto" w:fill="B8CCE4"/>
      </w:tcPr>
    </w:tblStylePr>
    <w:tblStylePr w:type="firstCol">
      <w:rPr>
        <w:rFonts w:cs="Times New Roman"/>
      </w:rPr>
      <w:tblPr/>
      <w:tcPr>
        <w:shd w:val="clear" w:color="auto" w:fill="365F91"/>
      </w:tcPr>
    </w:tblStylePr>
    <w:tblStylePr w:type="lastCol">
      <w:rPr>
        <w:rFonts w:cs="Times New Roman"/>
      </w:rPr>
      <w:tblPr/>
      <w:tcPr>
        <w:shd w:val="clear" w:color="auto" w:fill="365F91"/>
      </w:tc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Sombreadomedio1-nfasis3">
    <w:name w:val="Medium Shading 1 Accent 3"/>
    <w:basedOn w:val="Tablanormal"/>
    <w:rsid w:val="00FC2E03"/>
    <w:rPr>
      <w:rFonts w:ascii="Calibri" w:hAnsi="Calibri"/>
      <w:i/>
      <w:lang w:val="es-ES" w:eastAsia="es-ES"/>
    </w:rPr>
    <w:tblPr>
      <w:tblStyleRowBandSize w:val="1"/>
      <w:tblStyleColBandSize w:val="1"/>
      <w:tblBorders>
        <w:insideH w:val="single" w:sz="4" w:space="0" w:color="FFFFFF"/>
      </w:tblBorders>
    </w:tblPr>
    <w:tcPr>
      <w:shd w:val="clear" w:color="auto" w:fill="DBE5F1"/>
    </w:tcPr>
    <w:tblStylePr w:type="firstRow">
      <w:rPr>
        <w:rFonts w:cs="Times New Roman"/>
      </w:rPr>
      <w:tblPr/>
      <w:tcPr>
        <w:shd w:val="clear" w:color="auto" w:fill="B8CCE4"/>
      </w:tcPr>
    </w:tblStylePr>
    <w:tblStylePr w:type="lastRow">
      <w:rPr>
        <w:rFonts w:cs="Times New Roman"/>
      </w:rPr>
      <w:tblPr/>
      <w:tcPr>
        <w:shd w:val="clear" w:color="auto" w:fill="B8CCE4"/>
      </w:tcPr>
    </w:tblStylePr>
    <w:tblStylePr w:type="firstCol">
      <w:rPr>
        <w:rFonts w:cs="Times New Roman"/>
      </w:rPr>
      <w:tblPr/>
      <w:tcPr>
        <w:shd w:val="clear" w:color="auto" w:fill="365F91"/>
      </w:tcPr>
    </w:tblStylePr>
    <w:tblStylePr w:type="lastCol">
      <w:rPr>
        <w:rFonts w:cs="Times New Roman"/>
      </w:rPr>
      <w:tblPr/>
      <w:tcPr>
        <w:shd w:val="clear" w:color="auto" w:fill="365F91"/>
      </w:tc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Listavistosa-nfasis3">
    <w:name w:val="Colorful List Accent 3"/>
    <w:basedOn w:val="Tablanormal"/>
    <w:rsid w:val="00FC2E03"/>
    <w:rPr>
      <w:i/>
      <w:lang w:val="es-ES" w:eastAsia="es-ES"/>
    </w:rPr>
    <w:tblPr>
      <w:tblStyleRowBandSize w:val="1"/>
      <w:tblStyleColBandSize w:val="1"/>
      <w:tblBorders>
        <w:insideH w:val="single" w:sz="4" w:space="0" w:color="FFFFFF"/>
      </w:tblBorders>
    </w:tblPr>
    <w:tcPr>
      <w:shd w:val="clear" w:color="auto" w:fill="DBE5F1"/>
    </w:tcPr>
    <w:tblStylePr w:type="firstRow">
      <w:rPr>
        <w:rFonts w:cs="Times New Roman"/>
      </w:rPr>
      <w:tblPr/>
      <w:tcPr>
        <w:shd w:val="clear" w:color="auto" w:fill="B8CCE4"/>
      </w:tcPr>
    </w:tblStylePr>
    <w:tblStylePr w:type="lastRow">
      <w:rPr>
        <w:rFonts w:cs="Times New Roman"/>
      </w:rPr>
      <w:tblPr/>
      <w:tcPr>
        <w:shd w:val="clear" w:color="auto" w:fill="B8CCE4"/>
      </w:tcPr>
    </w:tblStylePr>
    <w:tblStylePr w:type="firstCol">
      <w:rPr>
        <w:rFonts w:cs="Times New Roman"/>
      </w:rPr>
      <w:tblPr/>
      <w:tcPr>
        <w:shd w:val="clear" w:color="auto" w:fill="365F91"/>
      </w:tcPr>
    </w:tblStylePr>
    <w:tblStylePr w:type="lastCol">
      <w:rPr>
        <w:rFonts w:cs="Times New Roman"/>
      </w:rPr>
      <w:tblPr/>
      <w:tcPr>
        <w:shd w:val="clear" w:color="auto" w:fill="365F91"/>
      </w:tc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character" w:customStyle="1" w:styleId="CarCar290">
    <w:name w:val="Car Car29"/>
    <w:basedOn w:val="Fuentedeprrafopredeter"/>
    <w:rsid w:val="00FC2E03"/>
    <w:rPr>
      <w:rFonts w:ascii="Trebuchet MS" w:hAnsi="Trebuchet MS" w:cs="Arial"/>
      <w:b/>
      <w:bCs/>
      <w:i/>
      <w:iCs/>
      <w:sz w:val="22"/>
      <w:szCs w:val="22"/>
      <w:lang w:val="es-CL" w:eastAsia="es-ES" w:bidi="ar-SA"/>
    </w:rPr>
  </w:style>
  <w:style w:type="character" w:customStyle="1" w:styleId="CarCar180">
    <w:name w:val="Car Car18"/>
    <w:basedOn w:val="Fuentedeprrafopredeter"/>
    <w:rsid w:val="00FC2E03"/>
    <w:rPr>
      <w:rFonts w:cs="Times New Roman"/>
      <w:lang w:val="es-CL" w:eastAsia="es-ES" w:bidi="ar-SA"/>
    </w:rPr>
  </w:style>
  <w:style w:type="character" w:customStyle="1" w:styleId="Car21">
    <w:name w:val="Car21"/>
    <w:basedOn w:val="Fuentedeprrafopredeter"/>
    <w:uiPriority w:val="99"/>
    <w:rsid w:val="00FC2E03"/>
    <w:rPr>
      <w:rFonts w:ascii="Trebuchet MS" w:hAnsi="Trebuchet MS" w:cs="Times New Roman"/>
      <w:sz w:val="22"/>
      <w:lang w:val="es-ES" w:eastAsia="es-ES" w:bidi="he-IL"/>
    </w:rPr>
  </w:style>
  <w:style w:type="character" w:customStyle="1" w:styleId="CarCarCar11">
    <w:name w:val="Car Car Car11"/>
    <w:basedOn w:val="Fuentedeprrafopredeter"/>
    <w:uiPriority w:val="99"/>
    <w:rsid w:val="00FC2E03"/>
    <w:rPr>
      <w:rFonts w:ascii="Trebuchet MS" w:hAnsi="Trebuchet MS" w:cs="Arial"/>
      <w:b/>
      <w:bCs/>
      <w:i/>
      <w:kern w:val="32"/>
      <w:sz w:val="32"/>
      <w:szCs w:val="32"/>
      <w:lang w:val="es-ES" w:eastAsia="es-ES" w:bidi="ar-SA"/>
    </w:rPr>
  </w:style>
  <w:style w:type="character" w:customStyle="1" w:styleId="Car11">
    <w:name w:val="Car11"/>
    <w:basedOn w:val="Fuentedeprrafopredeter"/>
    <w:uiPriority w:val="99"/>
    <w:rsid w:val="00FC2E03"/>
    <w:rPr>
      <w:rFonts w:ascii="Trebuchet MS" w:hAnsi="Trebuchet MS" w:cs="Arial"/>
      <w:b/>
      <w:bCs/>
      <w:i/>
      <w:kern w:val="32"/>
      <w:sz w:val="32"/>
      <w:szCs w:val="32"/>
      <w:lang w:val="es-ES" w:eastAsia="es-ES" w:bidi="ar-SA"/>
    </w:rPr>
  </w:style>
  <w:style w:type="character" w:customStyle="1" w:styleId="CarCharChar3">
    <w:name w:val="Car Char Char3"/>
    <w:basedOn w:val="Fuentedeprrafopredeter"/>
    <w:uiPriority w:val="99"/>
    <w:rsid w:val="00FC2E03"/>
    <w:rPr>
      <w:rFonts w:ascii="Trebuchet MS" w:hAnsi="Trebuchet MS" w:cs="Arial"/>
      <w:b/>
      <w:bCs/>
      <w:i/>
      <w:kern w:val="32"/>
      <w:sz w:val="32"/>
      <w:szCs w:val="32"/>
      <w:lang w:val="es-CL" w:eastAsia="es-ES" w:bidi="ar-SA"/>
    </w:rPr>
  </w:style>
  <w:style w:type="character" w:customStyle="1" w:styleId="CharChar20">
    <w:name w:val="Char Char2"/>
    <w:basedOn w:val="Fuentedeprrafopredeter"/>
    <w:rsid w:val="00FC2E03"/>
    <w:rPr>
      <w:rFonts w:ascii="Trebuchet MS" w:hAnsi="Trebuchet MS" w:cs="Arial"/>
      <w:b/>
      <w:bCs/>
      <w:i/>
      <w:iCs/>
      <w:sz w:val="22"/>
      <w:szCs w:val="22"/>
      <w:lang w:val="es-CL" w:eastAsia="es-ES" w:bidi="ar-SA"/>
    </w:rPr>
  </w:style>
  <w:style w:type="character" w:customStyle="1" w:styleId="CarCar31">
    <w:name w:val="Car Car31"/>
    <w:basedOn w:val="Fuentedeprrafopredeter"/>
    <w:uiPriority w:val="99"/>
    <w:rsid w:val="00FC2E03"/>
    <w:rPr>
      <w:rFonts w:ascii="Trebuchet MS" w:hAnsi="Trebuchet MS" w:cs="Arial"/>
      <w:b/>
      <w:bCs/>
      <w:i/>
      <w:iCs/>
      <w:sz w:val="22"/>
      <w:szCs w:val="22"/>
      <w:lang w:val="es-ES" w:eastAsia="es-ES" w:bidi="ar-SA"/>
    </w:rPr>
  </w:style>
  <w:style w:type="character" w:customStyle="1" w:styleId="CarCar21">
    <w:name w:val="Car Car21"/>
    <w:basedOn w:val="Fuentedeprrafopredeter"/>
    <w:uiPriority w:val="99"/>
    <w:rsid w:val="00FC2E03"/>
    <w:rPr>
      <w:rFonts w:ascii="Trebuchet MS" w:hAnsi="Trebuchet MS" w:cs="Arial"/>
      <w:b/>
      <w:bCs/>
      <w:i/>
      <w:iCs/>
      <w:sz w:val="22"/>
      <w:szCs w:val="22"/>
      <w:lang w:val="es-ES" w:eastAsia="es-ES" w:bidi="ar-SA"/>
    </w:rPr>
  </w:style>
  <w:style w:type="character" w:customStyle="1" w:styleId="CarCharChar11">
    <w:name w:val="Car Char Char11"/>
    <w:basedOn w:val="Fuentedeprrafopredeter"/>
    <w:uiPriority w:val="99"/>
    <w:rsid w:val="00FC2E03"/>
    <w:rPr>
      <w:rFonts w:ascii="Trebuchet MS" w:hAnsi="Trebuchet MS" w:cs="Arial"/>
      <w:b/>
      <w:bCs/>
      <w:i/>
      <w:kern w:val="32"/>
      <w:sz w:val="32"/>
      <w:szCs w:val="32"/>
      <w:lang w:val="es-ES" w:eastAsia="es-ES" w:bidi="ar-SA"/>
    </w:rPr>
  </w:style>
  <w:style w:type="character" w:customStyle="1" w:styleId="CharChar11">
    <w:name w:val="Char Char11"/>
    <w:basedOn w:val="Fuentedeprrafopredeter"/>
    <w:uiPriority w:val="99"/>
    <w:rsid w:val="00FC2E03"/>
    <w:rPr>
      <w:rFonts w:ascii="Trebuchet MS" w:hAnsi="Trebuchet MS" w:cs="Arial"/>
      <w:b/>
      <w:bCs/>
      <w:i/>
      <w:iCs/>
      <w:sz w:val="22"/>
      <w:szCs w:val="22"/>
      <w:lang w:val="es-ES" w:eastAsia="es-ES" w:bidi="ar-SA"/>
    </w:rPr>
  </w:style>
  <w:style w:type="character" w:customStyle="1" w:styleId="CarCharChar21">
    <w:name w:val="Car Char Char21"/>
    <w:basedOn w:val="Fuentedeprrafopredeter"/>
    <w:uiPriority w:val="99"/>
    <w:rsid w:val="00FC2E03"/>
    <w:rPr>
      <w:rFonts w:ascii="Trebuchet MS" w:hAnsi="Trebuchet MS" w:cs="Arial"/>
      <w:b/>
      <w:bCs/>
      <w:i/>
      <w:kern w:val="32"/>
      <w:sz w:val="32"/>
      <w:szCs w:val="32"/>
      <w:lang w:val="es-ES" w:eastAsia="es-ES" w:bidi="ar-SA"/>
    </w:rPr>
  </w:style>
  <w:style w:type="character" w:customStyle="1" w:styleId="CarCarCar21">
    <w:name w:val="Car Car Car21"/>
    <w:basedOn w:val="Fuentedeprrafopredeter"/>
    <w:uiPriority w:val="99"/>
    <w:rsid w:val="00FC2E03"/>
    <w:rPr>
      <w:rFonts w:ascii="Trebuchet MS" w:hAnsi="Trebuchet MS" w:cs="Arial"/>
      <w:b/>
      <w:bCs/>
      <w:i/>
      <w:kern w:val="32"/>
      <w:sz w:val="32"/>
      <w:szCs w:val="32"/>
      <w:lang w:val="es-ES" w:eastAsia="es-ES" w:bidi="ar-SA"/>
    </w:rPr>
  </w:style>
  <w:style w:type="character" w:customStyle="1" w:styleId="CarCar61">
    <w:name w:val="Car Car61"/>
    <w:basedOn w:val="Fuentedeprrafopredeter"/>
    <w:uiPriority w:val="99"/>
    <w:rsid w:val="00FC2E03"/>
    <w:rPr>
      <w:rFonts w:cs="Times New Roman"/>
      <w:lang w:val="es-CL" w:eastAsia="es-ES" w:bidi="ar-SA"/>
    </w:rPr>
  </w:style>
  <w:style w:type="character" w:customStyle="1" w:styleId="CarCarCar31">
    <w:name w:val="Car Car Car31"/>
    <w:basedOn w:val="Fuentedeprrafopredeter"/>
    <w:uiPriority w:val="99"/>
    <w:rsid w:val="00FC2E03"/>
    <w:rPr>
      <w:rFonts w:ascii="Trebuchet MS" w:hAnsi="Trebuchet MS" w:cs="Arial"/>
      <w:b/>
      <w:bCs/>
      <w:i/>
      <w:kern w:val="32"/>
      <w:sz w:val="32"/>
      <w:szCs w:val="32"/>
      <w:lang w:val="es-CL" w:eastAsia="es-ES" w:bidi="ar-SA"/>
    </w:rPr>
  </w:style>
  <w:style w:type="character" w:customStyle="1" w:styleId="CarCar291">
    <w:name w:val="Car Car291"/>
    <w:basedOn w:val="Fuentedeprrafopredeter"/>
    <w:uiPriority w:val="99"/>
    <w:rsid w:val="00FC2E03"/>
    <w:rPr>
      <w:rFonts w:ascii="Trebuchet MS" w:hAnsi="Trebuchet MS" w:cs="Arial"/>
      <w:b/>
      <w:bCs/>
      <w:i/>
      <w:iCs/>
      <w:sz w:val="22"/>
      <w:szCs w:val="22"/>
      <w:lang w:val="es-CL" w:eastAsia="es-ES" w:bidi="ar-SA"/>
    </w:rPr>
  </w:style>
  <w:style w:type="character" w:customStyle="1" w:styleId="CarCar181">
    <w:name w:val="Car Car181"/>
    <w:basedOn w:val="Fuentedeprrafopredeter"/>
    <w:uiPriority w:val="99"/>
    <w:rsid w:val="00FC2E03"/>
    <w:rPr>
      <w:rFonts w:cs="Times New Roman"/>
      <w:lang w:val="es-CL" w:eastAsia="es-ES" w:bidi="ar-SA"/>
    </w:rPr>
  </w:style>
  <w:style w:type="paragraph" w:customStyle="1" w:styleId="Estilo1">
    <w:name w:val="Estilo1"/>
    <w:basedOn w:val="Ttulo4"/>
    <w:uiPriority w:val="99"/>
    <w:rsid w:val="00FC2E03"/>
    <w:pPr>
      <w:numPr>
        <w:ilvl w:val="0"/>
        <w:numId w:val="0"/>
      </w:numPr>
      <w:suppressAutoHyphens w:val="0"/>
      <w:ind w:left="100"/>
    </w:pPr>
    <w:rPr>
      <w:rFonts w:ascii="Arial Narrow" w:hAnsi="Arial Narrow" w:cs="Tahoma"/>
      <w:bCs w:val="0"/>
      <w:i w:val="0"/>
      <w:noProof/>
      <w:sz w:val="20"/>
      <w:szCs w:val="20"/>
      <w:u w:val="single"/>
      <w:lang w:val="es-ES_tradnl" w:eastAsia="es-ES_tradnl"/>
    </w:rPr>
  </w:style>
  <w:style w:type="character" w:customStyle="1" w:styleId="CarCar27">
    <w:name w:val="Car Car27"/>
    <w:basedOn w:val="Fuentedeprrafopredeter"/>
    <w:uiPriority w:val="99"/>
    <w:rsid w:val="00FC2E03"/>
    <w:rPr>
      <w:rFonts w:ascii="Trebuchet MS" w:hAnsi="Trebuchet MS" w:cs="Times New Roman"/>
      <w:b/>
      <w:bCs/>
      <w:i/>
      <w:sz w:val="22"/>
      <w:szCs w:val="22"/>
      <w:lang w:val="es-ES" w:eastAsia="es-ES"/>
    </w:rPr>
  </w:style>
  <w:style w:type="paragraph" w:customStyle="1" w:styleId="Textoindependiente210">
    <w:name w:val="Texto independiente 21"/>
    <w:basedOn w:val="Normal"/>
    <w:rsid w:val="00FC2E03"/>
    <w:pPr>
      <w:tabs>
        <w:tab w:val="left" w:pos="5670"/>
      </w:tabs>
    </w:pPr>
    <w:rPr>
      <w:rFonts w:ascii="Trebuchet MS" w:hAnsi="Trebuchet MS"/>
      <w:szCs w:val="20"/>
      <w:lang w:val="es-CL"/>
    </w:rPr>
  </w:style>
  <w:style w:type="paragraph" w:customStyle="1" w:styleId="Textoindependiente22">
    <w:name w:val="Texto independiente 22"/>
    <w:basedOn w:val="Normal"/>
    <w:rsid w:val="00577661"/>
    <w:pPr>
      <w:tabs>
        <w:tab w:val="left" w:pos="5670"/>
      </w:tabs>
    </w:pPr>
    <w:rPr>
      <w:rFonts w:ascii="Trebuchet MS" w:hAnsi="Trebuchet MS"/>
      <w:szCs w:val="20"/>
      <w:lang w:val="es-CL"/>
    </w:rPr>
  </w:style>
  <w:style w:type="paragraph" w:customStyle="1" w:styleId="Cuadrculavistosa-nfasis160">
    <w:name w:val="Cuadrícula vistosa - Énfasis 16"/>
    <w:basedOn w:val="Textoindependiente"/>
    <w:rsid w:val="00577661"/>
    <w:pPr>
      <w:keepLines/>
      <w:pBdr>
        <w:left w:val="single" w:sz="32" w:space="3" w:color="808080"/>
        <w:bottom w:val="single" w:sz="40" w:space="3" w:color="FFFFFF"/>
      </w:pBdr>
      <w:spacing w:after="60" w:line="220" w:lineRule="atLeast"/>
      <w:ind w:left="1440" w:right="720"/>
    </w:pPr>
    <w:rPr>
      <w:rFonts w:ascii="Times New Roman" w:hAnsi="Times New Roman"/>
      <w:i/>
      <w:lang w:val="es-ES_tradnl"/>
    </w:rPr>
  </w:style>
  <w:style w:type="character" w:customStyle="1" w:styleId="Car23">
    <w:name w:val="Car2"/>
    <w:basedOn w:val="Fuentedeprrafopredeter"/>
    <w:rsid w:val="00C81CA0"/>
    <w:rPr>
      <w:rFonts w:ascii="Trebuchet MS" w:hAnsi="Trebuchet MS"/>
      <w:sz w:val="22"/>
      <w:lang w:val="es-ES" w:eastAsia="es-ES" w:bidi="he-IL"/>
    </w:rPr>
  </w:style>
  <w:style w:type="character" w:customStyle="1" w:styleId="CarCarCar14">
    <w:name w:val="Car Car Car1"/>
    <w:basedOn w:val="Fuentedeprrafopredeter"/>
    <w:rsid w:val="00C81CA0"/>
    <w:rPr>
      <w:rFonts w:ascii="Trebuchet MS" w:hAnsi="Trebuchet MS" w:cs="Arial"/>
      <w:b/>
      <w:bCs/>
      <w:i/>
      <w:kern w:val="32"/>
      <w:sz w:val="32"/>
      <w:szCs w:val="32"/>
      <w:lang w:val="es-ES" w:eastAsia="es-ES" w:bidi="ar-SA"/>
    </w:rPr>
  </w:style>
  <w:style w:type="character" w:customStyle="1" w:styleId="Car13">
    <w:name w:val="Car1"/>
    <w:basedOn w:val="Fuentedeprrafopredeter"/>
    <w:rsid w:val="00C81CA0"/>
    <w:rPr>
      <w:rFonts w:ascii="Trebuchet MS" w:hAnsi="Trebuchet MS" w:cs="Arial"/>
      <w:b/>
      <w:bCs/>
      <w:i/>
      <w:kern w:val="32"/>
      <w:sz w:val="32"/>
      <w:szCs w:val="32"/>
      <w:lang w:val="es-ES" w:eastAsia="es-ES" w:bidi="ar-SA"/>
    </w:rPr>
  </w:style>
  <w:style w:type="character" w:customStyle="1" w:styleId="CarCar42">
    <w:name w:val="Car Car4"/>
    <w:basedOn w:val="Fuentedeprrafopredeter"/>
    <w:rsid w:val="00C81CA0"/>
    <w:rPr>
      <w:rFonts w:ascii="Trebuchet MS" w:hAnsi="Trebuchet MS" w:cs="Arial"/>
      <w:b/>
      <w:bCs/>
      <w:i/>
      <w:iCs/>
      <w:sz w:val="22"/>
      <w:szCs w:val="22"/>
      <w:lang w:val="es-ES" w:eastAsia="es-ES" w:bidi="ar-SA"/>
    </w:rPr>
  </w:style>
  <w:style w:type="character" w:customStyle="1" w:styleId="CarCharChar6">
    <w:name w:val="Car Char Char"/>
    <w:basedOn w:val="Fuentedeprrafopredeter"/>
    <w:rsid w:val="00C81CA0"/>
    <w:rPr>
      <w:rFonts w:ascii="Trebuchet MS" w:hAnsi="Trebuchet MS" w:cs="Arial"/>
      <w:b/>
      <w:bCs/>
      <w:i/>
      <w:noProof w:val="0"/>
      <w:kern w:val="32"/>
      <w:sz w:val="32"/>
      <w:szCs w:val="32"/>
      <w:lang w:val="es-CL" w:eastAsia="es-ES" w:bidi="ar-SA"/>
    </w:rPr>
  </w:style>
  <w:style w:type="character" w:customStyle="1" w:styleId="CharChar5">
    <w:name w:val="Char Char"/>
    <w:basedOn w:val="Fuentedeprrafopredeter"/>
    <w:rsid w:val="00C81CA0"/>
    <w:rPr>
      <w:rFonts w:ascii="Trebuchet MS" w:hAnsi="Trebuchet MS" w:cs="Arial"/>
      <w:b/>
      <w:bCs/>
      <w:i/>
      <w:iCs/>
      <w:noProof w:val="0"/>
      <w:sz w:val="22"/>
      <w:szCs w:val="22"/>
      <w:lang w:val="es-CL" w:eastAsia="es-ES" w:bidi="ar-SA"/>
    </w:rPr>
  </w:style>
  <w:style w:type="character" w:customStyle="1" w:styleId="CarCar33">
    <w:name w:val="Car Car3"/>
    <w:basedOn w:val="Fuentedeprrafopredeter"/>
    <w:rsid w:val="00C81CA0"/>
    <w:rPr>
      <w:rFonts w:ascii="Trebuchet MS" w:hAnsi="Trebuchet MS" w:cs="Arial"/>
      <w:b/>
      <w:bCs/>
      <w:i/>
      <w:iCs/>
      <w:noProof w:val="0"/>
      <w:sz w:val="22"/>
      <w:szCs w:val="22"/>
      <w:lang w:val="es-ES" w:eastAsia="es-ES" w:bidi="ar-SA"/>
    </w:rPr>
  </w:style>
  <w:style w:type="character" w:customStyle="1" w:styleId="CarCharChar13">
    <w:name w:val="Car Char Char1"/>
    <w:basedOn w:val="Fuentedeprrafopredeter"/>
    <w:rsid w:val="00C81CA0"/>
    <w:rPr>
      <w:rFonts w:ascii="Trebuchet MS" w:hAnsi="Trebuchet MS" w:cs="Arial"/>
      <w:b/>
      <w:bCs/>
      <w:i/>
      <w:noProof w:val="0"/>
      <w:kern w:val="32"/>
      <w:sz w:val="32"/>
      <w:szCs w:val="32"/>
      <w:lang w:val="es-ES" w:eastAsia="es-ES" w:bidi="ar-SA"/>
    </w:rPr>
  </w:style>
  <w:style w:type="character" w:customStyle="1" w:styleId="CharChar13">
    <w:name w:val="Char Char1"/>
    <w:basedOn w:val="Fuentedeprrafopredeter"/>
    <w:rsid w:val="00C81CA0"/>
    <w:rPr>
      <w:rFonts w:ascii="Trebuchet MS" w:hAnsi="Trebuchet MS" w:cs="Arial"/>
      <w:b/>
      <w:bCs/>
      <w:i/>
      <w:iCs/>
      <w:noProof w:val="0"/>
      <w:sz w:val="22"/>
      <w:szCs w:val="22"/>
      <w:lang w:val="es-ES" w:eastAsia="es-ES" w:bidi="ar-SA"/>
    </w:rPr>
  </w:style>
  <w:style w:type="character" w:customStyle="1" w:styleId="CarCharChar23">
    <w:name w:val="Car Char Char2"/>
    <w:basedOn w:val="Fuentedeprrafopredeter"/>
    <w:rsid w:val="00C81CA0"/>
    <w:rPr>
      <w:rFonts w:ascii="Trebuchet MS" w:hAnsi="Trebuchet MS" w:cs="Arial"/>
      <w:b/>
      <w:bCs/>
      <w:i/>
      <w:noProof w:val="0"/>
      <w:kern w:val="32"/>
      <w:sz w:val="32"/>
      <w:szCs w:val="32"/>
      <w:lang w:val="es-ES" w:eastAsia="es-ES" w:bidi="ar-SA"/>
    </w:rPr>
  </w:style>
  <w:style w:type="character" w:customStyle="1" w:styleId="CarCar63">
    <w:name w:val="Car Car6"/>
    <w:basedOn w:val="Fuentedeprrafopredeter"/>
    <w:rsid w:val="00C81CA0"/>
    <w:rPr>
      <w:lang w:val="es-CL" w:eastAsia="es-ES" w:bidi="ar-SA"/>
    </w:rPr>
  </w:style>
  <w:style w:type="paragraph" w:customStyle="1" w:styleId="Saludo2">
    <w:name w:val="Saludo2"/>
    <w:basedOn w:val="Normal"/>
    <w:next w:val="Normal"/>
    <w:rsid w:val="00C81CA0"/>
    <w:rPr>
      <w:rFonts w:ascii="Times New Roman" w:hAnsi="Times New Roman"/>
      <w:sz w:val="20"/>
      <w:szCs w:val="20"/>
      <w:lang w:val="es-CL"/>
    </w:rPr>
  </w:style>
  <w:style w:type="character" w:customStyle="1" w:styleId="Cuadrculamulticolor-nfasis1Car3">
    <w:name w:val="Cuadrícula multicolor - Énfasis 1 Car3"/>
    <w:basedOn w:val="Fuentedeprrafopredeter"/>
    <w:rsid w:val="00C81CA0"/>
    <w:rPr>
      <w:i/>
      <w:lang w:val="es-ES_tradnl"/>
    </w:rPr>
  </w:style>
  <w:style w:type="paragraph" w:customStyle="1" w:styleId="Sangra2detindependiente10">
    <w:name w:val="Sangría 2 de t. independiente1"/>
    <w:basedOn w:val="Normal"/>
    <w:rsid w:val="00C81CA0"/>
    <w:pPr>
      <w:ind w:left="567"/>
    </w:pPr>
    <w:rPr>
      <w:rFonts w:ascii="Arial" w:hAnsi="Arial"/>
      <w:color w:val="FF0000"/>
      <w:sz w:val="28"/>
      <w:szCs w:val="20"/>
      <w:lang w:val="es-CL"/>
    </w:rPr>
  </w:style>
  <w:style w:type="paragraph" w:customStyle="1" w:styleId="Sangra3detindependiente1">
    <w:name w:val="Sangría 3 de t. independiente1"/>
    <w:basedOn w:val="Normal"/>
    <w:rsid w:val="00C81CA0"/>
    <w:pPr>
      <w:ind w:left="1260"/>
    </w:pPr>
    <w:rPr>
      <w:rFonts w:ascii="Trebuchet MS" w:hAnsi="Trebuchet MS"/>
      <w:bCs/>
      <w:iCs/>
    </w:rPr>
  </w:style>
  <w:style w:type="paragraph" w:customStyle="1" w:styleId="Cuadrculavistosa-nfasis17">
    <w:name w:val="Cuadrícula vistosa - Énfasis 17"/>
    <w:basedOn w:val="Textoindependiente"/>
    <w:qFormat/>
    <w:rsid w:val="00C81CA0"/>
    <w:pPr>
      <w:keepLines/>
      <w:pBdr>
        <w:left w:val="single" w:sz="36" w:space="3" w:color="808080"/>
        <w:bottom w:val="single" w:sz="48" w:space="3" w:color="FFFFFF"/>
      </w:pBdr>
      <w:suppressAutoHyphens w:val="0"/>
      <w:spacing w:after="60" w:line="220" w:lineRule="atLeast"/>
      <w:ind w:left="1440" w:right="720"/>
    </w:pPr>
    <w:rPr>
      <w:rFonts w:ascii="Times New Roman" w:hAnsi="Times New Roman"/>
      <w:i/>
      <w:lang w:val="es-ES_tradnl" w:eastAsia="es-ES"/>
    </w:rPr>
  </w:style>
  <w:style w:type="paragraph" w:customStyle="1" w:styleId="Listavistosa-nfasis160">
    <w:name w:val="Lista vistosa - Énfasis 16"/>
    <w:basedOn w:val="Normal"/>
    <w:uiPriority w:val="34"/>
    <w:qFormat/>
    <w:rsid w:val="00C81CA0"/>
    <w:pPr>
      <w:suppressAutoHyphens w:val="0"/>
      <w:spacing w:before="200" w:after="200" w:line="276" w:lineRule="auto"/>
      <w:ind w:left="720"/>
      <w:contextualSpacing/>
      <w:jc w:val="both"/>
    </w:pPr>
    <w:rPr>
      <w:rFonts w:ascii="Calibri" w:hAnsi="Calibri"/>
      <w:sz w:val="20"/>
      <w:szCs w:val="20"/>
      <w:lang w:eastAsia="en-US" w:bidi="en-US"/>
    </w:rPr>
  </w:style>
  <w:style w:type="character" w:customStyle="1" w:styleId="Car24">
    <w:name w:val="Car2"/>
    <w:basedOn w:val="Fuentedeprrafopredeter"/>
    <w:rsid w:val="00942995"/>
    <w:rPr>
      <w:rFonts w:ascii="Trebuchet MS" w:hAnsi="Trebuchet MS"/>
      <w:sz w:val="22"/>
      <w:lang w:val="es-ES" w:eastAsia="es-ES" w:bidi="he-IL"/>
    </w:rPr>
  </w:style>
  <w:style w:type="character" w:customStyle="1" w:styleId="CarCarCar15">
    <w:name w:val="Car Car Car1"/>
    <w:basedOn w:val="Fuentedeprrafopredeter"/>
    <w:rsid w:val="00942995"/>
    <w:rPr>
      <w:rFonts w:ascii="Trebuchet MS" w:hAnsi="Trebuchet MS" w:cs="Arial"/>
      <w:b/>
      <w:bCs/>
      <w:i/>
      <w:kern w:val="32"/>
      <w:sz w:val="32"/>
      <w:szCs w:val="32"/>
      <w:lang w:val="es-ES" w:eastAsia="es-ES" w:bidi="ar-SA"/>
    </w:rPr>
  </w:style>
  <w:style w:type="character" w:customStyle="1" w:styleId="Car14">
    <w:name w:val="Car1"/>
    <w:basedOn w:val="Fuentedeprrafopredeter"/>
    <w:rsid w:val="00942995"/>
    <w:rPr>
      <w:rFonts w:ascii="Trebuchet MS" w:hAnsi="Trebuchet MS" w:cs="Arial"/>
      <w:b/>
      <w:bCs/>
      <w:i/>
      <w:kern w:val="32"/>
      <w:sz w:val="32"/>
      <w:szCs w:val="32"/>
      <w:lang w:val="es-ES" w:eastAsia="es-ES" w:bidi="ar-SA"/>
    </w:rPr>
  </w:style>
  <w:style w:type="character" w:customStyle="1" w:styleId="CarCar43">
    <w:name w:val="Car Car4"/>
    <w:basedOn w:val="Fuentedeprrafopredeter"/>
    <w:rsid w:val="00942995"/>
    <w:rPr>
      <w:rFonts w:ascii="Trebuchet MS" w:hAnsi="Trebuchet MS" w:cs="Arial"/>
      <w:b/>
      <w:bCs/>
      <w:i/>
      <w:iCs/>
      <w:sz w:val="22"/>
      <w:szCs w:val="22"/>
      <w:lang w:val="es-ES" w:eastAsia="es-ES" w:bidi="ar-SA"/>
    </w:rPr>
  </w:style>
  <w:style w:type="character" w:customStyle="1" w:styleId="CarCharChar7">
    <w:name w:val="Car Char Char"/>
    <w:basedOn w:val="Fuentedeprrafopredeter"/>
    <w:rsid w:val="00942995"/>
    <w:rPr>
      <w:rFonts w:ascii="Trebuchet MS" w:hAnsi="Trebuchet MS" w:cs="Arial"/>
      <w:b/>
      <w:bCs/>
      <w:i/>
      <w:noProof w:val="0"/>
      <w:kern w:val="32"/>
      <w:sz w:val="32"/>
      <w:szCs w:val="32"/>
      <w:lang w:val="es-CL" w:eastAsia="es-ES" w:bidi="ar-SA"/>
    </w:rPr>
  </w:style>
  <w:style w:type="character" w:customStyle="1" w:styleId="CharChar6">
    <w:name w:val="Char Char"/>
    <w:basedOn w:val="Fuentedeprrafopredeter"/>
    <w:rsid w:val="00942995"/>
    <w:rPr>
      <w:rFonts w:ascii="Trebuchet MS" w:hAnsi="Trebuchet MS" w:cs="Arial"/>
      <w:b/>
      <w:bCs/>
      <w:i/>
      <w:iCs/>
      <w:noProof w:val="0"/>
      <w:sz w:val="22"/>
      <w:szCs w:val="22"/>
      <w:lang w:val="es-CL" w:eastAsia="es-ES" w:bidi="ar-SA"/>
    </w:rPr>
  </w:style>
  <w:style w:type="character" w:customStyle="1" w:styleId="CarCar34">
    <w:name w:val="Car Car3"/>
    <w:basedOn w:val="Fuentedeprrafopredeter"/>
    <w:rsid w:val="00942995"/>
    <w:rPr>
      <w:rFonts w:ascii="Trebuchet MS" w:hAnsi="Trebuchet MS" w:cs="Arial"/>
      <w:b/>
      <w:bCs/>
      <w:i/>
      <w:iCs/>
      <w:noProof w:val="0"/>
      <w:sz w:val="22"/>
      <w:szCs w:val="22"/>
      <w:lang w:val="es-ES" w:eastAsia="es-ES" w:bidi="ar-SA"/>
    </w:rPr>
  </w:style>
  <w:style w:type="character" w:customStyle="1" w:styleId="CarCharChar14">
    <w:name w:val="Car Char Char1"/>
    <w:basedOn w:val="Fuentedeprrafopredeter"/>
    <w:rsid w:val="00942995"/>
    <w:rPr>
      <w:rFonts w:ascii="Trebuchet MS" w:hAnsi="Trebuchet MS" w:cs="Arial"/>
      <w:b/>
      <w:bCs/>
      <w:i/>
      <w:noProof w:val="0"/>
      <w:kern w:val="32"/>
      <w:sz w:val="32"/>
      <w:szCs w:val="32"/>
      <w:lang w:val="es-ES" w:eastAsia="es-ES" w:bidi="ar-SA"/>
    </w:rPr>
  </w:style>
  <w:style w:type="character" w:customStyle="1" w:styleId="CharChar14">
    <w:name w:val="Char Char1"/>
    <w:basedOn w:val="Fuentedeprrafopredeter"/>
    <w:rsid w:val="00942995"/>
    <w:rPr>
      <w:rFonts w:ascii="Trebuchet MS" w:hAnsi="Trebuchet MS" w:cs="Arial"/>
      <w:b/>
      <w:bCs/>
      <w:i/>
      <w:iCs/>
      <w:noProof w:val="0"/>
      <w:sz w:val="22"/>
      <w:szCs w:val="22"/>
      <w:lang w:val="es-ES" w:eastAsia="es-ES" w:bidi="ar-SA"/>
    </w:rPr>
  </w:style>
  <w:style w:type="character" w:customStyle="1" w:styleId="CarCharChar24">
    <w:name w:val="Car Char Char2"/>
    <w:basedOn w:val="Fuentedeprrafopredeter"/>
    <w:rsid w:val="00942995"/>
    <w:rPr>
      <w:rFonts w:ascii="Trebuchet MS" w:hAnsi="Trebuchet MS" w:cs="Arial"/>
      <w:b/>
      <w:bCs/>
      <w:i/>
      <w:noProof w:val="0"/>
      <w:kern w:val="32"/>
      <w:sz w:val="32"/>
      <w:szCs w:val="32"/>
      <w:lang w:val="es-ES" w:eastAsia="es-ES" w:bidi="ar-SA"/>
    </w:rPr>
  </w:style>
  <w:style w:type="character" w:customStyle="1" w:styleId="CarCar64">
    <w:name w:val="Car Car6"/>
    <w:basedOn w:val="Fuentedeprrafopredeter"/>
    <w:rsid w:val="00942995"/>
    <w:rPr>
      <w:lang w:val="es-CL" w:eastAsia="es-ES" w:bidi="ar-SA"/>
    </w:rPr>
  </w:style>
  <w:style w:type="character" w:customStyle="1" w:styleId="WW8Num11z1">
    <w:name w:val="WW8Num11z1"/>
    <w:rsid w:val="00942995"/>
    <w:rPr>
      <w:rFonts w:ascii="Courier New" w:hAnsi="Courier New" w:cs="Webdings"/>
    </w:rPr>
  </w:style>
  <w:style w:type="character" w:customStyle="1" w:styleId="WW8Num11z2">
    <w:name w:val="WW8Num11z2"/>
    <w:rsid w:val="00942995"/>
    <w:rPr>
      <w:rFonts w:ascii="Wingdings" w:hAnsi="Wingdings"/>
    </w:rPr>
  </w:style>
  <w:style w:type="character" w:customStyle="1" w:styleId="WW8Num13z2">
    <w:name w:val="WW8Num13z2"/>
    <w:rsid w:val="00942995"/>
    <w:rPr>
      <w:rFonts w:ascii="Wingdings" w:hAnsi="Wingdings"/>
    </w:rPr>
  </w:style>
  <w:style w:type="character" w:customStyle="1" w:styleId="WW8Num13z6">
    <w:name w:val="WW8Num13z6"/>
    <w:rsid w:val="00942995"/>
    <w:rPr>
      <w:rFonts w:ascii="Symbol" w:hAnsi="Symbol"/>
    </w:rPr>
  </w:style>
  <w:style w:type="character" w:customStyle="1" w:styleId="WW8Num14z3">
    <w:name w:val="WW8Num14z3"/>
    <w:rsid w:val="00942995"/>
    <w:rPr>
      <w:rFonts w:ascii="Symbol" w:hAnsi="Symbol"/>
    </w:rPr>
  </w:style>
  <w:style w:type="character" w:customStyle="1" w:styleId="WW8Num19z3">
    <w:name w:val="WW8Num19z3"/>
    <w:rsid w:val="00942995"/>
    <w:rPr>
      <w:rFonts w:ascii="Symbol" w:hAnsi="Symbol"/>
    </w:rPr>
  </w:style>
  <w:style w:type="character" w:customStyle="1" w:styleId="WW8Num22z2">
    <w:name w:val="WW8Num22z2"/>
    <w:rsid w:val="00942995"/>
    <w:rPr>
      <w:rFonts w:ascii="Wingdings" w:hAnsi="Wingdings"/>
    </w:rPr>
  </w:style>
  <w:style w:type="character" w:customStyle="1" w:styleId="WW8Num24z1">
    <w:name w:val="WW8Num24z1"/>
    <w:rsid w:val="00942995"/>
    <w:rPr>
      <w:rFonts w:ascii="Courier New" w:hAnsi="Courier New"/>
    </w:rPr>
  </w:style>
  <w:style w:type="character" w:customStyle="1" w:styleId="WW8Num27z3">
    <w:name w:val="WW8Num27z3"/>
    <w:rsid w:val="00942995"/>
    <w:rPr>
      <w:rFonts w:ascii="Symbol" w:hAnsi="Symbol"/>
    </w:rPr>
  </w:style>
  <w:style w:type="character" w:customStyle="1" w:styleId="WW8Num28z1">
    <w:name w:val="WW8Num28z1"/>
    <w:rsid w:val="00942995"/>
    <w:rPr>
      <w:rFonts w:ascii="Courier New" w:hAnsi="Courier New"/>
    </w:rPr>
  </w:style>
  <w:style w:type="character" w:customStyle="1" w:styleId="WW8Num28z2">
    <w:name w:val="WW8Num28z2"/>
    <w:rsid w:val="00942995"/>
    <w:rPr>
      <w:rFonts w:ascii="Wingdings" w:hAnsi="Wingdings"/>
    </w:rPr>
  </w:style>
  <w:style w:type="character" w:customStyle="1" w:styleId="WW8Num29z2">
    <w:name w:val="WW8Num29z2"/>
    <w:rsid w:val="00942995"/>
    <w:rPr>
      <w:rFonts w:ascii="Wingdings 3" w:hAnsi="Wingdings 3"/>
    </w:rPr>
  </w:style>
  <w:style w:type="character" w:customStyle="1" w:styleId="WW8Num29z4">
    <w:name w:val="WW8Num29z4"/>
    <w:rsid w:val="00942995"/>
    <w:rPr>
      <w:rFonts w:ascii="Courier New" w:hAnsi="Courier New" w:cs="Webdings"/>
    </w:rPr>
  </w:style>
  <w:style w:type="character" w:customStyle="1" w:styleId="WW8Num35z1">
    <w:name w:val="WW8Num35z1"/>
    <w:rsid w:val="00942995"/>
    <w:rPr>
      <w:rFonts w:ascii="Times New Roman" w:eastAsia="Times New Roman" w:hAnsi="Times New Roman" w:cs="Times New Roman"/>
    </w:rPr>
  </w:style>
  <w:style w:type="character" w:customStyle="1" w:styleId="WW8Num35z2">
    <w:name w:val="WW8Num35z2"/>
    <w:rsid w:val="00942995"/>
    <w:rPr>
      <w:rFonts w:ascii="Wingdings" w:hAnsi="Wingdings"/>
    </w:rPr>
  </w:style>
  <w:style w:type="character" w:customStyle="1" w:styleId="WW8Num35z3">
    <w:name w:val="WW8Num35z3"/>
    <w:rsid w:val="00942995"/>
    <w:rPr>
      <w:rFonts w:ascii="Symbol" w:hAnsi="Symbol"/>
    </w:rPr>
  </w:style>
  <w:style w:type="character" w:customStyle="1" w:styleId="WW8Num35z4">
    <w:name w:val="WW8Num35z4"/>
    <w:rsid w:val="00942995"/>
    <w:rPr>
      <w:rFonts w:ascii="Courier New" w:hAnsi="Courier New"/>
    </w:rPr>
  </w:style>
  <w:style w:type="character" w:customStyle="1" w:styleId="WW8Num37z2">
    <w:name w:val="WW8Num37z2"/>
    <w:rsid w:val="00942995"/>
    <w:rPr>
      <w:rFonts w:ascii="Wingdings" w:hAnsi="Wingdings"/>
    </w:rPr>
  </w:style>
  <w:style w:type="character" w:customStyle="1" w:styleId="WW8Num38z2">
    <w:name w:val="WW8Num38z2"/>
    <w:rsid w:val="00942995"/>
    <w:rPr>
      <w:b/>
    </w:rPr>
  </w:style>
  <w:style w:type="character" w:customStyle="1" w:styleId="WW8Num40z2">
    <w:name w:val="WW8Num40z2"/>
    <w:rsid w:val="00942995"/>
    <w:rPr>
      <w:rFonts w:ascii="Wingdings" w:hAnsi="Wingdings"/>
    </w:rPr>
  </w:style>
  <w:style w:type="character" w:customStyle="1" w:styleId="WW8Num41z2">
    <w:name w:val="WW8Num41z2"/>
    <w:rsid w:val="00942995"/>
    <w:rPr>
      <w:rFonts w:ascii="Wingdings" w:hAnsi="Wingdings"/>
    </w:rPr>
  </w:style>
  <w:style w:type="character" w:customStyle="1" w:styleId="WW8Num45z2">
    <w:name w:val="WW8Num45z2"/>
    <w:rsid w:val="00942995"/>
    <w:rPr>
      <w:rFonts w:ascii="Wingdings" w:hAnsi="Wingdings"/>
    </w:rPr>
  </w:style>
  <w:style w:type="character" w:customStyle="1" w:styleId="WW8Num45z4">
    <w:name w:val="WW8Num45z4"/>
    <w:rsid w:val="00942995"/>
    <w:rPr>
      <w:rFonts w:ascii="Courier New" w:hAnsi="Courier New" w:cs="Webdings"/>
    </w:rPr>
  </w:style>
  <w:style w:type="character" w:customStyle="1" w:styleId="WW8Num47z2">
    <w:name w:val="WW8Num47z2"/>
    <w:rsid w:val="00942995"/>
    <w:rPr>
      <w:rFonts w:ascii="Wingdings" w:hAnsi="Wingdings"/>
    </w:rPr>
  </w:style>
  <w:style w:type="character" w:customStyle="1" w:styleId="WW8Num48z1">
    <w:name w:val="WW8Num48z1"/>
    <w:rsid w:val="00942995"/>
    <w:rPr>
      <w:rFonts w:ascii="Courier New" w:hAnsi="Courier New"/>
    </w:rPr>
  </w:style>
  <w:style w:type="character" w:customStyle="1" w:styleId="WW8Num48z2">
    <w:name w:val="WW8Num48z2"/>
    <w:rsid w:val="00942995"/>
    <w:rPr>
      <w:rFonts w:ascii="Wingdings" w:hAnsi="Wingdings"/>
    </w:rPr>
  </w:style>
  <w:style w:type="character" w:customStyle="1" w:styleId="WW8Num49z2">
    <w:name w:val="WW8Num49z2"/>
    <w:rsid w:val="00942995"/>
    <w:rPr>
      <w:rFonts w:ascii="Wingdings" w:hAnsi="Wingdings"/>
    </w:rPr>
  </w:style>
  <w:style w:type="character" w:customStyle="1" w:styleId="WW8Num59z2">
    <w:name w:val="WW8Num59z2"/>
    <w:rsid w:val="00942995"/>
    <w:rPr>
      <w:rFonts w:ascii="Wingdings" w:hAnsi="Wingdings"/>
    </w:rPr>
  </w:style>
  <w:style w:type="character" w:customStyle="1" w:styleId="WW8Num60z2">
    <w:name w:val="WW8Num60z2"/>
    <w:rsid w:val="00942995"/>
    <w:rPr>
      <w:rFonts w:ascii="Wingdings" w:hAnsi="Wingdings"/>
    </w:rPr>
  </w:style>
  <w:style w:type="character" w:customStyle="1" w:styleId="WW8Num61z6">
    <w:name w:val="WW8Num61z6"/>
    <w:rsid w:val="00942995"/>
    <w:rPr>
      <w:rFonts w:ascii="Symbol" w:hAnsi="Symbol"/>
    </w:rPr>
  </w:style>
  <w:style w:type="character" w:customStyle="1" w:styleId="WW8Num65z2">
    <w:name w:val="WW8Num65z2"/>
    <w:rsid w:val="00942995"/>
    <w:rPr>
      <w:rFonts w:ascii="Wingdings" w:hAnsi="Wingdings"/>
    </w:rPr>
  </w:style>
  <w:style w:type="character" w:customStyle="1" w:styleId="WW8Num68z1">
    <w:name w:val="WW8Num68z1"/>
    <w:rsid w:val="00942995"/>
    <w:rPr>
      <w:rFonts w:ascii="Wingdings 2" w:hAnsi="Wingdings 2"/>
    </w:rPr>
  </w:style>
  <w:style w:type="character" w:customStyle="1" w:styleId="WW8Num71z2">
    <w:name w:val="WW8Num71z2"/>
    <w:rsid w:val="00942995"/>
    <w:rPr>
      <w:rFonts w:ascii="Wingdings" w:hAnsi="Wingdings"/>
    </w:rPr>
  </w:style>
  <w:style w:type="character" w:customStyle="1" w:styleId="WW8Num73z4">
    <w:name w:val="WW8Num73z4"/>
    <w:rsid w:val="00942995"/>
    <w:rPr>
      <w:rFonts w:ascii="Courier New" w:hAnsi="Courier New" w:cs="Webdings"/>
    </w:rPr>
  </w:style>
  <w:style w:type="character" w:customStyle="1" w:styleId="WW8Num74z4">
    <w:name w:val="WW8Num74z4"/>
    <w:rsid w:val="00942995"/>
    <w:rPr>
      <w:rFonts w:ascii="Courier New" w:hAnsi="Courier New" w:cs="Webdings"/>
    </w:rPr>
  </w:style>
  <w:style w:type="character" w:customStyle="1" w:styleId="WW8Num77z2">
    <w:name w:val="WW8Num77z2"/>
    <w:rsid w:val="00942995"/>
    <w:rPr>
      <w:rFonts w:ascii="Wingdings" w:hAnsi="Wingdings"/>
    </w:rPr>
  </w:style>
  <w:style w:type="character" w:customStyle="1" w:styleId="WW8Num77z6">
    <w:name w:val="WW8Num77z6"/>
    <w:rsid w:val="00942995"/>
    <w:rPr>
      <w:rFonts w:ascii="Symbol" w:hAnsi="Symbol"/>
    </w:rPr>
  </w:style>
  <w:style w:type="character" w:customStyle="1" w:styleId="WW8Num80z2">
    <w:name w:val="WW8Num80z2"/>
    <w:rsid w:val="00942995"/>
    <w:rPr>
      <w:rFonts w:ascii="Wingdings" w:hAnsi="Wingdings"/>
    </w:rPr>
  </w:style>
  <w:style w:type="character" w:customStyle="1" w:styleId="WW8Num81z4">
    <w:name w:val="WW8Num81z4"/>
    <w:rsid w:val="00942995"/>
    <w:rPr>
      <w:rFonts w:ascii="Courier New" w:hAnsi="Courier New" w:cs="Webdings"/>
    </w:rPr>
  </w:style>
  <w:style w:type="character" w:customStyle="1" w:styleId="WW8Num82z5">
    <w:name w:val="WW8Num82z5"/>
    <w:rsid w:val="00942995"/>
    <w:rPr>
      <w:rFonts w:ascii="Wingdings" w:hAnsi="Wingdings"/>
    </w:rPr>
  </w:style>
  <w:style w:type="character" w:customStyle="1" w:styleId="WW8Num86z2">
    <w:name w:val="WW8Num86z2"/>
    <w:rsid w:val="00942995"/>
    <w:rPr>
      <w:rFonts w:ascii="Wingdings" w:hAnsi="Wingdings"/>
    </w:rPr>
  </w:style>
  <w:style w:type="character" w:customStyle="1" w:styleId="WW8Num88z2">
    <w:name w:val="WW8Num88z2"/>
    <w:rsid w:val="00942995"/>
    <w:rPr>
      <w:rFonts w:ascii="Wingdings" w:hAnsi="Wingdings"/>
    </w:rPr>
  </w:style>
  <w:style w:type="character" w:customStyle="1" w:styleId="WW8Num94z1">
    <w:name w:val="WW8Num94z1"/>
    <w:rsid w:val="00942995"/>
    <w:rPr>
      <w:rFonts w:ascii="Courier New" w:hAnsi="Courier New" w:cs="Webdings"/>
    </w:rPr>
  </w:style>
  <w:style w:type="character" w:customStyle="1" w:styleId="WW8Num95z2">
    <w:name w:val="WW8Num95z2"/>
    <w:rsid w:val="00942995"/>
    <w:rPr>
      <w:rFonts w:ascii="Wingdings" w:hAnsi="Wingdings"/>
    </w:rPr>
  </w:style>
  <w:style w:type="character" w:customStyle="1" w:styleId="WW8Num97z4">
    <w:name w:val="WW8Num97z4"/>
    <w:rsid w:val="00942995"/>
    <w:rPr>
      <w:rFonts w:ascii="Courier New" w:hAnsi="Courier New" w:cs="Webdings"/>
    </w:rPr>
  </w:style>
  <w:style w:type="character" w:customStyle="1" w:styleId="WW8Num98z2">
    <w:name w:val="WW8Num98z2"/>
    <w:rsid w:val="00942995"/>
    <w:rPr>
      <w:rFonts w:ascii="Wingdings 3" w:hAnsi="Wingdings 3"/>
    </w:rPr>
  </w:style>
  <w:style w:type="character" w:customStyle="1" w:styleId="WW8Num98z5">
    <w:name w:val="WW8Num98z5"/>
    <w:rsid w:val="00942995"/>
    <w:rPr>
      <w:rFonts w:ascii="Wingdings" w:hAnsi="Wingdings"/>
    </w:rPr>
  </w:style>
  <w:style w:type="character" w:customStyle="1" w:styleId="WW8Num103z1">
    <w:name w:val="WW8Num103z1"/>
    <w:rsid w:val="00942995"/>
    <w:rPr>
      <w:rFonts w:ascii="Wingdings 2" w:hAnsi="Wingdings 2"/>
    </w:rPr>
  </w:style>
  <w:style w:type="character" w:customStyle="1" w:styleId="WW8Num103z3">
    <w:name w:val="WW8Num103z3"/>
    <w:rsid w:val="00942995"/>
    <w:rPr>
      <w:rFonts w:ascii="Symbol" w:hAnsi="Symbol"/>
    </w:rPr>
  </w:style>
  <w:style w:type="character" w:customStyle="1" w:styleId="WW8Num103z4">
    <w:name w:val="WW8Num103z4"/>
    <w:rsid w:val="00942995"/>
    <w:rPr>
      <w:rFonts w:ascii="Courier New" w:hAnsi="Courier New" w:cs="Webdings"/>
    </w:rPr>
  </w:style>
  <w:style w:type="character" w:customStyle="1" w:styleId="Fuentedeprrafopredeter1">
    <w:name w:val="Fuente de párrafo predeter.1"/>
    <w:rsid w:val="00942995"/>
  </w:style>
  <w:style w:type="character" w:customStyle="1" w:styleId="TextoindependienteCar">
    <w:name w:val="Texto independiente Car"/>
    <w:basedOn w:val="Fuentedeprrafopredeter1"/>
    <w:uiPriority w:val="1"/>
    <w:rsid w:val="00942995"/>
    <w:rPr>
      <w:lang w:val="es-CL" w:eastAsia="ar-SA" w:bidi="ar-SA"/>
    </w:rPr>
  </w:style>
  <w:style w:type="character" w:customStyle="1" w:styleId="CarCarCar24">
    <w:name w:val="Car Car Car2"/>
    <w:basedOn w:val="Fuentedeprrafopredeter1"/>
    <w:rsid w:val="00942995"/>
    <w:rPr>
      <w:rFonts w:ascii="Trebuchet MS" w:hAnsi="Trebuchet MS" w:cs="Arial"/>
      <w:b/>
      <w:bCs/>
      <w:i/>
      <w:kern w:val="1"/>
      <w:sz w:val="32"/>
      <w:szCs w:val="32"/>
      <w:lang w:val="es-ES" w:eastAsia="ar-SA" w:bidi="ar-SA"/>
    </w:rPr>
  </w:style>
  <w:style w:type="character" w:customStyle="1" w:styleId="Sangra2detindependienteCar">
    <w:name w:val="Sangría 2 de t. independiente Car"/>
    <w:basedOn w:val="Fuentedeprrafopredeter1"/>
    <w:rsid w:val="00942995"/>
    <w:rPr>
      <w:rFonts w:ascii="Arial" w:hAnsi="Arial"/>
      <w:color w:val="FF0000"/>
      <w:sz w:val="28"/>
      <w:lang w:val="es-CL"/>
    </w:rPr>
  </w:style>
  <w:style w:type="character" w:customStyle="1" w:styleId="SangradetextonormalCar">
    <w:name w:val="Sangría de texto normal Car"/>
    <w:basedOn w:val="Fuentedeprrafopredeter1"/>
    <w:rsid w:val="00942995"/>
    <w:rPr>
      <w:rFonts w:ascii="Trebuchet MS" w:hAnsi="Trebuchet MS"/>
      <w:sz w:val="22"/>
      <w:szCs w:val="24"/>
    </w:rPr>
  </w:style>
  <w:style w:type="character" w:customStyle="1" w:styleId="Sangra3detindependienteCar">
    <w:name w:val="Sangría 3 de t. independiente Car"/>
    <w:basedOn w:val="Fuentedeprrafopredeter1"/>
    <w:rsid w:val="00942995"/>
    <w:rPr>
      <w:rFonts w:ascii="Trebuchet MS" w:hAnsi="Trebuchet MS"/>
      <w:bCs/>
      <w:iCs/>
      <w:sz w:val="22"/>
      <w:szCs w:val="24"/>
      <w:lang w:val="es-ES"/>
    </w:rPr>
  </w:style>
  <w:style w:type="character" w:customStyle="1" w:styleId="CarCarCarCarCar21">
    <w:name w:val="Car Car Car Car Car2"/>
    <w:basedOn w:val="Fuentedeprrafopredeter1"/>
    <w:rsid w:val="00942995"/>
    <w:rPr>
      <w:rFonts w:ascii="Trebuchet MS" w:hAnsi="Trebuchet MS"/>
      <w:sz w:val="22"/>
      <w:lang w:val="es-CL" w:eastAsia="ar-SA" w:bidi="ar-SA"/>
    </w:rPr>
  </w:style>
  <w:style w:type="character" w:customStyle="1" w:styleId="Textoindependiente3Car">
    <w:name w:val="Texto independiente 3 Car"/>
    <w:basedOn w:val="Fuentedeprrafopredeter1"/>
    <w:rsid w:val="00942995"/>
    <w:rPr>
      <w:rFonts w:ascii="Trebuchet MS" w:hAnsi="Trebuchet MS"/>
      <w:lang w:val="es-CL"/>
    </w:rPr>
  </w:style>
  <w:style w:type="character" w:customStyle="1" w:styleId="CarCarCar33">
    <w:name w:val="Car Car Car3"/>
    <w:basedOn w:val="Fuentedeprrafopredeter1"/>
    <w:rsid w:val="00942995"/>
    <w:rPr>
      <w:rFonts w:ascii="Trebuchet MS" w:hAnsi="Trebuchet MS" w:cs="Arial"/>
      <w:b/>
      <w:bCs/>
      <w:i/>
      <w:kern w:val="1"/>
      <w:sz w:val="32"/>
      <w:szCs w:val="32"/>
      <w:lang w:val="es-CL" w:eastAsia="ar-SA" w:bidi="ar-SA"/>
    </w:rPr>
  </w:style>
  <w:style w:type="paragraph" w:customStyle="1" w:styleId="Encabezado1">
    <w:name w:val="Encabezado1"/>
    <w:basedOn w:val="Normal"/>
    <w:next w:val="Textoindependiente"/>
    <w:rsid w:val="00942995"/>
    <w:pPr>
      <w:keepNext/>
      <w:spacing w:before="240" w:after="120"/>
    </w:pPr>
    <w:rPr>
      <w:rFonts w:ascii="Arial" w:eastAsia="Arial Unicode MS" w:hAnsi="Arial" w:cs="Tahoma"/>
      <w:sz w:val="28"/>
      <w:szCs w:val="28"/>
    </w:rPr>
  </w:style>
  <w:style w:type="paragraph" w:customStyle="1" w:styleId="Textoindependiente31">
    <w:name w:val="Texto independiente 31"/>
    <w:basedOn w:val="Normal"/>
    <w:rsid w:val="00942995"/>
    <w:pPr>
      <w:ind w:right="899"/>
    </w:pPr>
    <w:rPr>
      <w:rFonts w:ascii="Trebuchet MS" w:hAnsi="Trebuchet MS"/>
      <w:sz w:val="20"/>
      <w:szCs w:val="20"/>
      <w:lang w:val="es-CL"/>
    </w:rPr>
  </w:style>
  <w:style w:type="paragraph" w:customStyle="1" w:styleId="Epgrafe1">
    <w:name w:val="Epígrafe1"/>
    <w:basedOn w:val="Normal"/>
    <w:next w:val="Normal"/>
    <w:rsid w:val="00942995"/>
    <w:pPr>
      <w:widowControl w:val="0"/>
      <w:autoSpaceDE w:val="0"/>
      <w:ind w:left="720" w:firstLine="720"/>
      <w:jc w:val="center"/>
    </w:pPr>
    <w:rPr>
      <w:rFonts w:ascii="Arial" w:hAnsi="Arial" w:cs="Courier New"/>
      <w:b/>
      <w:sz w:val="20"/>
    </w:rPr>
  </w:style>
  <w:style w:type="paragraph" w:customStyle="1" w:styleId="Textodebloque1">
    <w:name w:val="Texto de bloque1"/>
    <w:basedOn w:val="Normal"/>
    <w:rsid w:val="00942995"/>
    <w:pPr>
      <w:ind w:left="1416" w:right="49" w:firstLine="708"/>
      <w:jc w:val="right"/>
    </w:pPr>
    <w:rPr>
      <w:rFonts w:ascii="Trebuchet MS" w:hAnsi="Trebuchet MS"/>
      <w:b/>
      <w:i/>
      <w:iCs/>
      <w:sz w:val="20"/>
      <w:u w:val="single"/>
    </w:rPr>
  </w:style>
  <w:style w:type="paragraph" w:customStyle="1" w:styleId="Listaconnmeros31">
    <w:name w:val="Lista con números 31"/>
    <w:basedOn w:val="Normal"/>
    <w:rsid w:val="00942995"/>
    <w:rPr>
      <w:rFonts w:ascii="Times New Roman" w:hAnsi="Times New Roman"/>
      <w:sz w:val="20"/>
      <w:szCs w:val="20"/>
      <w:lang w:val="es-CL"/>
    </w:rPr>
  </w:style>
  <w:style w:type="paragraph" w:customStyle="1" w:styleId="Listaconnmeros41">
    <w:name w:val="Lista con números 41"/>
    <w:basedOn w:val="Normal"/>
    <w:rsid w:val="00942995"/>
    <w:rPr>
      <w:rFonts w:ascii="Times New Roman" w:hAnsi="Times New Roman"/>
      <w:sz w:val="20"/>
      <w:szCs w:val="20"/>
      <w:lang w:val="es-CL"/>
    </w:rPr>
  </w:style>
  <w:style w:type="paragraph" w:customStyle="1" w:styleId="Listaconvietas1">
    <w:name w:val="Lista con viñetas1"/>
    <w:basedOn w:val="Lista"/>
    <w:rsid w:val="00942995"/>
    <w:pPr>
      <w:spacing w:after="220" w:line="220" w:lineRule="atLeast"/>
      <w:ind w:left="0" w:right="51" w:firstLine="0"/>
      <w:jc w:val="both"/>
    </w:pPr>
    <w:rPr>
      <w:rFonts w:ascii="Trebuchet MS" w:hAnsi="Trebuchet MS"/>
      <w:sz w:val="22"/>
    </w:rPr>
  </w:style>
  <w:style w:type="paragraph" w:customStyle="1" w:styleId="Encabezadodemensaje1">
    <w:name w:val="Encabezado de mensaje1"/>
    <w:basedOn w:val="Normal"/>
    <w:rsid w:val="00942995"/>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hAnsi="Arial" w:cs="Arial"/>
      <w:sz w:val="24"/>
    </w:rPr>
  </w:style>
  <w:style w:type="paragraph" w:customStyle="1" w:styleId="Listaconvietas21">
    <w:name w:val="Lista con viñetas 21"/>
    <w:basedOn w:val="Normal"/>
    <w:rsid w:val="00942995"/>
    <w:pPr>
      <w:tabs>
        <w:tab w:val="left" w:pos="643"/>
      </w:tabs>
      <w:ind w:left="643" w:hanging="360"/>
    </w:pPr>
    <w:rPr>
      <w:rFonts w:ascii="Times New Roman" w:hAnsi="Times New Roman"/>
      <w:sz w:val="24"/>
    </w:rPr>
  </w:style>
  <w:style w:type="paragraph" w:customStyle="1" w:styleId="Lista21">
    <w:name w:val="Lista 21"/>
    <w:basedOn w:val="Normal"/>
    <w:rsid w:val="00942995"/>
    <w:rPr>
      <w:rFonts w:ascii="Times New Roman" w:hAnsi="Times New Roman"/>
      <w:sz w:val="24"/>
      <w:lang w:val="es-CL"/>
    </w:rPr>
  </w:style>
  <w:style w:type="paragraph" w:customStyle="1" w:styleId="Listaconvietas31">
    <w:name w:val="Lista con viñetas 31"/>
    <w:basedOn w:val="Normal"/>
    <w:rsid w:val="00942995"/>
    <w:pPr>
      <w:tabs>
        <w:tab w:val="num" w:pos="720"/>
      </w:tabs>
    </w:pPr>
    <w:rPr>
      <w:rFonts w:ascii="Times New Roman" w:hAnsi="Times New Roman"/>
      <w:sz w:val="24"/>
      <w:lang w:val="es-CL"/>
    </w:rPr>
  </w:style>
  <w:style w:type="paragraph" w:customStyle="1" w:styleId="Continuarlista1">
    <w:name w:val="Continuar lista1"/>
    <w:basedOn w:val="Normal"/>
    <w:rsid w:val="00942995"/>
    <w:pPr>
      <w:spacing w:after="120"/>
      <w:ind w:left="283"/>
    </w:pPr>
    <w:rPr>
      <w:rFonts w:ascii="Times New Roman" w:hAnsi="Times New Roman"/>
      <w:sz w:val="24"/>
      <w:lang w:val="es-CL"/>
    </w:rPr>
  </w:style>
  <w:style w:type="paragraph" w:customStyle="1" w:styleId="Continuarlista21">
    <w:name w:val="Continuar lista 21"/>
    <w:basedOn w:val="Normal"/>
    <w:rsid w:val="00942995"/>
    <w:pPr>
      <w:spacing w:after="120"/>
      <w:ind w:left="566"/>
    </w:pPr>
    <w:rPr>
      <w:rFonts w:ascii="Times New Roman" w:hAnsi="Times New Roman"/>
      <w:sz w:val="24"/>
      <w:lang w:val="es-CL"/>
    </w:rPr>
  </w:style>
  <w:style w:type="paragraph" w:customStyle="1" w:styleId="Tabladeilustraciones1">
    <w:name w:val="Tabla de ilustraciones1"/>
    <w:basedOn w:val="Normal"/>
    <w:next w:val="Normal"/>
    <w:rsid w:val="00942995"/>
    <w:rPr>
      <w:rFonts w:ascii="Times New Roman" w:hAnsi="Times New Roman"/>
      <w:sz w:val="24"/>
      <w:lang w:val="es-CL"/>
    </w:rPr>
  </w:style>
  <w:style w:type="paragraph" w:customStyle="1" w:styleId="Mapadeldocumento1">
    <w:name w:val="Mapa del documento1"/>
    <w:basedOn w:val="Normal"/>
    <w:rsid w:val="00942995"/>
    <w:pPr>
      <w:shd w:val="clear" w:color="auto" w:fill="000080"/>
    </w:pPr>
    <w:rPr>
      <w:rFonts w:ascii="Tahoma" w:hAnsi="Tahoma"/>
      <w:sz w:val="24"/>
      <w:lang w:val="es-CL"/>
    </w:rPr>
  </w:style>
  <w:style w:type="paragraph" w:customStyle="1" w:styleId="Textocomentario1">
    <w:name w:val="Texto comentario1"/>
    <w:basedOn w:val="Normal"/>
    <w:rsid w:val="00942995"/>
    <w:rPr>
      <w:rFonts w:ascii="Times New Roman" w:hAnsi="Times New Roman"/>
      <w:sz w:val="20"/>
      <w:szCs w:val="20"/>
    </w:rPr>
  </w:style>
  <w:style w:type="paragraph" w:customStyle="1" w:styleId="Textosinformato1">
    <w:name w:val="Texto sin formato1"/>
    <w:basedOn w:val="Normal"/>
    <w:rsid w:val="00942995"/>
    <w:rPr>
      <w:rFonts w:ascii="Courier New" w:hAnsi="Courier New" w:cs="Courier New"/>
      <w:sz w:val="20"/>
      <w:szCs w:val="20"/>
    </w:rPr>
  </w:style>
  <w:style w:type="paragraph" w:customStyle="1" w:styleId="estilo2">
    <w:name w:val="estilo2"/>
    <w:basedOn w:val="Normal"/>
    <w:rsid w:val="00942995"/>
    <w:pPr>
      <w:spacing w:before="280" w:after="280"/>
    </w:pPr>
    <w:rPr>
      <w:rFonts w:ascii="Times New Roman" w:hAnsi="Times New Roman"/>
      <w:b/>
      <w:bCs/>
      <w:color w:val="FF0000"/>
      <w:sz w:val="21"/>
      <w:szCs w:val="21"/>
    </w:rPr>
  </w:style>
  <w:style w:type="paragraph" w:customStyle="1" w:styleId="bs5">
    <w:name w:val="bs5"/>
    <w:basedOn w:val="Normal"/>
    <w:rsid w:val="00942995"/>
    <w:pPr>
      <w:spacing w:before="280" w:after="280" w:line="150" w:lineRule="atLeast"/>
    </w:pPr>
    <w:rPr>
      <w:rFonts w:ascii="Verdana" w:hAnsi="Verdana"/>
      <w:b/>
      <w:bCs/>
      <w:color w:val="333333"/>
      <w:sz w:val="15"/>
      <w:szCs w:val="15"/>
    </w:rPr>
  </w:style>
  <w:style w:type="character" w:customStyle="1" w:styleId="SaludoCar3">
    <w:name w:val="Saludo Car3"/>
    <w:basedOn w:val="Fuentedeprrafopredeter"/>
    <w:rsid w:val="00942995"/>
    <w:rPr>
      <w:lang w:val="es-CL"/>
    </w:rPr>
  </w:style>
  <w:style w:type="character" w:customStyle="1" w:styleId="EncabezadodemensajeCar1">
    <w:name w:val="Encabezado de mensaje Car1"/>
    <w:basedOn w:val="Fuentedeprrafopredeter"/>
    <w:uiPriority w:val="99"/>
    <w:rsid w:val="00942995"/>
    <w:rPr>
      <w:rFonts w:ascii="Calibri" w:eastAsia="Times New Roman" w:hAnsi="Calibri" w:cs="Times New Roman"/>
      <w:sz w:val="24"/>
      <w:szCs w:val="24"/>
      <w:shd w:val="pct20" w:color="auto" w:fill="auto"/>
      <w:lang w:val="es-ES" w:eastAsia="ar-SA"/>
    </w:rPr>
  </w:style>
  <w:style w:type="character" w:customStyle="1" w:styleId="MapadeldocumentoCar1">
    <w:name w:val="Mapa del documento Car1"/>
    <w:basedOn w:val="Fuentedeprrafopredeter"/>
    <w:uiPriority w:val="99"/>
    <w:rsid w:val="00942995"/>
    <w:rPr>
      <w:rFonts w:ascii="Lucida Grande" w:hAnsi="Lucida Grande"/>
      <w:sz w:val="24"/>
      <w:szCs w:val="24"/>
      <w:lang w:val="es-ES" w:eastAsia="ar-SA"/>
    </w:rPr>
  </w:style>
  <w:style w:type="character" w:customStyle="1" w:styleId="TextocomentarioCar1">
    <w:name w:val="Texto comentario Car1"/>
    <w:basedOn w:val="Fuentedeprrafopredeter"/>
    <w:uiPriority w:val="99"/>
    <w:rsid w:val="00942995"/>
    <w:rPr>
      <w:sz w:val="24"/>
      <w:szCs w:val="24"/>
      <w:lang w:val="es-ES" w:eastAsia="ar-SA"/>
    </w:rPr>
  </w:style>
  <w:style w:type="character" w:customStyle="1" w:styleId="TextosinformatoCar1">
    <w:name w:val="Texto sin formato Car1"/>
    <w:basedOn w:val="Fuentedeprrafopredeter"/>
    <w:uiPriority w:val="99"/>
    <w:rsid w:val="00942995"/>
    <w:rPr>
      <w:rFonts w:ascii="Courier" w:hAnsi="Courier"/>
      <w:lang w:val="es-ES" w:eastAsia="ar-SA"/>
    </w:rPr>
  </w:style>
  <w:style w:type="paragraph" w:customStyle="1" w:styleId="Li">
    <w:name w:val="Li"/>
    <w:basedOn w:val="Normal"/>
    <w:rsid w:val="00942995"/>
    <w:pPr>
      <w:shd w:val="solid" w:color="FFFFFF" w:fill="auto"/>
      <w:suppressAutoHyphens w:val="0"/>
    </w:pPr>
    <w:rPr>
      <w:rFonts w:ascii="Times New Roman" w:hAnsi="Times New Roman"/>
      <w:sz w:val="24"/>
      <w:shd w:val="solid" w:color="FFFFFF" w:fill="auto"/>
      <w:lang w:val="ru-RU" w:eastAsia="ru-RU"/>
    </w:rPr>
  </w:style>
  <w:style w:type="character" w:customStyle="1" w:styleId="Car25">
    <w:name w:val="Car2"/>
    <w:basedOn w:val="Fuentedeprrafopredeter"/>
    <w:rsid w:val="006416BD"/>
    <w:rPr>
      <w:rFonts w:ascii="Trebuchet MS" w:hAnsi="Trebuchet MS"/>
      <w:sz w:val="22"/>
      <w:lang w:val="es-ES" w:eastAsia="es-ES" w:bidi="he-IL"/>
    </w:rPr>
  </w:style>
  <w:style w:type="character" w:customStyle="1" w:styleId="CarCarCar16">
    <w:name w:val="Car Car Car1"/>
    <w:basedOn w:val="Fuentedeprrafopredeter"/>
    <w:rsid w:val="006416BD"/>
    <w:rPr>
      <w:rFonts w:ascii="Trebuchet MS" w:hAnsi="Trebuchet MS" w:cs="Arial"/>
      <w:b/>
      <w:bCs/>
      <w:i/>
      <w:kern w:val="32"/>
      <w:sz w:val="32"/>
      <w:szCs w:val="32"/>
      <w:lang w:val="es-ES" w:eastAsia="es-ES" w:bidi="ar-SA"/>
    </w:rPr>
  </w:style>
  <w:style w:type="character" w:customStyle="1" w:styleId="Car15">
    <w:name w:val="Car1"/>
    <w:basedOn w:val="Fuentedeprrafopredeter"/>
    <w:rsid w:val="006416BD"/>
    <w:rPr>
      <w:rFonts w:ascii="Trebuchet MS" w:hAnsi="Trebuchet MS" w:cs="Arial"/>
      <w:b/>
      <w:bCs/>
      <w:i/>
      <w:kern w:val="32"/>
      <w:sz w:val="32"/>
      <w:szCs w:val="32"/>
      <w:lang w:val="es-ES" w:eastAsia="es-ES" w:bidi="ar-SA"/>
    </w:rPr>
  </w:style>
  <w:style w:type="character" w:customStyle="1" w:styleId="CarCar44">
    <w:name w:val="Car Car4"/>
    <w:basedOn w:val="Fuentedeprrafopredeter"/>
    <w:rsid w:val="006416BD"/>
    <w:rPr>
      <w:rFonts w:ascii="Trebuchet MS" w:hAnsi="Trebuchet MS" w:cs="Arial"/>
      <w:b/>
      <w:bCs/>
      <w:i/>
      <w:iCs/>
      <w:sz w:val="22"/>
      <w:szCs w:val="22"/>
      <w:lang w:val="es-ES" w:eastAsia="es-ES" w:bidi="ar-SA"/>
    </w:rPr>
  </w:style>
  <w:style w:type="character" w:customStyle="1" w:styleId="CarCharChar8">
    <w:name w:val="Car Char Char"/>
    <w:basedOn w:val="Fuentedeprrafopredeter"/>
    <w:rsid w:val="006416BD"/>
    <w:rPr>
      <w:rFonts w:ascii="Trebuchet MS" w:hAnsi="Trebuchet MS" w:cs="Arial"/>
      <w:b/>
      <w:bCs/>
      <w:i/>
      <w:noProof w:val="0"/>
      <w:kern w:val="32"/>
      <w:sz w:val="32"/>
      <w:szCs w:val="32"/>
      <w:lang w:val="es-CL" w:eastAsia="es-ES" w:bidi="ar-SA"/>
    </w:rPr>
  </w:style>
  <w:style w:type="character" w:customStyle="1" w:styleId="CharChar7">
    <w:name w:val="Char Char"/>
    <w:basedOn w:val="Fuentedeprrafopredeter"/>
    <w:rsid w:val="006416BD"/>
    <w:rPr>
      <w:rFonts w:ascii="Trebuchet MS" w:hAnsi="Trebuchet MS" w:cs="Arial"/>
      <w:b/>
      <w:bCs/>
      <w:i/>
      <w:iCs/>
      <w:noProof w:val="0"/>
      <w:sz w:val="22"/>
      <w:szCs w:val="22"/>
      <w:lang w:val="es-CL" w:eastAsia="es-ES" w:bidi="ar-SA"/>
    </w:rPr>
  </w:style>
  <w:style w:type="character" w:customStyle="1" w:styleId="CarCar35">
    <w:name w:val="Car Car3"/>
    <w:basedOn w:val="Fuentedeprrafopredeter"/>
    <w:rsid w:val="006416BD"/>
    <w:rPr>
      <w:rFonts w:ascii="Trebuchet MS" w:hAnsi="Trebuchet MS" w:cs="Arial"/>
      <w:b/>
      <w:bCs/>
      <w:i/>
      <w:iCs/>
      <w:noProof w:val="0"/>
      <w:sz w:val="22"/>
      <w:szCs w:val="22"/>
      <w:lang w:val="es-ES" w:eastAsia="es-ES" w:bidi="ar-SA"/>
    </w:rPr>
  </w:style>
  <w:style w:type="character" w:customStyle="1" w:styleId="CarCharChar15">
    <w:name w:val="Car Char Char1"/>
    <w:basedOn w:val="Fuentedeprrafopredeter"/>
    <w:rsid w:val="006416BD"/>
    <w:rPr>
      <w:rFonts w:ascii="Trebuchet MS" w:hAnsi="Trebuchet MS" w:cs="Arial"/>
      <w:b/>
      <w:bCs/>
      <w:i/>
      <w:noProof w:val="0"/>
      <w:kern w:val="32"/>
      <w:sz w:val="32"/>
      <w:szCs w:val="32"/>
      <w:lang w:val="es-ES" w:eastAsia="es-ES" w:bidi="ar-SA"/>
    </w:rPr>
  </w:style>
  <w:style w:type="character" w:customStyle="1" w:styleId="CharChar15">
    <w:name w:val="Char Char1"/>
    <w:basedOn w:val="Fuentedeprrafopredeter"/>
    <w:rsid w:val="006416BD"/>
    <w:rPr>
      <w:rFonts w:ascii="Trebuchet MS" w:hAnsi="Trebuchet MS" w:cs="Arial"/>
      <w:b/>
      <w:bCs/>
      <w:i/>
      <w:iCs/>
      <w:noProof w:val="0"/>
      <w:sz w:val="22"/>
      <w:szCs w:val="22"/>
      <w:lang w:val="es-ES" w:eastAsia="es-ES" w:bidi="ar-SA"/>
    </w:rPr>
  </w:style>
  <w:style w:type="character" w:customStyle="1" w:styleId="CarCharChar25">
    <w:name w:val="Car Char Char2"/>
    <w:basedOn w:val="Fuentedeprrafopredeter"/>
    <w:rsid w:val="006416BD"/>
    <w:rPr>
      <w:rFonts w:ascii="Trebuchet MS" w:hAnsi="Trebuchet MS" w:cs="Arial"/>
      <w:b/>
      <w:bCs/>
      <w:i/>
      <w:noProof w:val="0"/>
      <w:kern w:val="32"/>
      <w:sz w:val="32"/>
      <w:szCs w:val="32"/>
      <w:lang w:val="es-ES" w:eastAsia="es-ES" w:bidi="ar-SA"/>
    </w:rPr>
  </w:style>
  <w:style w:type="character" w:customStyle="1" w:styleId="CarCar65">
    <w:name w:val="Car Car6"/>
    <w:basedOn w:val="Fuentedeprrafopredeter"/>
    <w:rsid w:val="006416BD"/>
    <w:rPr>
      <w:lang w:val="es-CL" w:eastAsia="es-ES" w:bidi="ar-SA"/>
    </w:rPr>
  </w:style>
  <w:style w:type="character" w:customStyle="1" w:styleId="CarCarCar25">
    <w:name w:val="Car Car Car2"/>
    <w:basedOn w:val="Fuentedeprrafopredeter1"/>
    <w:rsid w:val="006416BD"/>
    <w:rPr>
      <w:rFonts w:ascii="Trebuchet MS" w:hAnsi="Trebuchet MS" w:cs="Arial"/>
      <w:b/>
      <w:bCs/>
      <w:i/>
      <w:kern w:val="1"/>
      <w:sz w:val="32"/>
      <w:szCs w:val="32"/>
      <w:lang w:val="es-ES" w:eastAsia="ar-SA" w:bidi="ar-SA"/>
    </w:rPr>
  </w:style>
  <w:style w:type="character" w:customStyle="1" w:styleId="CarCarCarCarCar22">
    <w:name w:val="Car Car Car Car Car2"/>
    <w:basedOn w:val="Fuentedeprrafopredeter1"/>
    <w:rsid w:val="006416BD"/>
    <w:rPr>
      <w:rFonts w:ascii="Trebuchet MS" w:hAnsi="Trebuchet MS"/>
      <w:sz w:val="22"/>
      <w:lang w:val="es-CL" w:eastAsia="ar-SA" w:bidi="ar-SA"/>
    </w:rPr>
  </w:style>
  <w:style w:type="character" w:customStyle="1" w:styleId="CarCarCar34">
    <w:name w:val="Car Car Car3"/>
    <w:basedOn w:val="Fuentedeprrafopredeter1"/>
    <w:rsid w:val="006416BD"/>
    <w:rPr>
      <w:rFonts w:ascii="Trebuchet MS" w:hAnsi="Trebuchet MS" w:cs="Arial"/>
      <w:b/>
      <w:bCs/>
      <w:i/>
      <w:kern w:val="1"/>
      <w:sz w:val="32"/>
      <w:szCs w:val="32"/>
      <w:lang w:val="es-CL" w:eastAsia="ar-SA" w:bidi="ar-SA"/>
    </w:rPr>
  </w:style>
  <w:style w:type="character" w:customStyle="1" w:styleId="CitaCar1">
    <w:name w:val="Cita Car1"/>
    <w:basedOn w:val="Fuentedeprrafopredeter"/>
    <w:link w:val="Cita"/>
    <w:rsid w:val="00290780"/>
    <w:rPr>
      <w:i/>
      <w:sz w:val="20"/>
      <w:szCs w:val="20"/>
      <w:lang w:eastAsia="ar-SA"/>
    </w:rPr>
  </w:style>
  <w:style w:type="character" w:customStyle="1" w:styleId="EncabezadoCar1">
    <w:name w:val="Encabezado Car1"/>
    <w:aliases w:val="h Car1,h8 Car1,h9 Car1,h10 Car1,h18 Car1"/>
    <w:basedOn w:val="Fuentedeprrafopredeter"/>
    <w:link w:val="Encabezado"/>
    <w:rsid w:val="00290780"/>
    <w:rPr>
      <w:rFonts w:ascii="Arial Narrow" w:hAnsi="Arial Narrow"/>
      <w:sz w:val="20"/>
      <w:szCs w:val="20"/>
      <w:lang w:eastAsia="ar-SA"/>
    </w:rPr>
  </w:style>
  <w:style w:type="paragraph" w:customStyle="1" w:styleId="Body">
    <w:name w:val="Body"/>
    <w:link w:val="BodyChar"/>
    <w:autoRedefine/>
    <w:rsid w:val="007B3C64"/>
    <w:pPr>
      <w:keepNext/>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uppressAutoHyphens/>
      <w:spacing w:before="180"/>
    </w:pPr>
    <w:rPr>
      <w:rFonts w:ascii="Arial Narrow" w:eastAsia="Helvetica Neue" w:hAnsi="Arial Narrow" w:cs="Courier New"/>
      <w:bCs/>
      <w:iCs/>
      <w:noProof/>
      <w:sz w:val="22"/>
      <w:szCs w:val="22"/>
      <w:lang w:val="es-CL" w:eastAsia="en-US" w:bidi="he-IL"/>
    </w:rPr>
  </w:style>
  <w:style w:type="character" w:customStyle="1" w:styleId="BodyChar">
    <w:name w:val="Body Char"/>
    <w:link w:val="Body"/>
    <w:rsid w:val="007B3C64"/>
    <w:rPr>
      <w:rFonts w:ascii="Arial Narrow" w:eastAsia="Helvetica Neue" w:hAnsi="Arial Narrow" w:cs="Courier New"/>
      <w:bCs/>
      <w:iCs/>
      <w:noProof/>
      <w:sz w:val="22"/>
      <w:szCs w:val="22"/>
      <w:lang w:val="es-CL" w:eastAsia="en-US" w:bidi="he-IL"/>
    </w:rPr>
  </w:style>
  <w:style w:type="paragraph" w:styleId="Sinespaciado">
    <w:name w:val="No Spacing"/>
    <w:link w:val="SinespaciadoCar"/>
    <w:uiPriority w:val="1"/>
    <w:qFormat/>
    <w:rsid w:val="00757754"/>
    <w:rPr>
      <w:rFonts w:asciiTheme="minorHAnsi" w:eastAsiaTheme="minorEastAsia" w:hAnsiTheme="minorHAnsi" w:cstheme="minorBidi"/>
      <w:sz w:val="22"/>
      <w:szCs w:val="22"/>
      <w:lang w:val="es-ES" w:eastAsia="en-US"/>
    </w:rPr>
  </w:style>
  <w:style w:type="character" w:customStyle="1" w:styleId="SinespaciadoCar">
    <w:name w:val="Sin espaciado Car"/>
    <w:basedOn w:val="Fuentedeprrafopredeter"/>
    <w:link w:val="Sinespaciado"/>
    <w:uiPriority w:val="1"/>
    <w:rsid w:val="00757754"/>
    <w:rPr>
      <w:rFonts w:asciiTheme="minorHAnsi" w:eastAsiaTheme="minorEastAsia" w:hAnsiTheme="minorHAnsi" w:cstheme="minorBidi"/>
      <w:sz w:val="22"/>
      <w:szCs w:val="22"/>
      <w:lang w:val="es-ES" w:eastAsia="en-US"/>
    </w:rPr>
  </w:style>
  <w:style w:type="paragraph" w:styleId="TtuloTDC">
    <w:name w:val="TOC Heading"/>
    <w:basedOn w:val="Ttulo1"/>
    <w:next w:val="Normal"/>
    <w:uiPriority w:val="39"/>
    <w:semiHidden/>
    <w:unhideWhenUsed/>
    <w:qFormat/>
    <w:rsid w:val="00366391"/>
    <w:pPr>
      <w:keepLines/>
      <w:numPr>
        <w:numId w:val="0"/>
      </w:numPr>
      <w:suppressAutoHyphens w:val="0"/>
      <w:spacing w:before="480" w:after="0" w:line="276" w:lineRule="auto"/>
      <w:outlineLvl w:val="9"/>
    </w:pPr>
    <w:rPr>
      <w:rFonts w:asciiTheme="majorHAnsi" w:eastAsiaTheme="majorEastAsia" w:hAnsiTheme="majorHAnsi" w:cstheme="majorBidi"/>
      <w:i w:val="0"/>
      <w:color w:val="365F91" w:themeColor="accent1" w:themeShade="BF"/>
      <w:kern w:val="0"/>
      <w:sz w:val="28"/>
      <w:szCs w:val="28"/>
      <w:lang w:eastAsia="en-US"/>
    </w:rPr>
  </w:style>
  <w:style w:type="paragraph" w:styleId="Lista3">
    <w:name w:val="List 3"/>
    <w:basedOn w:val="Normal"/>
    <w:rsid w:val="001E65D4"/>
    <w:pPr>
      <w:suppressAutoHyphens w:val="0"/>
      <w:ind w:left="849" w:hanging="283"/>
    </w:pPr>
    <w:rPr>
      <w:rFonts w:ascii="Times New Roman" w:hAnsi="Times New Roman"/>
      <w:sz w:val="24"/>
      <w:lang w:eastAsia="es-ES"/>
    </w:rPr>
  </w:style>
  <w:style w:type="paragraph" w:styleId="Lista4">
    <w:name w:val="List 4"/>
    <w:basedOn w:val="Normal"/>
    <w:rsid w:val="001E65D4"/>
    <w:pPr>
      <w:suppressAutoHyphens w:val="0"/>
      <w:ind w:left="1132" w:hanging="283"/>
    </w:pPr>
    <w:rPr>
      <w:rFonts w:ascii="Times New Roman" w:hAnsi="Times New Roman"/>
      <w:sz w:val="24"/>
      <w:lang w:eastAsia="es-ES"/>
    </w:rPr>
  </w:style>
  <w:style w:type="paragraph" w:styleId="Lista5">
    <w:name w:val="List 5"/>
    <w:basedOn w:val="Normal"/>
    <w:rsid w:val="001E65D4"/>
    <w:pPr>
      <w:suppressAutoHyphens w:val="0"/>
      <w:ind w:left="1415" w:hanging="283"/>
    </w:pPr>
    <w:rPr>
      <w:rFonts w:ascii="Times New Roman" w:hAnsi="Times New Roman"/>
      <w:sz w:val="24"/>
      <w:lang w:eastAsia="es-ES"/>
    </w:rPr>
  </w:style>
  <w:style w:type="paragraph" w:styleId="Listaconvietas5">
    <w:name w:val="List Bullet 5"/>
    <w:basedOn w:val="Normal"/>
    <w:rsid w:val="001E65D4"/>
    <w:pPr>
      <w:tabs>
        <w:tab w:val="num" w:pos="1492"/>
      </w:tabs>
      <w:suppressAutoHyphens w:val="0"/>
      <w:ind w:left="1492" w:hanging="360"/>
    </w:pPr>
    <w:rPr>
      <w:rFonts w:ascii="Times New Roman" w:hAnsi="Times New Roman"/>
      <w:sz w:val="24"/>
      <w:lang w:eastAsia="es-ES"/>
    </w:rPr>
  </w:style>
  <w:style w:type="paragraph" w:styleId="Continuarlista5">
    <w:name w:val="List Continue 5"/>
    <w:basedOn w:val="Normal"/>
    <w:rsid w:val="001E65D4"/>
    <w:pPr>
      <w:suppressAutoHyphens w:val="0"/>
      <w:spacing w:after="120"/>
      <w:ind w:left="1415"/>
    </w:pPr>
    <w:rPr>
      <w:rFonts w:ascii="Times New Roman" w:hAnsi="Times New Roman"/>
      <w:sz w:val="24"/>
      <w:lang w:eastAsia="es-ES"/>
    </w:rPr>
  </w:style>
  <w:style w:type="character" w:customStyle="1" w:styleId="TtuloCar1">
    <w:name w:val="Título Car1"/>
    <w:basedOn w:val="Fuentedeprrafopredeter"/>
    <w:link w:val="Ttulo"/>
    <w:rsid w:val="001E65D4"/>
    <w:rPr>
      <w:rFonts w:ascii="Arial Narrow" w:hAnsi="Arial Narrow"/>
      <w:color w:val="BFBFBF"/>
      <w:kern w:val="1"/>
      <w:sz w:val="64"/>
      <w:szCs w:val="20"/>
      <w:lang w:val="es-CL" w:eastAsia="ar-SA"/>
    </w:rPr>
  </w:style>
  <w:style w:type="paragraph" w:styleId="Textoindependienteprimerasangra">
    <w:name w:val="Body Text First Indent"/>
    <w:basedOn w:val="Textoindependiente"/>
    <w:link w:val="TextoindependienteprimerasangraCar"/>
    <w:rsid w:val="001E65D4"/>
    <w:pPr>
      <w:suppressAutoHyphens w:val="0"/>
      <w:ind w:firstLine="210"/>
    </w:pPr>
    <w:rPr>
      <w:rFonts w:ascii="Times New Roman" w:hAnsi="Times New Roman"/>
      <w:sz w:val="24"/>
      <w:szCs w:val="24"/>
      <w:lang w:val="es-ES" w:eastAsia="es-ES"/>
    </w:rPr>
  </w:style>
  <w:style w:type="character" w:customStyle="1" w:styleId="TextoindependienteCar1">
    <w:name w:val="Texto independiente Car1"/>
    <w:aliases w:val="Body Text Char Car1,Body Text Char Char Char Car1,Body Text Propuesta Char Car1,Body Text Propuesta Car1"/>
    <w:basedOn w:val="Fuentedeprrafopredeter"/>
    <w:link w:val="Textoindependiente"/>
    <w:rsid w:val="001E65D4"/>
    <w:rPr>
      <w:rFonts w:ascii="Arial Narrow" w:hAnsi="Arial Narrow"/>
      <w:sz w:val="20"/>
      <w:szCs w:val="20"/>
      <w:lang w:val="es-CL" w:eastAsia="ar-SA"/>
    </w:rPr>
  </w:style>
  <w:style w:type="character" w:customStyle="1" w:styleId="TextoindependienteprimerasangraCar">
    <w:name w:val="Texto independiente primera sangría Car"/>
    <w:basedOn w:val="TextoindependienteCar1"/>
    <w:link w:val="Textoindependienteprimerasangra"/>
    <w:rsid w:val="001E65D4"/>
    <w:rPr>
      <w:rFonts w:ascii="Arial Narrow" w:hAnsi="Arial Narrow"/>
      <w:sz w:val="20"/>
      <w:szCs w:val="20"/>
      <w:lang w:val="es-ES" w:eastAsia="es-ES"/>
    </w:rPr>
  </w:style>
  <w:style w:type="paragraph" w:styleId="Textoindependienteprimerasangra2">
    <w:name w:val="Body Text First Indent 2"/>
    <w:basedOn w:val="Sangradetextonormal"/>
    <w:link w:val="Textoindependienteprimerasangra2Car"/>
    <w:rsid w:val="001E65D4"/>
    <w:pPr>
      <w:suppressAutoHyphens w:val="0"/>
      <w:spacing w:after="120"/>
      <w:ind w:left="283" w:firstLine="210"/>
    </w:pPr>
    <w:rPr>
      <w:rFonts w:ascii="Times New Roman" w:hAnsi="Times New Roman"/>
      <w:sz w:val="24"/>
      <w:lang w:val="es-ES" w:eastAsia="es-ES"/>
    </w:rPr>
  </w:style>
  <w:style w:type="character" w:customStyle="1" w:styleId="SangradetextonormalCar1">
    <w:name w:val="Sangría de texto normal Car1"/>
    <w:basedOn w:val="Fuentedeprrafopredeter"/>
    <w:link w:val="Sangradetextonormal"/>
    <w:rsid w:val="001E65D4"/>
    <w:rPr>
      <w:rFonts w:ascii="Trebuchet MS" w:hAnsi="Trebuchet MS"/>
      <w:sz w:val="22"/>
      <w:lang w:eastAsia="ar-SA"/>
    </w:rPr>
  </w:style>
  <w:style w:type="character" w:customStyle="1" w:styleId="Textoindependienteprimerasangra2Car">
    <w:name w:val="Texto independiente primera sangría 2 Car"/>
    <w:basedOn w:val="SangradetextonormalCar1"/>
    <w:link w:val="Textoindependienteprimerasangra2"/>
    <w:rsid w:val="001E65D4"/>
    <w:rPr>
      <w:rFonts w:ascii="Trebuchet MS" w:hAnsi="Trebuchet MS"/>
      <w:sz w:val="22"/>
      <w:lang w:val="es-ES" w:eastAsia="es-ES"/>
    </w:rPr>
  </w:style>
  <w:style w:type="character" w:customStyle="1" w:styleId="PrrafodelistaCar">
    <w:name w:val="Párrafo de lista Car"/>
    <w:aliases w:val="Bullet List Car,FooterText Car,numbered Car,Paragraphe de liste1 Car,lp1 Car,TOC style Car,Bullet OSM Car,DEH Paragraph Car,Use Case List Paragraph Car,Nivel 4 Car,List Bulletized Car,cS List Paragraph Car,Parágrafo da Lista Car"/>
    <w:link w:val="Prrafodelista"/>
    <w:uiPriority w:val="34"/>
    <w:qFormat/>
    <w:rsid w:val="001E65D4"/>
    <w:rPr>
      <w:rFonts w:ascii="Arial Narrow" w:hAnsi="Arial Narrow"/>
      <w:sz w:val="22"/>
      <w:lang w:val="es-ES" w:eastAsia="ar-SA"/>
    </w:rPr>
  </w:style>
  <w:style w:type="character" w:customStyle="1" w:styleId="UnresolvedMention">
    <w:name w:val="Unresolved Mention"/>
    <w:uiPriority w:val="99"/>
    <w:semiHidden/>
    <w:unhideWhenUsed/>
    <w:rsid w:val="001E65D4"/>
    <w:rPr>
      <w:color w:val="605E5C"/>
      <w:shd w:val="clear" w:color="auto" w:fill="E1DFDD"/>
    </w:rPr>
  </w:style>
  <w:style w:type="table" w:customStyle="1" w:styleId="TableNormal">
    <w:name w:val="Table Normal"/>
    <w:uiPriority w:val="2"/>
    <w:semiHidden/>
    <w:unhideWhenUsed/>
    <w:qFormat/>
    <w:rsid w:val="0030183D"/>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30183D"/>
    <w:pPr>
      <w:widowControl w:val="0"/>
      <w:suppressAutoHyphens w:val="0"/>
      <w:autoSpaceDE w:val="0"/>
      <w:autoSpaceDN w:val="0"/>
    </w:pPr>
    <w:rPr>
      <w:rFonts w:ascii="Arial" w:eastAsia="Arial" w:hAnsi="Arial" w:cs="Arial"/>
      <w:szCs w:val="22"/>
      <w:lang w:eastAsia="en-US"/>
    </w:rPr>
  </w:style>
  <w:style w:type="paragraph" w:customStyle="1" w:styleId="xl69">
    <w:name w:val="xl69"/>
    <w:basedOn w:val="Normal"/>
    <w:rsid w:val="00C167EA"/>
    <w:pPr>
      <w:shd w:val="clear" w:color="5B9BD5" w:fill="5B9BD5"/>
      <w:suppressAutoHyphens w:val="0"/>
      <w:spacing w:before="100" w:beforeAutospacing="1" w:after="100" w:afterAutospacing="1"/>
      <w:jc w:val="center"/>
      <w:textAlignment w:val="center"/>
    </w:pPr>
    <w:rPr>
      <w:b/>
      <w:bCs/>
      <w:color w:val="FFFFFF"/>
      <w:sz w:val="16"/>
      <w:szCs w:val="16"/>
      <w:lang w:val="es-CL" w:eastAsia="es-CL"/>
    </w:rPr>
  </w:style>
  <w:style w:type="paragraph" w:customStyle="1" w:styleId="xl70">
    <w:name w:val="xl70"/>
    <w:basedOn w:val="Normal"/>
    <w:rsid w:val="00C167EA"/>
    <w:pPr>
      <w:pBdr>
        <w:left w:val="single" w:sz="4" w:space="0" w:color="auto"/>
      </w:pBdr>
      <w:shd w:val="clear" w:color="5B9BD5" w:fill="5B9BD5"/>
      <w:suppressAutoHyphens w:val="0"/>
      <w:spacing w:before="100" w:beforeAutospacing="1" w:after="100" w:afterAutospacing="1"/>
      <w:jc w:val="center"/>
      <w:textAlignment w:val="center"/>
    </w:pPr>
    <w:rPr>
      <w:b/>
      <w:bCs/>
      <w:color w:val="FFFFFF"/>
      <w:sz w:val="16"/>
      <w:szCs w:val="16"/>
      <w:lang w:val="es-CL" w:eastAsia="es-CL"/>
    </w:rPr>
  </w:style>
  <w:style w:type="paragraph" w:customStyle="1" w:styleId="xl71">
    <w:name w:val="xl71"/>
    <w:basedOn w:val="Normal"/>
    <w:rsid w:val="00C167EA"/>
    <w:pPr>
      <w:pBdr>
        <w:left w:val="single" w:sz="4" w:space="0" w:color="auto"/>
      </w:pBdr>
      <w:shd w:val="clear" w:color="5B9BD5" w:fill="5B9BD5"/>
      <w:suppressAutoHyphens w:val="0"/>
      <w:spacing w:before="100" w:beforeAutospacing="1" w:after="100" w:afterAutospacing="1"/>
      <w:jc w:val="center"/>
      <w:textAlignment w:val="center"/>
    </w:pPr>
    <w:rPr>
      <w:b/>
      <w:bCs/>
      <w:color w:val="FFFFFF"/>
      <w:sz w:val="16"/>
      <w:szCs w:val="16"/>
      <w:lang w:val="es-CL" w:eastAsia="es-CL"/>
    </w:rPr>
  </w:style>
  <w:style w:type="paragraph" w:customStyle="1" w:styleId="xl72">
    <w:name w:val="xl72"/>
    <w:basedOn w:val="Normal"/>
    <w:rsid w:val="00C167EA"/>
    <w:pPr>
      <w:pBdr>
        <w:top w:val="single" w:sz="4" w:space="0" w:color="auto"/>
        <w:bottom w:val="single" w:sz="4" w:space="0" w:color="auto"/>
        <w:right w:val="single" w:sz="4" w:space="0" w:color="auto"/>
      </w:pBdr>
      <w:suppressAutoHyphens w:val="0"/>
      <w:spacing w:before="100" w:beforeAutospacing="1" w:after="100" w:afterAutospacing="1"/>
    </w:pPr>
    <w:rPr>
      <w:sz w:val="16"/>
      <w:szCs w:val="16"/>
      <w:lang w:val="es-CL" w:eastAsia="es-CL"/>
    </w:rPr>
  </w:style>
  <w:style w:type="paragraph" w:customStyle="1" w:styleId="xl73">
    <w:name w:val="xl73"/>
    <w:basedOn w:val="Normal"/>
    <w:rsid w:val="00C167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val="es-CL" w:eastAsia="es-CL"/>
    </w:rPr>
  </w:style>
  <w:style w:type="paragraph" w:customStyle="1" w:styleId="xl74">
    <w:name w:val="xl74"/>
    <w:basedOn w:val="Normal"/>
    <w:rsid w:val="00C167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6"/>
      <w:szCs w:val="16"/>
      <w:lang w:val="es-CL" w:eastAsia="es-CL"/>
    </w:rPr>
  </w:style>
  <w:style w:type="paragraph" w:customStyle="1" w:styleId="xl75">
    <w:name w:val="xl75"/>
    <w:basedOn w:val="Normal"/>
    <w:rsid w:val="00C167EA"/>
    <w:pPr>
      <w:pBdr>
        <w:left w:val="single" w:sz="4" w:space="0" w:color="auto"/>
        <w:bottom w:val="single" w:sz="4" w:space="0" w:color="auto"/>
      </w:pBdr>
      <w:suppressAutoHyphens w:val="0"/>
      <w:spacing w:before="100" w:beforeAutospacing="1" w:after="100" w:afterAutospacing="1"/>
      <w:jc w:val="right"/>
    </w:pPr>
    <w:rPr>
      <w:sz w:val="16"/>
      <w:szCs w:val="16"/>
      <w:lang w:val="es-CL" w:eastAsia="es-CL"/>
    </w:rPr>
  </w:style>
  <w:style w:type="paragraph" w:customStyle="1" w:styleId="xl76">
    <w:name w:val="xl76"/>
    <w:basedOn w:val="Normal"/>
    <w:rsid w:val="00C167EA"/>
    <w:pPr>
      <w:pBdr>
        <w:top w:val="single" w:sz="4" w:space="0" w:color="auto"/>
        <w:left w:val="single" w:sz="4" w:space="0" w:color="auto"/>
        <w:bottom w:val="single" w:sz="4" w:space="0" w:color="auto"/>
      </w:pBdr>
      <w:suppressAutoHyphens w:val="0"/>
      <w:spacing w:before="100" w:beforeAutospacing="1" w:after="100" w:afterAutospacing="1"/>
      <w:jc w:val="right"/>
    </w:pPr>
    <w:rPr>
      <w:sz w:val="16"/>
      <w:szCs w:val="16"/>
      <w:lang w:val="es-CL" w:eastAsia="es-CL"/>
    </w:rPr>
  </w:style>
  <w:style w:type="paragraph" w:customStyle="1" w:styleId="xl77">
    <w:name w:val="xl77"/>
    <w:basedOn w:val="Normal"/>
    <w:rsid w:val="00C167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val="es-CL" w:eastAsia="es-CL"/>
    </w:rPr>
  </w:style>
  <w:style w:type="paragraph" w:customStyle="1" w:styleId="xl79">
    <w:name w:val="xl79"/>
    <w:basedOn w:val="Normal"/>
    <w:rsid w:val="00C167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color w:val="000000"/>
      <w:sz w:val="16"/>
      <w:szCs w:val="16"/>
      <w:lang w:val="es-CL" w:eastAsia="es-CL"/>
    </w:rPr>
  </w:style>
  <w:style w:type="paragraph" w:customStyle="1" w:styleId="xl80">
    <w:name w:val="xl80"/>
    <w:basedOn w:val="Normal"/>
    <w:rsid w:val="00C167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val="es-CL" w:eastAsia="es-CL"/>
    </w:rPr>
  </w:style>
  <w:style w:type="paragraph" w:customStyle="1" w:styleId="xl81">
    <w:name w:val="xl81"/>
    <w:basedOn w:val="Normal"/>
    <w:rsid w:val="00C167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6"/>
      <w:szCs w:val="16"/>
      <w:lang w:val="es-CL" w:eastAsia="es-CL"/>
    </w:rPr>
  </w:style>
  <w:style w:type="paragraph" w:customStyle="1" w:styleId="xl82">
    <w:name w:val="xl82"/>
    <w:basedOn w:val="Normal"/>
    <w:rsid w:val="00C167EA"/>
    <w:pPr>
      <w:pBdr>
        <w:top w:val="single" w:sz="4" w:space="0" w:color="auto"/>
        <w:left w:val="single" w:sz="4" w:space="0" w:color="auto"/>
        <w:bottom w:val="single" w:sz="4" w:space="0" w:color="auto"/>
      </w:pBdr>
      <w:suppressAutoHyphens w:val="0"/>
      <w:spacing w:before="100" w:beforeAutospacing="1" w:after="100" w:afterAutospacing="1"/>
      <w:jc w:val="right"/>
    </w:pPr>
    <w:rPr>
      <w:sz w:val="16"/>
      <w:szCs w:val="16"/>
      <w:lang w:val="es-CL" w:eastAsia="es-CL"/>
    </w:rPr>
  </w:style>
  <w:style w:type="paragraph" w:customStyle="1" w:styleId="xl83">
    <w:name w:val="xl83"/>
    <w:basedOn w:val="Normal"/>
    <w:rsid w:val="00C167EA"/>
    <w:pPr>
      <w:pBdr>
        <w:left w:val="single" w:sz="8" w:space="0" w:color="auto"/>
      </w:pBdr>
      <w:shd w:val="clear" w:color="DDEBF7" w:fill="DDEBF7"/>
      <w:suppressAutoHyphens w:val="0"/>
      <w:spacing w:before="100" w:beforeAutospacing="1" w:after="100" w:afterAutospacing="1"/>
      <w:textAlignment w:val="center"/>
    </w:pPr>
    <w:rPr>
      <w:b/>
      <w:bCs/>
      <w:sz w:val="16"/>
      <w:szCs w:val="16"/>
      <w:lang w:val="es-CL" w:eastAsia="es-CL"/>
    </w:rPr>
  </w:style>
  <w:style w:type="paragraph" w:customStyle="1" w:styleId="xl84">
    <w:name w:val="xl84"/>
    <w:basedOn w:val="Normal"/>
    <w:rsid w:val="00C167EA"/>
    <w:pPr>
      <w:pBdr>
        <w:left w:val="single" w:sz="4" w:space="0" w:color="auto"/>
        <w:right w:val="single" w:sz="8" w:space="0" w:color="auto"/>
      </w:pBdr>
      <w:shd w:val="clear" w:color="DDEBF7" w:fill="DDEBF7"/>
      <w:suppressAutoHyphens w:val="0"/>
      <w:spacing w:before="100" w:beforeAutospacing="1" w:after="100" w:afterAutospacing="1"/>
    </w:pPr>
    <w:rPr>
      <w:rFonts w:ascii="Times New Roman" w:hAnsi="Times New Roman"/>
      <w:sz w:val="24"/>
      <w:lang w:val="es-CL" w:eastAsia="es-CL"/>
    </w:rPr>
  </w:style>
  <w:style w:type="paragraph" w:customStyle="1" w:styleId="xl85">
    <w:name w:val="xl85"/>
    <w:basedOn w:val="Normal"/>
    <w:rsid w:val="00C167EA"/>
    <w:pPr>
      <w:pBdr>
        <w:top w:val="single" w:sz="4" w:space="0" w:color="auto"/>
        <w:left w:val="single" w:sz="8" w:space="0" w:color="auto"/>
      </w:pBdr>
      <w:suppressAutoHyphens w:val="0"/>
      <w:spacing w:before="100" w:beforeAutospacing="1" w:after="100" w:afterAutospacing="1"/>
      <w:textAlignment w:val="center"/>
    </w:pPr>
    <w:rPr>
      <w:b/>
      <w:bCs/>
      <w:sz w:val="16"/>
      <w:szCs w:val="16"/>
      <w:lang w:val="es-CL" w:eastAsia="es-CL"/>
    </w:rPr>
  </w:style>
  <w:style w:type="paragraph" w:customStyle="1" w:styleId="xl86">
    <w:name w:val="xl86"/>
    <w:basedOn w:val="Normal"/>
    <w:rsid w:val="00C167EA"/>
    <w:pPr>
      <w:pBdr>
        <w:top w:val="single" w:sz="4" w:space="0" w:color="auto"/>
        <w:left w:val="single" w:sz="4" w:space="0" w:color="auto"/>
        <w:right w:val="single" w:sz="8" w:space="0" w:color="auto"/>
      </w:pBdr>
      <w:suppressAutoHyphens w:val="0"/>
      <w:spacing w:before="100" w:beforeAutospacing="1" w:after="100" w:afterAutospacing="1"/>
    </w:pPr>
    <w:rPr>
      <w:rFonts w:ascii="Times New Roman" w:hAnsi="Times New Roman"/>
      <w:sz w:val="24"/>
      <w:lang w:val="es-CL" w:eastAsia="es-CL"/>
    </w:rPr>
  </w:style>
  <w:style w:type="paragraph" w:customStyle="1" w:styleId="xl87">
    <w:name w:val="xl87"/>
    <w:basedOn w:val="Normal"/>
    <w:rsid w:val="00C167EA"/>
    <w:pPr>
      <w:pBdr>
        <w:top w:val="single" w:sz="4" w:space="0" w:color="auto"/>
        <w:left w:val="single" w:sz="8" w:space="0" w:color="auto"/>
        <w:bottom w:val="single" w:sz="8" w:space="0" w:color="auto"/>
      </w:pBdr>
      <w:shd w:val="clear" w:color="DDEBF7" w:fill="DDEBF7"/>
      <w:suppressAutoHyphens w:val="0"/>
      <w:spacing w:before="100" w:beforeAutospacing="1" w:after="100" w:afterAutospacing="1"/>
      <w:textAlignment w:val="center"/>
    </w:pPr>
    <w:rPr>
      <w:b/>
      <w:bCs/>
      <w:sz w:val="16"/>
      <w:szCs w:val="16"/>
      <w:lang w:val="es-CL" w:eastAsia="es-CL"/>
    </w:rPr>
  </w:style>
  <w:style w:type="paragraph" w:customStyle="1" w:styleId="xl88">
    <w:name w:val="xl88"/>
    <w:basedOn w:val="Normal"/>
    <w:rsid w:val="00C167EA"/>
    <w:pPr>
      <w:pBdr>
        <w:top w:val="single" w:sz="4" w:space="0" w:color="auto"/>
        <w:left w:val="single" w:sz="4" w:space="0" w:color="auto"/>
        <w:bottom w:val="single" w:sz="8" w:space="0" w:color="auto"/>
        <w:right w:val="single" w:sz="8" w:space="0" w:color="auto"/>
      </w:pBdr>
      <w:shd w:val="clear" w:color="DDEBF7" w:fill="DDEBF7"/>
      <w:suppressAutoHyphens w:val="0"/>
      <w:spacing w:before="100" w:beforeAutospacing="1" w:after="100" w:afterAutospacing="1"/>
    </w:pPr>
    <w:rPr>
      <w:rFonts w:ascii="Times New Roman" w:hAnsi="Times New Roman"/>
      <w:sz w:val="24"/>
      <w:lang w:val="es-CL" w:eastAsia="es-CL"/>
    </w:rPr>
  </w:style>
  <w:style w:type="paragraph" w:customStyle="1" w:styleId="xl67">
    <w:name w:val="xl67"/>
    <w:basedOn w:val="Normal"/>
    <w:rsid w:val="00BB60C3"/>
    <w:pPr>
      <w:shd w:val="clear" w:color="5B9BD5" w:fill="5B9BD5"/>
      <w:suppressAutoHyphens w:val="0"/>
      <w:spacing w:before="100" w:beforeAutospacing="1" w:after="100" w:afterAutospacing="1"/>
      <w:jc w:val="center"/>
      <w:textAlignment w:val="center"/>
    </w:pPr>
    <w:rPr>
      <w:b/>
      <w:bCs/>
      <w:color w:val="FFFFFF"/>
      <w:sz w:val="16"/>
      <w:szCs w:val="16"/>
      <w:lang w:val="es-CL" w:eastAsia="es-CL"/>
    </w:rPr>
  </w:style>
  <w:style w:type="paragraph" w:customStyle="1" w:styleId="xl68">
    <w:name w:val="xl68"/>
    <w:basedOn w:val="Normal"/>
    <w:rsid w:val="00BB60C3"/>
    <w:pPr>
      <w:pBdr>
        <w:left w:val="single" w:sz="4" w:space="0" w:color="auto"/>
      </w:pBdr>
      <w:shd w:val="clear" w:color="5B9BD5" w:fill="5B9BD5"/>
      <w:suppressAutoHyphens w:val="0"/>
      <w:spacing w:before="100" w:beforeAutospacing="1" w:after="100" w:afterAutospacing="1"/>
      <w:jc w:val="center"/>
      <w:textAlignment w:val="center"/>
    </w:pPr>
    <w:rPr>
      <w:b/>
      <w:bCs/>
      <w:color w:val="FFFFFF"/>
      <w:sz w:val="16"/>
      <w:szCs w:val="16"/>
      <w:lang w:val="es-CL" w:eastAsia="es-CL"/>
    </w:rPr>
  </w:style>
  <w:style w:type="paragraph" w:customStyle="1" w:styleId="xl66">
    <w:name w:val="xl66"/>
    <w:basedOn w:val="Normal"/>
    <w:rsid w:val="00130CCE"/>
    <w:pPr>
      <w:shd w:val="clear" w:color="5B9BD5" w:fill="5B9BD5"/>
      <w:suppressAutoHyphens w:val="0"/>
      <w:spacing w:before="100" w:beforeAutospacing="1" w:after="100" w:afterAutospacing="1"/>
      <w:jc w:val="center"/>
      <w:textAlignment w:val="center"/>
    </w:pPr>
    <w:rPr>
      <w:b/>
      <w:bCs/>
      <w:color w:val="FFFFFF"/>
      <w:sz w:val="16"/>
      <w:szCs w:val="16"/>
      <w:lang w:val="es-CL" w:eastAsia="es-CL"/>
    </w:rPr>
  </w:style>
  <w:style w:type="paragraph" w:customStyle="1" w:styleId="xl63">
    <w:name w:val="xl63"/>
    <w:basedOn w:val="Normal"/>
    <w:rsid w:val="00D81AB2"/>
    <w:pPr>
      <w:pBdr>
        <w:left w:val="single" w:sz="4" w:space="0" w:color="000000"/>
        <w:bottom w:val="single" w:sz="4" w:space="0" w:color="000000"/>
        <w:right w:val="single" w:sz="4" w:space="0" w:color="000000"/>
      </w:pBdr>
      <w:shd w:val="clear" w:color="FFFFFF" w:fill="FFFFFF"/>
      <w:suppressAutoHyphens w:val="0"/>
      <w:spacing w:before="100" w:beforeAutospacing="1" w:after="100" w:afterAutospacing="1"/>
    </w:pPr>
    <w:rPr>
      <w:rFonts w:ascii="Arial" w:hAnsi="Arial" w:cs="Arial"/>
      <w:sz w:val="20"/>
      <w:szCs w:val="20"/>
      <w:lang w:val="es-CL" w:eastAsia="es-CL"/>
    </w:rPr>
  </w:style>
  <w:style w:type="paragraph" w:customStyle="1" w:styleId="xl64">
    <w:name w:val="xl64"/>
    <w:basedOn w:val="Normal"/>
    <w:rsid w:val="00D81AB2"/>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pPr>
    <w:rPr>
      <w:rFonts w:ascii="Arial" w:hAnsi="Arial" w:cs="Arial"/>
      <w:sz w:val="20"/>
      <w:szCs w:val="20"/>
      <w:lang w:val="es-CL" w:eastAsia="es-CL"/>
    </w:rPr>
  </w:style>
  <w:style w:type="paragraph" w:customStyle="1" w:styleId="xl65">
    <w:name w:val="xl65"/>
    <w:basedOn w:val="Normal"/>
    <w:rsid w:val="00D81AB2"/>
    <w:pPr>
      <w:pBdr>
        <w:top w:val="single" w:sz="4" w:space="0" w:color="000000"/>
        <w:left w:val="single" w:sz="4" w:space="0" w:color="000000"/>
        <w:right w:val="single" w:sz="4" w:space="0" w:color="000000"/>
      </w:pBdr>
      <w:shd w:val="clear" w:color="FFFFFF" w:fill="FFFFFF"/>
      <w:suppressAutoHyphens w:val="0"/>
      <w:spacing w:before="100" w:beforeAutospacing="1" w:after="100" w:afterAutospacing="1"/>
    </w:pPr>
    <w:rPr>
      <w:rFonts w:ascii="Arial" w:hAnsi="Arial" w:cs="Arial"/>
      <w:sz w:val="20"/>
      <w:szCs w:val="20"/>
      <w:lang w:val="es-CL" w:eastAsia="es-CL"/>
    </w:rPr>
  </w:style>
  <w:style w:type="paragraph" w:customStyle="1" w:styleId="xl89">
    <w:name w:val="xl89"/>
    <w:basedOn w:val="Normal"/>
    <w:rsid w:val="00D81AB2"/>
    <w:pPr>
      <w:pBdr>
        <w:left w:val="single" w:sz="4" w:space="0" w:color="000000"/>
        <w:bottom w:val="single" w:sz="4" w:space="0" w:color="000000"/>
        <w:right w:val="single" w:sz="4" w:space="0" w:color="000000"/>
      </w:pBdr>
      <w:shd w:val="clear" w:color="FFFFFF" w:fill="FFFFFF"/>
      <w:suppressAutoHyphens w:val="0"/>
      <w:spacing w:before="100" w:beforeAutospacing="1" w:after="100" w:afterAutospacing="1"/>
    </w:pPr>
    <w:rPr>
      <w:rFonts w:ascii="Arial" w:hAnsi="Arial" w:cs="Arial"/>
      <w:sz w:val="20"/>
      <w:szCs w:val="20"/>
      <w:lang w:val="es-CL" w:eastAsia="es-CL"/>
    </w:rPr>
  </w:style>
  <w:style w:type="paragraph" w:customStyle="1" w:styleId="xl90">
    <w:name w:val="xl90"/>
    <w:basedOn w:val="Normal"/>
    <w:rsid w:val="00D81AB2"/>
    <w:pPr>
      <w:pBdr>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rFonts w:ascii="Arial" w:hAnsi="Arial" w:cs="Arial"/>
      <w:sz w:val="20"/>
      <w:szCs w:val="20"/>
      <w:lang w:val="es-CL" w:eastAsia="es-CL"/>
    </w:rPr>
  </w:style>
  <w:style w:type="paragraph" w:customStyle="1" w:styleId="xl91">
    <w:name w:val="xl91"/>
    <w:basedOn w:val="Normal"/>
    <w:rsid w:val="00D81AB2"/>
    <w:pPr>
      <w:pBdr>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rFonts w:ascii="Arial" w:hAnsi="Arial" w:cs="Arial"/>
      <w:sz w:val="20"/>
      <w:szCs w:val="20"/>
      <w:lang w:val="es-CL" w:eastAsia="es-CL"/>
    </w:rPr>
  </w:style>
  <w:style w:type="paragraph" w:customStyle="1" w:styleId="xl92">
    <w:name w:val="xl92"/>
    <w:basedOn w:val="Normal"/>
    <w:rsid w:val="00D81AB2"/>
    <w:pPr>
      <w:pBdr>
        <w:left w:val="single" w:sz="4" w:space="0" w:color="000000"/>
        <w:bottom w:val="single" w:sz="4" w:space="0" w:color="000000"/>
        <w:right w:val="single" w:sz="4" w:space="0" w:color="000000"/>
      </w:pBdr>
      <w:shd w:val="clear" w:color="FFFFFF" w:fill="FFFFFF"/>
      <w:suppressAutoHyphens w:val="0"/>
      <w:spacing w:before="100" w:beforeAutospacing="1" w:after="100" w:afterAutospacing="1"/>
    </w:pPr>
    <w:rPr>
      <w:rFonts w:ascii="Arial" w:hAnsi="Arial" w:cs="Arial"/>
      <w:sz w:val="20"/>
      <w:szCs w:val="20"/>
      <w:lang w:val="es-CL" w:eastAsia="es-CL"/>
    </w:rPr>
  </w:style>
  <w:style w:type="paragraph" w:customStyle="1" w:styleId="xl93">
    <w:name w:val="xl93"/>
    <w:basedOn w:val="Normal"/>
    <w:rsid w:val="00D81AB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sz w:val="20"/>
      <w:szCs w:val="20"/>
      <w:lang w:val="es-CL" w:eastAsia="es-CL"/>
    </w:rPr>
  </w:style>
  <w:style w:type="paragraph" w:customStyle="1" w:styleId="xl94">
    <w:name w:val="xl94"/>
    <w:basedOn w:val="Normal"/>
    <w:rsid w:val="00D81AB2"/>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pPr>
    <w:rPr>
      <w:rFonts w:ascii="Arial" w:hAnsi="Arial" w:cs="Arial"/>
      <w:sz w:val="20"/>
      <w:szCs w:val="20"/>
      <w:lang w:val="es-CL" w:eastAsia="es-CL"/>
    </w:rPr>
  </w:style>
  <w:style w:type="paragraph" w:customStyle="1" w:styleId="xl95">
    <w:name w:val="xl95"/>
    <w:basedOn w:val="Normal"/>
    <w:rsid w:val="00D81AB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sz w:val="20"/>
      <w:szCs w:val="20"/>
      <w:lang w:val="es-CL" w:eastAsia="es-CL"/>
    </w:rPr>
  </w:style>
  <w:style w:type="paragraph" w:customStyle="1" w:styleId="xl96">
    <w:name w:val="xl96"/>
    <w:basedOn w:val="Normal"/>
    <w:rsid w:val="00D81AB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Calibri" w:hAnsi="Calibri" w:cs="Calibri"/>
      <w:sz w:val="24"/>
      <w:lang w:val="es-CL" w:eastAsia="es-CL"/>
    </w:rPr>
  </w:style>
  <w:style w:type="paragraph" w:customStyle="1" w:styleId="xl97">
    <w:name w:val="xl97"/>
    <w:basedOn w:val="Normal"/>
    <w:rsid w:val="00D81AB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sz w:val="24"/>
      <w:lang w:val="es-CL" w:eastAsia="es-CL"/>
    </w:rPr>
  </w:style>
  <w:style w:type="paragraph" w:customStyle="1" w:styleId="xl98">
    <w:name w:val="xl98"/>
    <w:basedOn w:val="Normal"/>
    <w:rsid w:val="00D81AB2"/>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jc w:val="center"/>
    </w:pPr>
    <w:rPr>
      <w:rFonts w:ascii="Arial" w:hAnsi="Arial" w:cs="Arial"/>
      <w:sz w:val="20"/>
      <w:szCs w:val="20"/>
      <w:lang w:val="es-CL" w:eastAsia="es-CL"/>
    </w:rPr>
  </w:style>
  <w:style w:type="paragraph" w:customStyle="1" w:styleId="xl99">
    <w:name w:val="xl99"/>
    <w:basedOn w:val="Normal"/>
    <w:rsid w:val="00D81AB2"/>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jc w:val="center"/>
    </w:pPr>
    <w:rPr>
      <w:rFonts w:ascii="Arial" w:hAnsi="Arial" w:cs="Arial"/>
      <w:sz w:val="20"/>
      <w:szCs w:val="20"/>
      <w:lang w:val="es-CL" w:eastAsia="es-CL"/>
    </w:rPr>
  </w:style>
  <w:style w:type="paragraph" w:customStyle="1" w:styleId="xl100">
    <w:name w:val="xl100"/>
    <w:basedOn w:val="Normal"/>
    <w:rsid w:val="00D81AB2"/>
    <w:pPr>
      <w:pBdr>
        <w:top w:val="single" w:sz="4" w:space="0" w:color="auto"/>
        <w:left w:val="single" w:sz="4" w:space="0" w:color="auto"/>
        <w:right w:val="single" w:sz="4" w:space="0" w:color="auto"/>
      </w:pBdr>
      <w:suppressAutoHyphens w:val="0"/>
      <w:spacing w:before="100" w:beforeAutospacing="1" w:after="100" w:afterAutospacing="1"/>
    </w:pPr>
    <w:rPr>
      <w:rFonts w:ascii="Arial" w:hAnsi="Arial" w:cs="Arial"/>
      <w:sz w:val="20"/>
      <w:szCs w:val="20"/>
      <w:lang w:val="es-CL" w:eastAsia="es-CL"/>
    </w:rPr>
  </w:style>
  <w:style w:type="paragraph" w:customStyle="1" w:styleId="xl101">
    <w:name w:val="xl101"/>
    <w:basedOn w:val="Normal"/>
    <w:rsid w:val="00D81AB2"/>
    <w:pPr>
      <w:pBdr>
        <w:top w:val="single" w:sz="4" w:space="0" w:color="auto"/>
        <w:left w:val="single" w:sz="4" w:space="0" w:color="auto"/>
        <w:right w:val="single" w:sz="4" w:space="0" w:color="auto"/>
      </w:pBdr>
      <w:shd w:val="clear" w:color="FFFFFF" w:fill="FFFFFF"/>
      <w:suppressAutoHyphens w:val="0"/>
      <w:spacing w:before="100" w:beforeAutospacing="1" w:after="100" w:afterAutospacing="1"/>
    </w:pPr>
    <w:rPr>
      <w:rFonts w:ascii="Arial" w:hAnsi="Arial" w:cs="Arial"/>
      <w:sz w:val="20"/>
      <w:szCs w:val="20"/>
      <w:lang w:val="es-CL" w:eastAsia="es-CL"/>
    </w:rPr>
  </w:style>
  <w:style w:type="paragraph" w:customStyle="1" w:styleId="xl102">
    <w:name w:val="xl102"/>
    <w:basedOn w:val="Normal"/>
    <w:rsid w:val="00D81AB2"/>
    <w:pPr>
      <w:pBdr>
        <w:top w:val="single" w:sz="4" w:space="0" w:color="auto"/>
        <w:left w:val="single" w:sz="4" w:space="0" w:color="auto"/>
        <w:right w:val="single" w:sz="4" w:space="0" w:color="auto"/>
      </w:pBdr>
      <w:shd w:val="clear" w:color="FFFFFF" w:fill="FFFFFF"/>
      <w:suppressAutoHyphens w:val="0"/>
      <w:spacing w:before="100" w:beforeAutospacing="1" w:after="100" w:afterAutospacing="1"/>
      <w:jc w:val="center"/>
    </w:pPr>
    <w:rPr>
      <w:rFonts w:ascii="Arial" w:hAnsi="Arial" w:cs="Arial"/>
      <w:sz w:val="20"/>
      <w:szCs w:val="20"/>
      <w:lang w:val="es-CL" w:eastAsia="es-CL"/>
    </w:rPr>
  </w:style>
  <w:style w:type="paragraph" w:customStyle="1" w:styleId="xl103">
    <w:name w:val="xl103"/>
    <w:basedOn w:val="Normal"/>
    <w:rsid w:val="00D81AB2"/>
    <w:pPr>
      <w:pBdr>
        <w:top w:val="single" w:sz="4" w:space="0" w:color="auto"/>
        <w:left w:val="single" w:sz="4" w:space="0" w:color="auto"/>
        <w:right w:val="single" w:sz="4" w:space="0" w:color="auto"/>
      </w:pBdr>
      <w:suppressAutoHyphens w:val="0"/>
      <w:spacing w:before="100" w:beforeAutospacing="1" w:after="100" w:afterAutospacing="1"/>
      <w:jc w:val="center"/>
    </w:pPr>
    <w:rPr>
      <w:rFonts w:ascii="Arial" w:hAnsi="Arial" w:cs="Arial"/>
      <w:sz w:val="20"/>
      <w:szCs w:val="20"/>
      <w:lang w:val="es-CL" w:eastAsia="es-CL"/>
    </w:rPr>
  </w:style>
  <w:style w:type="paragraph" w:customStyle="1" w:styleId="xl104">
    <w:name w:val="xl104"/>
    <w:basedOn w:val="Normal"/>
    <w:rsid w:val="00D81AB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sz w:val="20"/>
      <w:szCs w:val="20"/>
      <w:lang w:val="es-CL" w:eastAsia="es-CL"/>
    </w:rPr>
  </w:style>
  <w:style w:type="paragraph" w:customStyle="1" w:styleId="xl105">
    <w:name w:val="xl105"/>
    <w:basedOn w:val="Normal"/>
    <w:rsid w:val="00D81AB2"/>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pPr>
    <w:rPr>
      <w:rFonts w:ascii="Arial" w:hAnsi="Arial" w:cs="Arial"/>
      <w:sz w:val="20"/>
      <w:szCs w:val="20"/>
      <w:lang w:val="es-CL" w:eastAsia="es-CL"/>
    </w:rPr>
  </w:style>
  <w:style w:type="paragraph" w:customStyle="1" w:styleId="xl106">
    <w:name w:val="xl106"/>
    <w:basedOn w:val="Normal"/>
    <w:rsid w:val="00D81AB2"/>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ascii="Arial" w:hAnsi="Arial" w:cs="Arial"/>
      <w:sz w:val="20"/>
      <w:szCs w:val="20"/>
      <w:lang w:val="es-CL" w:eastAsia="es-CL"/>
    </w:rPr>
  </w:style>
  <w:style w:type="paragraph" w:customStyle="1" w:styleId="xl107">
    <w:name w:val="xl107"/>
    <w:basedOn w:val="Normal"/>
    <w:rsid w:val="00D81AB2"/>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ascii="Arial" w:hAnsi="Arial" w:cs="Arial"/>
      <w:sz w:val="20"/>
      <w:szCs w:val="20"/>
      <w:lang w:val="es-CL" w:eastAsia="es-CL"/>
    </w:rPr>
  </w:style>
  <w:style w:type="paragraph" w:customStyle="1" w:styleId="xl108">
    <w:name w:val="xl108"/>
    <w:basedOn w:val="Normal"/>
    <w:rsid w:val="00D81AB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sz w:val="20"/>
      <w:szCs w:val="20"/>
      <w:lang w:val="es-CL" w:eastAsia="es-CL"/>
    </w:rPr>
  </w:style>
  <w:style w:type="paragraph" w:customStyle="1" w:styleId="xl109">
    <w:name w:val="xl109"/>
    <w:basedOn w:val="Normal"/>
    <w:rsid w:val="00D81AB2"/>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textAlignment w:val="center"/>
    </w:pPr>
    <w:rPr>
      <w:rFonts w:ascii="Arial" w:hAnsi="Arial" w:cs="Arial"/>
      <w:sz w:val="20"/>
      <w:szCs w:val="20"/>
      <w:lang w:val="es-CL" w:eastAsia="es-CL"/>
    </w:rPr>
  </w:style>
  <w:style w:type="paragraph" w:customStyle="1" w:styleId="xl110">
    <w:name w:val="xl110"/>
    <w:basedOn w:val="Normal"/>
    <w:rsid w:val="00D81AB2"/>
    <w:pPr>
      <w:pBdr>
        <w:top w:val="single" w:sz="4" w:space="0" w:color="auto"/>
        <w:left w:val="single" w:sz="4" w:space="0" w:color="auto"/>
        <w:bottom w:val="single" w:sz="4" w:space="0" w:color="auto"/>
        <w:right w:val="single" w:sz="4" w:space="0" w:color="auto"/>
      </w:pBdr>
      <w:shd w:val="clear" w:color="FFFF00" w:fill="FFFFFF"/>
      <w:suppressAutoHyphens w:val="0"/>
      <w:spacing w:before="100" w:beforeAutospacing="1" w:after="100" w:afterAutospacing="1"/>
    </w:pPr>
    <w:rPr>
      <w:rFonts w:ascii="Arial" w:hAnsi="Arial" w:cs="Arial"/>
      <w:sz w:val="20"/>
      <w:szCs w:val="20"/>
      <w:lang w:val="es-CL" w:eastAsia="es-CL"/>
    </w:rPr>
  </w:style>
  <w:style w:type="paragraph" w:customStyle="1" w:styleId="xl111">
    <w:name w:val="xl111"/>
    <w:basedOn w:val="Normal"/>
    <w:rsid w:val="00D81AB2"/>
    <w:pPr>
      <w:pBdr>
        <w:top w:val="single" w:sz="4" w:space="0" w:color="auto"/>
        <w:left w:val="single" w:sz="4" w:space="0" w:color="auto"/>
        <w:bottom w:val="single" w:sz="4" w:space="0" w:color="auto"/>
        <w:right w:val="single" w:sz="4" w:space="0" w:color="auto"/>
      </w:pBdr>
      <w:shd w:val="clear" w:color="FFFF00" w:fill="FFFFFF"/>
      <w:suppressAutoHyphens w:val="0"/>
      <w:spacing w:before="100" w:beforeAutospacing="1" w:after="100" w:afterAutospacing="1"/>
    </w:pPr>
    <w:rPr>
      <w:rFonts w:ascii="Arial" w:hAnsi="Arial" w:cs="Arial"/>
      <w:sz w:val="20"/>
      <w:szCs w:val="20"/>
      <w:lang w:val="es-CL" w:eastAsia="es-CL"/>
    </w:rPr>
  </w:style>
  <w:style w:type="paragraph" w:customStyle="1" w:styleId="xl112">
    <w:name w:val="xl112"/>
    <w:basedOn w:val="Normal"/>
    <w:rsid w:val="00D81AB2"/>
    <w:pPr>
      <w:pBdr>
        <w:top w:val="single" w:sz="4" w:space="0" w:color="auto"/>
        <w:left w:val="single" w:sz="4" w:space="0" w:color="auto"/>
        <w:bottom w:val="single" w:sz="4" w:space="0" w:color="auto"/>
        <w:right w:val="single" w:sz="4" w:space="0" w:color="auto"/>
      </w:pBdr>
      <w:shd w:val="clear" w:color="FFFF00" w:fill="FFFFFF"/>
      <w:suppressAutoHyphens w:val="0"/>
      <w:spacing w:before="100" w:beforeAutospacing="1" w:after="100" w:afterAutospacing="1"/>
      <w:jc w:val="center"/>
    </w:pPr>
    <w:rPr>
      <w:rFonts w:ascii="Arial" w:hAnsi="Arial" w:cs="Arial"/>
      <w:sz w:val="20"/>
      <w:szCs w:val="20"/>
      <w:lang w:val="es-CL" w:eastAsia="es-CL"/>
    </w:rPr>
  </w:style>
  <w:style w:type="paragraph" w:customStyle="1" w:styleId="xl113">
    <w:name w:val="xl113"/>
    <w:basedOn w:val="Normal"/>
    <w:rsid w:val="00D81AB2"/>
    <w:pPr>
      <w:pBdr>
        <w:top w:val="single" w:sz="4" w:space="0" w:color="auto"/>
        <w:left w:val="single" w:sz="4" w:space="0" w:color="auto"/>
        <w:bottom w:val="single" w:sz="4" w:space="0" w:color="auto"/>
        <w:right w:val="single" w:sz="4" w:space="0" w:color="auto"/>
      </w:pBdr>
      <w:shd w:val="clear" w:color="FFFF00" w:fill="FFFFFF"/>
      <w:suppressAutoHyphens w:val="0"/>
      <w:spacing w:before="100" w:beforeAutospacing="1" w:after="100" w:afterAutospacing="1"/>
      <w:jc w:val="center"/>
    </w:pPr>
    <w:rPr>
      <w:rFonts w:ascii="Arial" w:hAnsi="Arial" w:cs="Arial"/>
      <w:sz w:val="20"/>
      <w:szCs w:val="20"/>
      <w:lang w:val="es-CL" w:eastAsia="es-CL"/>
    </w:rPr>
  </w:style>
  <w:style w:type="paragraph" w:customStyle="1" w:styleId="xl114">
    <w:name w:val="xl114"/>
    <w:basedOn w:val="Normal"/>
    <w:rsid w:val="00D81AB2"/>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pPr>
    <w:rPr>
      <w:rFonts w:ascii="Arial" w:hAnsi="Arial" w:cs="Arial"/>
      <w:sz w:val="20"/>
      <w:szCs w:val="20"/>
      <w:lang w:val="es-CL" w:eastAsia="es-CL"/>
    </w:rPr>
  </w:style>
  <w:style w:type="paragraph" w:customStyle="1" w:styleId="xl115">
    <w:name w:val="xl115"/>
    <w:basedOn w:val="Normal"/>
    <w:rsid w:val="00D81AB2"/>
    <w:pPr>
      <w:pBdr>
        <w:top w:val="single" w:sz="4" w:space="0" w:color="auto"/>
        <w:left w:val="single" w:sz="4" w:space="0" w:color="auto"/>
        <w:bottom w:val="single" w:sz="4" w:space="0" w:color="auto"/>
        <w:right w:val="single" w:sz="4" w:space="0" w:color="auto"/>
      </w:pBdr>
      <w:shd w:val="clear" w:color="F2F2F2" w:fill="FFFFFF"/>
      <w:suppressAutoHyphens w:val="0"/>
      <w:spacing w:before="100" w:beforeAutospacing="1" w:after="100" w:afterAutospacing="1"/>
    </w:pPr>
    <w:rPr>
      <w:rFonts w:ascii="Arial" w:hAnsi="Arial" w:cs="Arial"/>
      <w:sz w:val="20"/>
      <w:szCs w:val="20"/>
      <w:lang w:val="es-CL" w:eastAsia="es-CL"/>
    </w:rPr>
  </w:style>
  <w:style w:type="paragraph" w:customStyle="1" w:styleId="xl116">
    <w:name w:val="xl116"/>
    <w:basedOn w:val="Normal"/>
    <w:rsid w:val="00D81AB2"/>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pPr>
    <w:rPr>
      <w:rFonts w:ascii="Calibri" w:hAnsi="Calibri" w:cs="Calibri"/>
      <w:sz w:val="24"/>
      <w:lang w:val="es-CL" w:eastAsia="es-CL"/>
    </w:rPr>
  </w:style>
  <w:style w:type="paragraph" w:customStyle="1" w:styleId="xl117">
    <w:name w:val="xl117"/>
    <w:basedOn w:val="Normal"/>
    <w:rsid w:val="00D81AB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Calibri" w:hAnsi="Calibri" w:cs="Calibri"/>
      <w:sz w:val="24"/>
      <w:lang w:val="es-CL" w:eastAsia="es-CL"/>
    </w:rPr>
  </w:style>
  <w:style w:type="paragraph" w:customStyle="1" w:styleId="xl118">
    <w:name w:val="xl118"/>
    <w:basedOn w:val="Normal"/>
    <w:rsid w:val="00D81AB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Calibri" w:hAnsi="Calibri" w:cs="Calibri"/>
      <w:sz w:val="24"/>
      <w:lang w:val="es-CL" w:eastAsia="es-CL"/>
    </w:rPr>
  </w:style>
  <w:style w:type="paragraph" w:customStyle="1" w:styleId="xl119">
    <w:name w:val="xl119"/>
    <w:basedOn w:val="Normal"/>
    <w:rsid w:val="00D81AB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Calibri" w:hAnsi="Calibri" w:cs="Calibri"/>
      <w:sz w:val="24"/>
      <w:lang w:val="es-CL" w:eastAsia="es-CL"/>
    </w:rPr>
  </w:style>
  <w:style w:type="paragraph" w:customStyle="1" w:styleId="xl120">
    <w:name w:val="xl120"/>
    <w:basedOn w:val="Normal"/>
    <w:rsid w:val="00D81AB2"/>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jc w:val="center"/>
    </w:pPr>
    <w:rPr>
      <w:rFonts w:ascii="Arial" w:hAnsi="Arial" w:cs="Arial"/>
      <w:b/>
      <w:bCs/>
      <w:sz w:val="20"/>
      <w:szCs w:val="20"/>
      <w:lang w:val="es-CL" w:eastAsia="es-CL"/>
    </w:rPr>
  </w:style>
  <w:style w:type="paragraph" w:customStyle="1" w:styleId="xl121">
    <w:name w:val="xl121"/>
    <w:basedOn w:val="Normal"/>
    <w:rsid w:val="00D81AB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sz w:val="20"/>
      <w:szCs w:val="20"/>
      <w:lang w:val="es-CL" w:eastAsia="es-CL"/>
    </w:rPr>
  </w:style>
  <w:style w:type="paragraph" w:customStyle="1" w:styleId="xl122">
    <w:name w:val="xl122"/>
    <w:basedOn w:val="Normal"/>
    <w:rsid w:val="00D81AB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sz w:val="20"/>
      <w:szCs w:val="20"/>
      <w:lang w:val="es-CL" w:eastAsia="es-CL"/>
    </w:rPr>
  </w:style>
  <w:style w:type="paragraph" w:customStyle="1" w:styleId="xl123">
    <w:name w:val="xl123"/>
    <w:basedOn w:val="Normal"/>
    <w:rsid w:val="00D81AB2"/>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textAlignment w:val="center"/>
    </w:pPr>
    <w:rPr>
      <w:rFonts w:ascii="Arial" w:hAnsi="Arial" w:cs="Arial"/>
      <w:color w:val="FF0000"/>
      <w:sz w:val="20"/>
      <w:szCs w:val="20"/>
      <w:lang w:val="es-CL" w:eastAsia="es-CL"/>
    </w:rPr>
  </w:style>
  <w:style w:type="paragraph" w:customStyle="1" w:styleId="xl124">
    <w:name w:val="xl124"/>
    <w:basedOn w:val="Normal"/>
    <w:rsid w:val="00D81AB2"/>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textAlignment w:val="center"/>
    </w:pPr>
    <w:rPr>
      <w:rFonts w:ascii="Arial" w:hAnsi="Arial" w:cs="Arial"/>
      <w:sz w:val="20"/>
      <w:szCs w:val="20"/>
      <w:lang w:val="es-CL" w:eastAsia="es-CL"/>
    </w:rPr>
  </w:style>
  <w:style w:type="paragraph" w:customStyle="1" w:styleId="xl125">
    <w:name w:val="xl125"/>
    <w:basedOn w:val="Normal"/>
    <w:rsid w:val="00D81AB2"/>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textAlignment w:val="center"/>
    </w:pPr>
    <w:rPr>
      <w:rFonts w:ascii="Arial" w:hAnsi="Arial" w:cs="Arial"/>
      <w:sz w:val="20"/>
      <w:szCs w:val="20"/>
      <w:lang w:val="es-CL" w:eastAsia="es-CL"/>
    </w:rPr>
  </w:style>
  <w:style w:type="paragraph" w:customStyle="1" w:styleId="xl126">
    <w:name w:val="xl126"/>
    <w:basedOn w:val="Normal"/>
    <w:rsid w:val="00D81AB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0"/>
      <w:szCs w:val="20"/>
      <w:lang w:val="es-CL" w:eastAsia="es-CL"/>
    </w:rPr>
  </w:style>
  <w:style w:type="paragraph" w:customStyle="1" w:styleId="xl127">
    <w:name w:val="xl127"/>
    <w:basedOn w:val="Normal"/>
    <w:rsid w:val="00D81AB2"/>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textAlignment w:val="center"/>
    </w:pPr>
    <w:rPr>
      <w:rFonts w:ascii="Arial" w:hAnsi="Arial" w:cs="Arial"/>
      <w:sz w:val="20"/>
      <w:szCs w:val="20"/>
      <w:lang w:val="es-CL" w:eastAsia="es-CL"/>
    </w:rPr>
  </w:style>
  <w:style w:type="paragraph" w:customStyle="1" w:styleId="xl128">
    <w:name w:val="xl128"/>
    <w:basedOn w:val="Normal"/>
    <w:rsid w:val="00D81AB2"/>
    <w:pPr>
      <w:pBdr>
        <w:top w:val="single" w:sz="4" w:space="0" w:color="auto"/>
        <w:left w:val="single" w:sz="4" w:space="0" w:color="auto"/>
        <w:right w:val="single" w:sz="4" w:space="0" w:color="auto"/>
      </w:pBdr>
      <w:shd w:val="clear" w:color="FFFFFF" w:fill="FFFFFF"/>
      <w:suppressAutoHyphens w:val="0"/>
      <w:spacing w:before="100" w:beforeAutospacing="1" w:after="100" w:afterAutospacing="1"/>
    </w:pPr>
    <w:rPr>
      <w:rFonts w:ascii="Arial" w:hAnsi="Arial" w:cs="Arial"/>
      <w:sz w:val="20"/>
      <w:szCs w:val="20"/>
      <w:lang w:val="es-CL" w:eastAsia="es-CL"/>
    </w:rPr>
  </w:style>
  <w:style w:type="paragraph" w:customStyle="1" w:styleId="xl129">
    <w:name w:val="xl129"/>
    <w:basedOn w:val="Normal"/>
    <w:rsid w:val="00D81AB2"/>
    <w:pPr>
      <w:pBdr>
        <w:left w:val="single" w:sz="4" w:space="0" w:color="auto"/>
        <w:bottom w:val="single" w:sz="4" w:space="0" w:color="auto"/>
        <w:right w:val="single" w:sz="4" w:space="0" w:color="auto"/>
      </w:pBdr>
      <w:shd w:val="clear" w:color="FFFFFF" w:fill="FFFFFF"/>
      <w:suppressAutoHyphens w:val="0"/>
      <w:spacing w:before="100" w:beforeAutospacing="1" w:after="100" w:afterAutospacing="1"/>
    </w:pPr>
    <w:rPr>
      <w:rFonts w:ascii="Arial" w:hAnsi="Arial" w:cs="Arial"/>
      <w:sz w:val="20"/>
      <w:szCs w:val="20"/>
      <w:lang w:val="es-CL" w:eastAsia="es-CL"/>
    </w:rPr>
  </w:style>
  <w:style w:type="paragraph" w:customStyle="1" w:styleId="xl130">
    <w:name w:val="xl130"/>
    <w:basedOn w:val="Normal"/>
    <w:rsid w:val="00D81AB2"/>
    <w:pPr>
      <w:pBdr>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sz w:val="20"/>
      <w:szCs w:val="20"/>
      <w:lang w:val="es-CL" w:eastAsia="es-CL"/>
    </w:rPr>
  </w:style>
  <w:style w:type="paragraph" w:customStyle="1" w:styleId="xl131">
    <w:name w:val="xl131"/>
    <w:basedOn w:val="Normal"/>
    <w:rsid w:val="00D81AB2"/>
    <w:pPr>
      <w:pBdr>
        <w:left w:val="single" w:sz="4" w:space="0" w:color="auto"/>
        <w:bottom w:val="single" w:sz="4" w:space="0" w:color="auto"/>
        <w:right w:val="single" w:sz="4" w:space="0" w:color="auto"/>
      </w:pBdr>
      <w:shd w:val="clear" w:color="FFFFFF" w:fill="FFFFFF"/>
      <w:suppressAutoHyphens w:val="0"/>
      <w:spacing w:before="100" w:beforeAutospacing="1" w:after="100" w:afterAutospacing="1"/>
    </w:pPr>
    <w:rPr>
      <w:rFonts w:ascii="Arial" w:hAnsi="Arial" w:cs="Arial"/>
      <w:sz w:val="20"/>
      <w:szCs w:val="20"/>
      <w:lang w:val="es-CL" w:eastAsia="es-CL"/>
    </w:rPr>
  </w:style>
  <w:style w:type="paragraph" w:customStyle="1" w:styleId="xl132">
    <w:name w:val="xl132"/>
    <w:basedOn w:val="Normal"/>
    <w:rsid w:val="00D81AB2"/>
    <w:pPr>
      <w:pBdr>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sz w:val="20"/>
      <w:szCs w:val="20"/>
      <w:lang w:val="es-CL" w:eastAsia="es-CL"/>
    </w:rPr>
  </w:style>
  <w:style w:type="paragraph" w:customStyle="1" w:styleId="xl133">
    <w:name w:val="xl133"/>
    <w:basedOn w:val="Normal"/>
    <w:rsid w:val="00D81AB2"/>
    <w:pPr>
      <w:pBdr>
        <w:top w:val="single" w:sz="8" w:space="0" w:color="auto"/>
        <w:left w:val="single" w:sz="8" w:space="0" w:color="auto"/>
        <w:bottom w:val="single" w:sz="8" w:space="0" w:color="auto"/>
        <w:right w:val="single" w:sz="4" w:space="0" w:color="000000"/>
      </w:pBdr>
      <w:shd w:val="clear" w:color="FFFFFF" w:fill="FFFFFF"/>
      <w:suppressAutoHyphens w:val="0"/>
      <w:spacing w:before="100" w:beforeAutospacing="1" w:after="100" w:afterAutospacing="1"/>
    </w:pPr>
    <w:rPr>
      <w:rFonts w:ascii="Arial" w:hAnsi="Arial" w:cs="Arial"/>
      <w:b/>
      <w:bCs/>
      <w:sz w:val="20"/>
      <w:szCs w:val="20"/>
      <w:lang w:val="es-CL" w:eastAsia="es-CL"/>
    </w:rPr>
  </w:style>
  <w:style w:type="paragraph" w:customStyle="1" w:styleId="xl134">
    <w:name w:val="xl134"/>
    <w:basedOn w:val="Normal"/>
    <w:rsid w:val="00D81AB2"/>
    <w:pPr>
      <w:pBdr>
        <w:top w:val="single" w:sz="8" w:space="0" w:color="auto"/>
        <w:left w:val="single" w:sz="8" w:space="0" w:color="000000"/>
        <w:bottom w:val="single" w:sz="8" w:space="0" w:color="auto"/>
        <w:right w:val="single" w:sz="8" w:space="0" w:color="000000"/>
      </w:pBdr>
      <w:shd w:val="clear" w:color="FFFFFF" w:fill="FFFFFF"/>
      <w:suppressAutoHyphens w:val="0"/>
      <w:spacing w:before="100" w:beforeAutospacing="1" w:after="100" w:afterAutospacing="1"/>
    </w:pPr>
    <w:rPr>
      <w:rFonts w:ascii="Arial" w:hAnsi="Arial" w:cs="Arial"/>
      <w:b/>
      <w:bCs/>
      <w:sz w:val="20"/>
      <w:szCs w:val="20"/>
      <w:lang w:val="es-CL" w:eastAsia="es-CL"/>
    </w:rPr>
  </w:style>
  <w:style w:type="paragraph" w:customStyle="1" w:styleId="xl135">
    <w:name w:val="xl135"/>
    <w:basedOn w:val="Normal"/>
    <w:rsid w:val="00D81AB2"/>
    <w:pPr>
      <w:pBdr>
        <w:top w:val="single" w:sz="4" w:space="0" w:color="auto"/>
        <w:left w:val="single" w:sz="4" w:space="0" w:color="auto"/>
        <w:right w:val="single" w:sz="4" w:space="0" w:color="auto"/>
      </w:pBdr>
      <w:shd w:val="clear" w:color="FFFFFF" w:fill="FFFFFF"/>
      <w:suppressAutoHyphens w:val="0"/>
      <w:spacing w:before="100" w:beforeAutospacing="1" w:after="100" w:afterAutospacing="1"/>
    </w:pPr>
    <w:rPr>
      <w:rFonts w:ascii="Arial" w:hAnsi="Arial" w:cs="Arial"/>
      <w:sz w:val="20"/>
      <w:szCs w:val="20"/>
      <w:lang w:val="es-CL" w:eastAsia="es-CL"/>
    </w:rPr>
  </w:style>
  <w:style w:type="paragraph" w:customStyle="1" w:styleId="xl136">
    <w:name w:val="xl136"/>
    <w:basedOn w:val="Normal"/>
    <w:rsid w:val="00D81AB2"/>
    <w:pPr>
      <w:pBdr>
        <w:left w:val="single" w:sz="4" w:space="0" w:color="auto"/>
        <w:bottom w:val="single" w:sz="4" w:space="0" w:color="auto"/>
        <w:right w:val="single" w:sz="4" w:space="0" w:color="auto"/>
      </w:pBdr>
      <w:shd w:val="clear" w:color="FFFFFF" w:fill="FFFFFF"/>
      <w:suppressAutoHyphens w:val="0"/>
      <w:spacing w:before="100" w:beforeAutospacing="1" w:after="100" w:afterAutospacing="1"/>
    </w:pPr>
    <w:rPr>
      <w:rFonts w:ascii="Arial" w:hAnsi="Arial" w:cs="Arial"/>
      <w:color w:val="FF0000"/>
      <w:sz w:val="20"/>
      <w:szCs w:val="20"/>
      <w:lang w:val="es-CL" w:eastAsia="es-CL"/>
    </w:rPr>
  </w:style>
  <w:style w:type="paragraph" w:customStyle="1" w:styleId="xl137">
    <w:name w:val="xl137"/>
    <w:basedOn w:val="Normal"/>
    <w:rsid w:val="00D81AB2"/>
    <w:pPr>
      <w:pBdr>
        <w:top w:val="single" w:sz="4" w:space="0" w:color="auto"/>
        <w:left w:val="single" w:sz="4" w:space="0" w:color="auto"/>
        <w:right w:val="single" w:sz="4" w:space="0" w:color="auto"/>
      </w:pBdr>
      <w:shd w:val="clear" w:color="FFFFFF" w:fill="FFFFFF"/>
      <w:suppressAutoHyphens w:val="0"/>
      <w:spacing w:before="100" w:beforeAutospacing="1" w:after="100" w:afterAutospacing="1"/>
      <w:jc w:val="center"/>
    </w:pPr>
    <w:rPr>
      <w:rFonts w:ascii="Arial" w:hAnsi="Arial" w:cs="Arial"/>
      <w:sz w:val="20"/>
      <w:szCs w:val="20"/>
      <w:lang w:val="es-CL" w:eastAsia="es-CL"/>
    </w:rPr>
  </w:style>
  <w:style w:type="paragraph" w:customStyle="1" w:styleId="xl138">
    <w:name w:val="xl138"/>
    <w:basedOn w:val="Normal"/>
    <w:rsid w:val="00D81AB2"/>
    <w:pPr>
      <w:pBdr>
        <w:top w:val="single" w:sz="4" w:space="0" w:color="auto"/>
        <w:left w:val="single" w:sz="4" w:space="0" w:color="auto"/>
        <w:right w:val="single" w:sz="4" w:space="0" w:color="auto"/>
      </w:pBdr>
      <w:shd w:val="clear" w:color="F2F2F2" w:fill="FFFFFF"/>
      <w:suppressAutoHyphens w:val="0"/>
      <w:spacing w:before="100" w:beforeAutospacing="1" w:after="100" w:afterAutospacing="1"/>
    </w:pPr>
    <w:rPr>
      <w:rFonts w:ascii="Arial" w:hAnsi="Arial" w:cs="Arial"/>
      <w:sz w:val="20"/>
      <w:szCs w:val="20"/>
      <w:lang w:val="es-CL" w:eastAsia="es-CL"/>
    </w:rPr>
  </w:style>
  <w:style w:type="paragraph" w:customStyle="1" w:styleId="xl139">
    <w:name w:val="xl139"/>
    <w:basedOn w:val="Normal"/>
    <w:rsid w:val="00D81AB2"/>
    <w:pPr>
      <w:pBdr>
        <w:left w:val="single" w:sz="4" w:space="0" w:color="auto"/>
        <w:bottom w:val="single" w:sz="4" w:space="0" w:color="auto"/>
        <w:right w:val="single" w:sz="4" w:space="0" w:color="auto"/>
      </w:pBdr>
      <w:shd w:val="clear" w:color="F2F2F2" w:fill="FFFFFF"/>
      <w:suppressAutoHyphens w:val="0"/>
      <w:spacing w:before="100" w:beforeAutospacing="1" w:after="100" w:afterAutospacing="1"/>
    </w:pPr>
    <w:rPr>
      <w:rFonts w:ascii="Arial" w:hAnsi="Arial" w:cs="Arial"/>
      <w:sz w:val="20"/>
      <w:szCs w:val="20"/>
      <w:lang w:val="es-CL" w:eastAsia="es-CL"/>
    </w:rPr>
  </w:style>
  <w:style w:type="paragraph" w:customStyle="1" w:styleId="xl140">
    <w:name w:val="xl140"/>
    <w:basedOn w:val="Normal"/>
    <w:rsid w:val="00D81AB2"/>
    <w:pPr>
      <w:pBdr>
        <w:top w:val="single" w:sz="8" w:space="0" w:color="auto"/>
        <w:left w:val="single" w:sz="8" w:space="0" w:color="auto"/>
        <w:bottom w:val="single" w:sz="8" w:space="0" w:color="auto"/>
        <w:right w:val="single" w:sz="4" w:space="0" w:color="auto"/>
      </w:pBdr>
      <w:shd w:val="clear" w:color="F2F2F2" w:fill="FFFFFF"/>
      <w:suppressAutoHyphens w:val="0"/>
      <w:spacing w:before="100" w:beforeAutospacing="1" w:after="100" w:afterAutospacing="1"/>
    </w:pPr>
    <w:rPr>
      <w:rFonts w:ascii="Arial" w:hAnsi="Arial" w:cs="Arial"/>
      <w:b/>
      <w:bCs/>
      <w:sz w:val="20"/>
      <w:szCs w:val="20"/>
      <w:lang w:val="es-CL" w:eastAsia="es-CL"/>
    </w:rPr>
  </w:style>
  <w:style w:type="paragraph" w:customStyle="1" w:styleId="xl141">
    <w:name w:val="xl141"/>
    <w:basedOn w:val="Normal"/>
    <w:rsid w:val="00D81AB2"/>
    <w:pPr>
      <w:pBdr>
        <w:top w:val="single" w:sz="4" w:space="0" w:color="auto"/>
        <w:left w:val="single" w:sz="4" w:space="0" w:color="auto"/>
        <w:right w:val="single" w:sz="4" w:space="0" w:color="auto"/>
      </w:pBdr>
      <w:shd w:val="clear" w:color="FFFFFF" w:fill="FFFFFF"/>
      <w:suppressAutoHyphens w:val="0"/>
      <w:spacing w:before="100" w:beforeAutospacing="1" w:after="100" w:afterAutospacing="1"/>
    </w:pPr>
    <w:rPr>
      <w:rFonts w:ascii="Arial" w:hAnsi="Arial" w:cs="Arial"/>
      <w:color w:val="FF0000"/>
      <w:sz w:val="20"/>
      <w:szCs w:val="20"/>
      <w:lang w:val="es-CL" w:eastAsia="es-CL"/>
    </w:rPr>
  </w:style>
  <w:style w:type="paragraph" w:customStyle="1" w:styleId="xl142">
    <w:name w:val="xl142"/>
    <w:basedOn w:val="Normal"/>
    <w:rsid w:val="00D81AB2"/>
    <w:pPr>
      <w:pBdr>
        <w:top w:val="single" w:sz="4" w:space="0" w:color="auto"/>
        <w:left w:val="single" w:sz="4" w:space="0" w:color="auto"/>
        <w:right w:val="single" w:sz="4" w:space="0" w:color="auto"/>
      </w:pBdr>
      <w:shd w:val="clear" w:color="FFFFFF" w:fill="FFFFFF"/>
      <w:suppressAutoHyphens w:val="0"/>
      <w:spacing w:before="100" w:beforeAutospacing="1" w:after="100" w:afterAutospacing="1"/>
      <w:textAlignment w:val="center"/>
    </w:pPr>
    <w:rPr>
      <w:rFonts w:ascii="Arial" w:hAnsi="Arial" w:cs="Arial"/>
      <w:sz w:val="20"/>
      <w:szCs w:val="20"/>
      <w:lang w:val="es-CL" w:eastAsia="es-CL"/>
    </w:rPr>
  </w:style>
  <w:style w:type="paragraph" w:customStyle="1" w:styleId="xl143">
    <w:name w:val="xl143"/>
    <w:basedOn w:val="Normal"/>
    <w:rsid w:val="00D81AB2"/>
    <w:pPr>
      <w:pBdr>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sz w:val="20"/>
      <w:szCs w:val="20"/>
      <w:lang w:val="es-CL" w:eastAsia="es-CL"/>
    </w:rPr>
  </w:style>
  <w:style w:type="paragraph" w:customStyle="1" w:styleId="xl144">
    <w:name w:val="xl144"/>
    <w:basedOn w:val="Normal"/>
    <w:rsid w:val="00D81AB2"/>
    <w:pPr>
      <w:pBdr>
        <w:left w:val="single" w:sz="4" w:space="0" w:color="auto"/>
        <w:bottom w:val="single" w:sz="4" w:space="0" w:color="auto"/>
        <w:right w:val="single" w:sz="4" w:space="0" w:color="auto"/>
      </w:pBdr>
      <w:shd w:val="clear" w:color="FFFFFF" w:fill="FFFFFF"/>
      <w:suppressAutoHyphens w:val="0"/>
      <w:spacing w:before="100" w:beforeAutospacing="1" w:after="100" w:afterAutospacing="1"/>
      <w:jc w:val="center"/>
    </w:pPr>
    <w:rPr>
      <w:rFonts w:ascii="Arial" w:hAnsi="Arial" w:cs="Arial"/>
      <w:sz w:val="20"/>
      <w:szCs w:val="20"/>
      <w:lang w:val="es-CL" w:eastAsia="es-CL"/>
    </w:rPr>
  </w:style>
  <w:style w:type="paragraph" w:customStyle="1" w:styleId="xl145">
    <w:name w:val="xl145"/>
    <w:basedOn w:val="Normal"/>
    <w:rsid w:val="00D81AB2"/>
    <w:pPr>
      <w:pBdr>
        <w:top w:val="single" w:sz="8" w:space="0" w:color="auto"/>
        <w:left w:val="single" w:sz="8" w:space="0" w:color="auto"/>
        <w:bottom w:val="single" w:sz="8" w:space="0" w:color="auto"/>
        <w:right w:val="single" w:sz="4" w:space="0" w:color="auto"/>
      </w:pBdr>
      <w:suppressAutoHyphens w:val="0"/>
      <w:spacing w:before="100" w:beforeAutospacing="1" w:after="100" w:afterAutospacing="1"/>
    </w:pPr>
    <w:rPr>
      <w:rFonts w:ascii="Arial" w:hAnsi="Arial" w:cs="Arial"/>
      <w:b/>
      <w:bCs/>
      <w:sz w:val="20"/>
      <w:szCs w:val="20"/>
      <w:lang w:val="es-CL" w:eastAsia="es-CL"/>
    </w:rPr>
  </w:style>
  <w:style w:type="paragraph" w:customStyle="1" w:styleId="xl146">
    <w:name w:val="xl146"/>
    <w:basedOn w:val="Normal"/>
    <w:rsid w:val="00D81AB2"/>
    <w:pPr>
      <w:pBdr>
        <w:top w:val="single" w:sz="8" w:space="0" w:color="auto"/>
        <w:left w:val="single" w:sz="4" w:space="0" w:color="auto"/>
        <w:bottom w:val="single" w:sz="8" w:space="0" w:color="auto"/>
        <w:right w:val="single" w:sz="4" w:space="0" w:color="auto"/>
      </w:pBdr>
      <w:suppressAutoHyphens w:val="0"/>
      <w:spacing w:before="100" w:beforeAutospacing="1" w:after="100" w:afterAutospacing="1"/>
    </w:pPr>
    <w:rPr>
      <w:rFonts w:ascii="Arial" w:hAnsi="Arial" w:cs="Arial"/>
      <w:b/>
      <w:bCs/>
      <w:sz w:val="20"/>
      <w:szCs w:val="20"/>
      <w:lang w:val="es-CL" w:eastAsia="es-CL"/>
    </w:rPr>
  </w:style>
  <w:style w:type="paragraph" w:customStyle="1" w:styleId="xl147">
    <w:name w:val="xl147"/>
    <w:basedOn w:val="Normal"/>
    <w:rsid w:val="00D81AB2"/>
    <w:pPr>
      <w:pBdr>
        <w:top w:val="single" w:sz="4" w:space="0" w:color="auto"/>
        <w:left w:val="single" w:sz="4" w:space="0" w:color="auto"/>
        <w:right w:val="single" w:sz="4" w:space="0" w:color="auto"/>
      </w:pBdr>
      <w:shd w:val="clear" w:color="FFFFFF" w:fill="FFFFFF"/>
      <w:suppressAutoHyphens w:val="0"/>
      <w:spacing w:before="100" w:beforeAutospacing="1" w:after="100" w:afterAutospacing="1"/>
      <w:textAlignment w:val="center"/>
    </w:pPr>
    <w:rPr>
      <w:rFonts w:ascii="Arial" w:hAnsi="Arial" w:cs="Arial"/>
      <w:sz w:val="20"/>
      <w:szCs w:val="20"/>
      <w:lang w:val="es-CL" w:eastAsia="es-CL"/>
    </w:rPr>
  </w:style>
  <w:style w:type="paragraph" w:customStyle="1" w:styleId="xl148">
    <w:name w:val="xl148"/>
    <w:basedOn w:val="Normal"/>
    <w:rsid w:val="00D81AB2"/>
    <w:pPr>
      <w:pBdr>
        <w:left w:val="single" w:sz="4" w:space="0" w:color="auto"/>
        <w:bottom w:val="single" w:sz="4" w:space="0" w:color="auto"/>
        <w:right w:val="single" w:sz="4" w:space="0" w:color="auto"/>
      </w:pBdr>
      <w:shd w:val="clear" w:color="FFFFFF" w:fill="FFFFFF"/>
      <w:suppressAutoHyphens w:val="0"/>
      <w:spacing w:before="100" w:beforeAutospacing="1" w:after="100" w:afterAutospacing="1"/>
      <w:textAlignment w:val="center"/>
    </w:pPr>
    <w:rPr>
      <w:rFonts w:ascii="Arial" w:hAnsi="Arial" w:cs="Arial"/>
      <w:sz w:val="20"/>
      <w:szCs w:val="20"/>
      <w:lang w:val="es-CL" w:eastAsia="es-CL"/>
    </w:rPr>
  </w:style>
  <w:style w:type="paragraph" w:customStyle="1" w:styleId="xl149">
    <w:name w:val="xl149"/>
    <w:basedOn w:val="Normal"/>
    <w:rsid w:val="00D81AB2"/>
    <w:pPr>
      <w:pBdr>
        <w:left w:val="single" w:sz="4" w:space="0" w:color="auto"/>
        <w:bottom w:val="single" w:sz="4" w:space="0" w:color="auto"/>
        <w:right w:val="single" w:sz="4" w:space="0" w:color="auto"/>
      </w:pBdr>
      <w:shd w:val="clear" w:color="FFFFFF" w:fill="FFFFFF"/>
      <w:suppressAutoHyphens w:val="0"/>
      <w:spacing w:before="100" w:beforeAutospacing="1" w:after="100" w:afterAutospacing="1"/>
      <w:jc w:val="center"/>
    </w:pPr>
    <w:rPr>
      <w:rFonts w:ascii="Arial" w:hAnsi="Arial" w:cs="Arial"/>
      <w:color w:val="FF0000"/>
      <w:sz w:val="20"/>
      <w:szCs w:val="20"/>
      <w:lang w:val="es-CL" w:eastAsia="es-CL"/>
    </w:rPr>
  </w:style>
  <w:style w:type="paragraph" w:customStyle="1" w:styleId="xl150">
    <w:name w:val="xl150"/>
    <w:basedOn w:val="Normal"/>
    <w:rsid w:val="00D81AB2"/>
    <w:pPr>
      <w:pBdr>
        <w:top w:val="single" w:sz="8" w:space="0" w:color="auto"/>
        <w:left w:val="single" w:sz="8" w:space="0" w:color="auto"/>
        <w:bottom w:val="single" w:sz="8" w:space="0" w:color="auto"/>
        <w:right w:val="single" w:sz="4" w:space="0" w:color="auto"/>
      </w:pBdr>
      <w:suppressAutoHyphens w:val="0"/>
      <w:spacing w:before="100" w:beforeAutospacing="1" w:after="100" w:afterAutospacing="1"/>
    </w:pPr>
    <w:rPr>
      <w:rFonts w:ascii="Arial" w:hAnsi="Arial" w:cs="Arial"/>
      <w:b/>
      <w:bCs/>
      <w:sz w:val="20"/>
      <w:szCs w:val="20"/>
      <w:lang w:val="es-CL" w:eastAsia="es-CL"/>
    </w:rPr>
  </w:style>
  <w:style w:type="paragraph" w:customStyle="1" w:styleId="xl151">
    <w:name w:val="xl151"/>
    <w:basedOn w:val="Normal"/>
    <w:rsid w:val="00D81AB2"/>
    <w:pPr>
      <w:pBdr>
        <w:top w:val="single" w:sz="8" w:space="0" w:color="auto"/>
        <w:left w:val="single" w:sz="4" w:space="0" w:color="auto"/>
        <w:bottom w:val="single" w:sz="8" w:space="0" w:color="auto"/>
        <w:right w:val="single" w:sz="4" w:space="0" w:color="auto"/>
      </w:pBdr>
      <w:shd w:val="clear" w:color="F2F2F2" w:fill="FFFFFF"/>
      <w:suppressAutoHyphens w:val="0"/>
      <w:spacing w:before="100" w:beforeAutospacing="1" w:after="100" w:afterAutospacing="1"/>
    </w:pPr>
    <w:rPr>
      <w:rFonts w:ascii="Arial" w:hAnsi="Arial" w:cs="Arial"/>
      <w:b/>
      <w:bCs/>
      <w:sz w:val="20"/>
      <w:szCs w:val="20"/>
      <w:lang w:val="es-CL" w:eastAsia="es-CL"/>
    </w:rPr>
  </w:style>
  <w:style w:type="paragraph" w:customStyle="1" w:styleId="xl152">
    <w:name w:val="xl152"/>
    <w:basedOn w:val="Normal"/>
    <w:rsid w:val="00D81AB2"/>
    <w:pPr>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pPr>
    <w:rPr>
      <w:rFonts w:ascii="Arial" w:hAnsi="Arial" w:cs="Arial"/>
      <w:sz w:val="20"/>
      <w:szCs w:val="20"/>
      <w:lang w:val="es-CL" w:eastAsia="es-CL"/>
    </w:rPr>
  </w:style>
  <w:style w:type="paragraph" w:customStyle="1" w:styleId="xl153">
    <w:name w:val="xl153"/>
    <w:basedOn w:val="Normal"/>
    <w:rsid w:val="00D81AB2"/>
    <w:pPr>
      <w:pBdr>
        <w:top w:val="single" w:sz="4" w:space="0" w:color="auto"/>
        <w:left w:val="single" w:sz="4" w:space="0" w:color="auto"/>
        <w:bottom w:val="single" w:sz="4" w:space="0" w:color="auto"/>
        <w:right w:val="single" w:sz="4" w:space="0" w:color="auto"/>
      </w:pBdr>
      <w:shd w:val="clear" w:color="FFFFFF" w:fill="D9D9D9"/>
      <w:suppressAutoHyphens w:val="0"/>
      <w:spacing w:before="100" w:beforeAutospacing="1" w:after="100" w:afterAutospacing="1"/>
    </w:pPr>
    <w:rPr>
      <w:rFonts w:ascii="Arial" w:hAnsi="Arial" w:cs="Arial"/>
      <w:sz w:val="20"/>
      <w:szCs w:val="20"/>
      <w:lang w:val="es-CL" w:eastAsia="es-CL"/>
    </w:rPr>
  </w:style>
  <w:style w:type="paragraph" w:customStyle="1" w:styleId="xl154">
    <w:name w:val="xl154"/>
    <w:basedOn w:val="Normal"/>
    <w:rsid w:val="00D81AB2"/>
    <w:pPr>
      <w:pBdr>
        <w:top w:val="single" w:sz="4" w:space="0" w:color="auto"/>
        <w:left w:val="single" w:sz="4" w:space="0" w:color="auto"/>
        <w:bottom w:val="single" w:sz="4" w:space="0" w:color="auto"/>
        <w:right w:val="single" w:sz="4" w:space="0" w:color="auto"/>
      </w:pBdr>
      <w:shd w:val="clear" w:color="FFFFFF" w:fill="D9D9D9"/>
      <w:suppressAutoHyphens w:val="0"/>
      <w:spacing w:before="100" w:beforeAutospacing="1" w:after="100" w:afterAutospacing="1"/>
      <w:jc w:val="center"/>
    </w:pPr>
    <w:rPr>
      <w:rFonts w:ascii="Arial" w:hAnsi="Arial" w:cs="Arial"/>
      <w:sz w:val="20"/>
      <w:szCs w:val="20"/>
      <w:lang w:val="es-CL" w:eastAsia="es-CL"/>
    </w:rPr>
  </w:style>
  <w:style w:type="paragraph" w:customStyle="1" w:styleId="xl155">
    <w:name w:val="xl155"/>
    <w:basedOn w:val="Normal"/>
    <w:rsid w:val="00D81AB2"/>
    <w:pPr>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jc w:val="center"/>
    </w:pPr>
    <w:rPr>
      <w:rFonts w:ascii="Arial" w:hAnsi="Arial" w:cs="Arial"/>
      <w:sz w:val="20"/>
      <w:szCs w:val="20"/>
      <w:lang w:val="es-CL" w:eastAsia="es-CL"/>
    </w:rPr>
  </w:style>
  <w:style w:type="paragraph" w:customStyle="1" w:styleId="xl156">
    <w:name w:val="xl156"/>
    <w:basedOn w:val="Normal"/>
    <w:rsid w:val="00D81AB2"/>
    <w:pPr>
      <w:pBdr>
        <w:top w:val="single" w:sz="4" w:space="0" w:color="auto"/>
        <w:left w:val="single" w:sz="4" w:space="0" w:color="auto"/>
        <w:bottom w:val="single" w:sz="4" w:space="0" w:color="auto"/>
        <w:right w:val="single" w:sz="4" w:space="0" w:color="auto"/>
      </w:pBdr>
      <w:shd w:val="clear" w:color="FFFFFF" w:fill="D9D9D9"/>
      <w:suppressAutoHyphens w:val="0"/>
      <w:spacing w:before="100" w:beforeAutospacing="1" w:after="100" w:afterAutospacing="1"/>
    </w:pPr>
    <w:rPr>
      <w:rFonts w:ascii="Arial" w:hAnsi="Arial" w:cs="Arial"/>
      <w:sz w:val="20"/>
      <w:szCs w:val="20"/>
      <w:lang w:val="es-CL" w:eastAsia="es-CL"/>
    </w:rPr>
  </w:style>
  <w:style w:type="paragraph" w:customStyle="1" w:styleId="xl157">
    <w:name w:val="xl157"/>
    <w:basedOn w:val="Normal"/>
    <w:rsid w:val="00D81AB2"/>
    <w:pPr>
      <w:pBdr>
        <w:top w:val="single" w:sz="4" w:space="0" w:color="auto"/>
        <w:left w:val="single" w:sz="4" w:space="0" w:color="auto"/>
        <w:bottom w:val="single" w:sz="4" w:space="0" w:color="auto"/>
        <w:right w:val="single" w:sz="4" w:space="0" w:color="auto"/>
      </w:pBdr>
      <w:shd w:val="clear" w:color="FFFFFF" w:fill="D9D9D9"/>
      <w:suppressAutoHyphens w:val="0"/>
      <w:spacing w:before="100" w:beforeAutospacing="1" w:after="100" w:afterAutospacing="1"/>
      <w:jc w:val="center"/>
    </w:pPr>
    <w:rPr>
      <w:rFonts w:ascii="Arial" w:hAnsi="Arial" w:cs="Arial"/>
      <w:sz w:val="20"/>
      <w:szCs w:val="20"/>
      <w:lang w:val="es-CL" w:eastAsia="es-CL"/>
    </w:rPr>
  </w:style>
  <w:style w:type="paragraph" w:customStyle="1" w:styleId="xl158">
    <w:name w:val="xl158"/>
    <w:basedOn w:val="Normal"/>
    <w:rsid w:val="00D81AB2"/>
    <w:pPr>
      <w:pBdr>
        <w:top w:val="single" w:sz="4" w:space="0" w:color="auto"/>
        <w:left w:val="single" w:sz="4" w:space="0" w:color="auto"/>
        <w:bottom w:val="single" w:sz="4" w:space="0" w:color="auto"/>
        <w:right w:val="single" w:sz="4" w:space="0" w:color="auto"/>
      </w:pBdr>
      <w:shd w:val="clear" w:color="F2F2F2" w:fill="D9D9D9"/>
      <w:suppressAutoHyphens w:val="0"/>
      <w:spacing w:before="100" w:beforeAutospacing="1" w:after="100" w:afterAutospacing="1"/>
    </w:pPr>
    <w:rPr>
      <w:rFonts w:ascii="Arial" w:hAnsi="Arial" w:cs="Arial"/>
      <w:sz w:val="20"/>
      <w:szCs w:val="20"/>
      <w:lang w:val="es-CL" w:eastAsia="es-CL"/>
    </w:rPr>
  </w:style>
  <w:style w:type="paragraph" w:customStyle="1" w:styleId="xl159">
    <w:name w:val="xl159"/>
    <w:basedOn w:val="Normal"/>
    <w:rsid w:val="00D81AB2"/>
    <w:pPr>
      <w:pBdr>
        <w:top w:val="single" w:sz="4" w:space="0" w:color="auto"/>
        <w:left w:val="single" w:sz="4" w:space="0" w:color="auto"/>
        <w:bottom w:val="single" w:sz="4" w:space="0" w:color="auto"/>
        <w:right w:val="single" w:sz="4" w:space="0" w:color="auto"/>
      </w:pBdr>
      <w:shd w:val="clear" w:color="F2F2F2" w:fill="D9D9D9"/>
      <w:suppressAutoHyphens w:val="0"/>
      <w:spacing w:before="100" w:beforeAutospacing="1" w:after="100" w:afterAutospacing="1"/>
    </w:pPr>
    <w:rPr>
      <w:rFonts w:ascii="Arial" w:hAnsi="Arial" w:cs="Arial"/>
      <w:sz w:val="20"/>
      <w:szCs w:val="20"/>
      <w:lang w:val="es-CL" w:eastAsia="es-CL"/>
    </w:rPr>
  </w:style>
  <w:style w:type="paragraph" w:customStyle="1" w:styleId="xl160">
    <w:name w:val="xl160"/>
    <w:basedOn w:val="Normal"/>
    <w:rsid w:val="00D81AB2"/>
    <w:pPr>
      <w:pBdr>
        <w:top w:val="single" w:sz="4" w:space="0" w:color="auto"/>
        <w:left w:val="single" w:sz="4" w:space="0" w:color="auto"/>
        <w:bottom w:val="single" w:sz="4" w:space="0" w:color="auto"/>
        <w:right w:val="single" w:sz="4" w:space="0" w:color="auto"/>
      </w:pBdr>
      <w:shd w:val="clear" w:color="F2F2F2" w:fill="D9D9D9"/>
      <w:suppressAutoHyphens w:val="0"/>
      <w:spacing w:before="100" w:beforeAutospacing="1" w:after="100" w:afterAutospacing="1"/>
      <w:jc w:val="center"/>
    </w:pPr>
    <w:rPr>
      <w:rFonts w:ascii="Arial" w:hAnsi="Arial" w:cs="Arial"/>
      <w:sz w:val="20"/>
      <w:szCs w:val="20"/>
      <w:lang w:val="es-CL" w:eastAsia="es-CL"/>
    </w:rPr>
  </w:style>
  <w:style w:type="paragraph" w:customStyle="1" w:styleId="xl161">
    <w:name w:val="xl161"/>
    <w:basedOn w:val="Normal"/>
    <w:rsid w:val="00D81AB2"/>
    <w:pPr>
      <w:pBdr>
        <w:top w:val="single" w:sz="4" w:space="0" w:color="auto"/>
        <w:left w:val="single" w:sz="4" w:space="0" w:color="auto"/>
        <w:bottom w:val="single" w:sz="4" w:space="0" w:color="auto"/>
        <w:right w:val="single" w:sz="4" w:space="0" w:color="auto"/>
      </w:pBdr>
      <w:shd w:val="clear" w:color="F2F2F2" w:fill="D9D9D9"/>
      <w:suppressAutoHyphens w:val="0"/>
      <w:spacing w:before="100" w:beforeAutospacing="1" w:after="100" w:afterAutospacing="1"/>
      <w:jc w:val="center"/>
    </w:pPr>
    <w:rPr>
      <w:rFonts w:ascii="Arial" w:hAnsi="Arial" w:cs="Arial"/>
      <w:sz w:val="20"/>
      <w:szCs w:val="20"/>
      <w:lang w:val="es-CL" w:eastAsia="es-CL"/>
    </w:rPr>
  </w:style>
  <w:style w:type="paragraph" w:customStyle="1" w:styleId="xl162">
    <w:name w:val="xl162"/>
    <w:basedOn w:val="Normal"/>
    <w:rsid w:val="00D81AB2"/>
    <w:pPr>
      <w:pBdr>
        <w:top w:val="single" w:sz="4" w:space="0" w:color="auto"/>
        <w:left w:val="single" w:sz="4" w:space="0" w:color="auto"/>
        <w:right w:val="single" w:sz="4" w:space="0" w:color="auto"/>
      </w:pBdr>
      <w:shd w:val="clear" w:color="F2F2F2" w:fill="D9D9D9"/>
      <w:suppressAutoHyphens w:val="0"/>
      <w:spacing w:before="100" w:beforeAutospacing="1" w:after="100" w:afterAutospacing="1"/>
    </w:pPr>
    <w:rPr>
      <w:rFonts w:ascii="Arial" w:hAnsi="Arial" w:cs="Arial"/>
      <w:sz w:val="20"/>
      <w:szCs w:val="20"/>
      <w:lang w:val="es-CL" w:eastAsia="es-CL"/>
    </w:rPr>
  </w:style>
  <w:style w:type="paragraph" w:customStyle="1" w:styleId="xl163">
    <w:name w:val="xl163"/>
    <w:basedOn w:val="Normal"/>
    <w:rsid w:val="00D81AB2"/>
    <w:pPr>
      <w:pBdr>
        <w:top w:val="single" w:sz="4" w:space="0" w:color="auto"/>
        <w:left w:val="single" w:sz="4" w:space="0" w:color="auto"/>
        <w:right w:val="single" w:sz="4" w:space="0" w:color="auto"/>
      </w:pBdr>
      <w:shd w:val="clear" w:color="F2F2F2" w:fill="D9D9D9"/>
      <w:suppressAutoHyphens w:val="0"/>
      <w:spacing w:before="100" w:beforeAutospacing="1" w:after="100" w:afterAutospacing="1"/>
      <w:jc w:val="center"/>
    </w:pPr>
    <w:rPr>
      <w:rFonts w:ascii="Arial" w:hAnsi="Arial" w:cs="Arial"/>
      <w:sz w:val="20"/>
      <w:szCs w:val="20"/>
      <w:lang w:val="es-CL" w:eastAsia="es-CL"/>
    </w:rPr>
  </w:style>
  <w:style w:type="paragraph" w:customStyle="1" w:styleId="xl164">
    <w:name w:val="xl164"/>
    <w:basedOn w:val="Normal"/>
    <w:rsid w:val="00D81AB2"/>
    <w:pPr>
      <w:pBdr>
        <w:top w:val="single" w:sz="4" w:space="0" w:color="auto"/>
        <w:left w:val="single" w:sz="4" w:space="0" w:color="auto"/>
        <w:right w:val="single" w:sz="4" w:space="0" w:color="auto"/>
      </w:pBdr>
      <w:shd w:val="clear" w:color="F2F2F2" w:fill="D9D9D9"/>
      <w:suppressAutoHyphens w:val="0"/>
      <w:spacing w:before="100" w:beforeAutospacing="1" w:after="100" w:afterAutospacing="1"/>
      <w:jc w:val="center"/>
    </w:pPr>
    <w:rPr>
      <w:rFonts w:ascii="Arial" w:hAnsi="Arial" w:cs="Arial"/>
      <w:sz w:val="20"/>
      <w:szCs w:val="20"/>
      <w:lang w:val="es-CL" w:eastAsia="es-CL"/>
    </w:rPr>
  </w:style>
  <w:style w:type="paragraph" w:customStyle="1" w:styleId="xl165">
    <w:name w:val="xl165"/>
    <w:basedOn w:val="Normal"/>
    <w:rsid w:val="00D81AB2"/>
    <w:pPr>
      <w:pBdr>
        <w:left w:val="single" w:sz="4" w:space="0" w:color="auto"/>
        <w:bottom w:val="single" w:sz="4" w:space="0" w:color="auto"/>
        <w:right w:val="single" w:sz="4" w:space="0" w:color="auto"/>
      </w:pBdr>
      <w:shd w:val="clear" w:color="F2F2F2" w:fill="D9D9D9"/>
      <w:suppressAutoHyphens w:val="0"/>
      <w:spacing w:before="100" w:beforeAutospacing="1" w:after="100" w:afterAutospacing="1"/>
    </w:pPr>
    <w:rPr>
      <w:rFonts w:ascii="Arial" w:hAnsi="Arial" w:cs="Arial"/>
      <w:sz w:val="20"/>
      <w:szCs w:val="20"/>
      <w:lang w:val="es-CL" w:eastAsia="es-CL"/>
    </w:rPr>
  </w:style>
  <w:style w:type="paragraph" w:customStyle="1" w:styleId="xl166">
    <w:name w:val="xl166"/>
    <w:basedOn w:val="Normal"/>
    <w:rsid w:val="00D81AB2"/>
    <w:pPr>
      <w:pBdr>
        <w:left w:val="single" w:sz="4" w:space="0" w:color="auto"/>
        <w:bottom w:val="single" w:sz="4" w:space="0" w:color="auto"/>
        <w:right w:val="single" w:sz="4" w:space="0" w:color="auto"/>
      </w:pBdr>
      <w:shd w:val="clear" w:color="F2F2F2" w:fill="D9D9D9"/>
      <w:suppressAutoHyphens w:val="0"/>
      <w:spacing w:before="100" w:beforeAutospacing="1" w:after="100" w:afterAutospacing="1"/>
    </w:pPr>
    <w:rPr>
      <w:rFonts w:ascii="Arial" w:hAnsi="Arial" w:cs="Arial"/>
      <w:sz w:val="20"/>
      <w:szCs w:val="20"/>
      <w:lang w:val="es-CL" w:eastAsia="es-CL"/>
    </w:rPr>
  </w:style>
  <w:style w:type="paragraph" w:customStyle="1" w:styleId="xl167">
    <w:name w:val="xl167"/>
    <w:basedOn w:val="Normal"/>
    <w:rsid w:val="00D81AB2"/>
    <w:pPr>
      <w:pBdr>
        <w:left w:val="single" w:sz="4" w:space="0" w:color="auto"/>
        <w:bottom w:val="single" w:sz="4" w:space="0" w:color="auto"/>
        <w:right w:val="single" w:sz="4" w:space="0" w:color="auto"/>
      </w:pBdr>
      <w:shd w:val="clear" w:color="F2F2F2" w:fill="D9D9D9"/>
      <w:suppressAutoHyphens w:val="0"/>
      <w:spacing w:before="100" w:beforeAutospacing="1" w:after="100" w:afterAutospacing="1"/>
      <w:jc w:val="center"/>
    </w:pPr>
    <w:rPr>
      <w:rFonts w:ascii="Arial" w:hAnsi="Arial" w:cs="Arial"/>
      <w:sz w:val="20"/>
      <w:szCs w:val="20"/>
      <w:lang w:val="es-CL" w:eastAsia="es-CL"/>
    </w:rPr>
  </w:style>
  <w:style w:type="paragraph" w:customStyle="1" w:styleId="xl168">
    <w:name w:val="xl168"/>
    <w:basedOn w:val="Normal"/>
    <w:rsid w:val="00D81AB2"/>
    <w:pPr>
      <w:pBdr>
        <w:left w:val="single" w:sz="4" w:space="0" w:color="auto"/>
        <w:bottom w:val="single" w:sz="4" w:space="0" w:color="auto"/>
        <w:right w:val="single" w:sz="4" w:space="0" w:color="auto"/>
      </w:pBdr>
      <w:shd w:val="clear" w:color="F2F2F2" w:fill="D9D9D9"/>
      <w:suppressAutoHyphens w:val="0"/>
      <w:spacing w:before="100" w:beforeAutospacing="1" w:after="100" w:afterAutospacing="1"/>
      <w:jc w:val="center"/>
    </w:pPr>
    <w:rPr>
      <w:rFonts w:ascii="Arial" w:hAnsi="Arial" w:cs="Arial"/>
      <w:sz w:val="20"/>
      <w:szCs w:val="20"/>
      <w:lang w:val="es-CL" w:eastAsia="es-CL"/>
    </w:rPr>
  </w:style>
  <w:style w:type="paragraph" w:customStyle="1" w:styleId="xl169">
    <w:name w:val="xl169"/>
    <w:basedOn w:val="Normal"/>
    <w:rsid w:val="00D81AB2"/>
    <w:pPr>
      <w:pBdr>
        <w:top w:val="single" w:sz="4" w:space="0" w:color="auto"/>
        <w:left w:val="single" w:sz="4" w:space="0" w:color="auto"/>
        <w:bottom w:val="single" w:sz="4" w:space="0" w:color="auto"/>
        <w:right w:val="single" w:sz="4" w:space="0" w:color="auto"/>
      </w:pBdr>
      <w:shd w:val="clear" w:color="F2F2F2" w:fill="D9D9D9"/>
      <w:suppressAutoHyphens w:val="0"/>
      <w:spacing w:before="100" w:beforeAutospacing="1" w:after="100" w:afterAutospacing="1"/>
      <w:textAlignment w:val="center"/>
    </w:pPr>
    <w:rPr>
      <w:rFonts w:ascii="Arial" w:hAnsi="Arial" w:cs="Arial"/>
      <w:sz w:val="20"/>
      <w:szCs w:val="20"/>
      <w:lang w:val="es-CL" w:eastAsia="es-CL"/>
    </w:rPr>
  </w:style>
  <w:style w:type="paragraph" w:customStyle="1" w:styleId="xl170">
    <w:name w:val="xl170"/>
    <w:basedOn w:val="Normal"/>
    <w:rsid w:val="00D81AB2"/>
    <w:pPr>
      <w:pBdr>
        <w:top w:val="single" w:sz="4" w:space="0" w:color="auto"/>
        <w:left w:val="single" w:sz="4" w:space="0" w:color="auto"/>
        <w:bottom w:val="single" w:sz="4" w:space="0" w:color="auto"/>
        <w:right w:val="single" w:sz="4" w:space="0" w:color="auto"/>
      </w:pBdr>
      <w:shd w:val="clear" w:color="F2F2F2" w:fill="D9D9D9"/>
      <w:suppressAutoHyphens w:val="0"/>
      <w:spacing w:before="100" w:beforeAutospacing="1" w:after="100" w:afterAutospacing="1"/>
    </w:pPr>
    <w:rPr>
      <w:rFonts w:ascii="Arial" w:hAnsi="Arial" w:cs="Arial"/>
      <w:b/>
      <w:bCs/>
      <w:sz w:val="20"/>
      <w:szCs w:val="20"/>
      <w:lang w:val="es-CL" w:eastAsia="es-CL"/>
    </w:rPr>
  </w:style>
  <w:style w:type="paragraph" w:customStyle="1" w:styleId="xl171">
    <w:name w:val="xl171"/>
    <w:basedOn w:val="Normal"/>
    <w:rsid w:val="00D81AB2"/>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pPr>
    <w:rPr>
      <w:rFonts w:ascii="Arial" w:hAnsi="Arial" w:cs="Arial"/>
      <w:sz w:val="20"/>
      <w:szCs w:val="20"/>
      <w:lang w:val="es-CL" w:eastAsia="es-CL"/>
    </w:rPr>
  </w:style>
  <w:style w:type="paragraph" w:customStyle="1" w:styleId="xl172">
    <w:name w:val="xl172"/>
    <w:basedOn w:val="Normal"/>
    <w:rsid w:val="00D81AB2"/>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ascii="Arial" w:hAnsi="Arial" w:cs="Arial"/>
      <w:sz w:val="20"/>
      <w:szCs w:val="20"/>
      <w:lang w:val="es-CL" w:eastAsia="es-CL"/>
    </w:rPr>
  </w:style>
  <w:style w:type="paragraph" w:customStyle="1" w:styleId="xl173">
    <w:name w:val="xl173"/>
    <w:basedOn w:val="Normal"/>
    <w:rsid w:val="00D81AB2"/>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pPr>
    <w:rPr>
      <w:rFonts w:ascii="Arial" w:hAnsi="Arial" w:cs="Arial"/>
      <w:sz w:val="20"/>
      <w:szCs w:val="20"/>
      <w:lang w:val="es-CL" w:eastAsia="es-CL"/>
    </w:rPr>
  </w:style>
  <w:style w:type="paragraph" w:customStyle="1" w:styleId="xl174">
    <w:name w:val="xl174"/>
    <w:basedOn w:val="Normal"/>
    <w:rsid w:val="00D81AB2"/>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jc w:val="center"/>
    </w:pPr>
    <w:rPr>
      <w:rFonts w:ascii="Arial" w:hAnsi="Arial" w:cs="Arial"/>
      <w:sz w:val="20"/>
      <w:szCs w:val="20"/>
      <w:lang w:val="es-CL" w:eastAsia="es-CL"/>
    </w:rPr>
  </w:style>
  <w:style w:type="paragraph" w:customStyle="1" w:styleId="xl175">
    <w:name w:val="xl175"/>
    <w:basedOn w:val="Normal"/>
    <w:rsid w:val="00D81AB2"/>
    <w:pPr>
      <w:pBdr>
        <w:left w:val="single" w:sz="8" w:space="0" w:color="000000"/>
        <w:bottom w:val="single" w:sz="8" w:space="0" w:color="000000"/>
        <w:right w:val="single" w:sz="8" w:space="0" w:color="000000"/>
      </w:pBdr>
      <w:suppressAutoHyphens w:val="0"/>
      <w:spacing w:before="100" w:beforeAutospacing="1" w:after="100" w:afterAutospacing="1"/>
      <w:jc w:val="center"/>
    </w:pPr>
    <w:rPr>
      <w:rFonts w:ascii="Arial" w:hAnsi="Arial" w:cs="Arial"/>
      <w:b/>
      <w:bCs/>
      <w:sz w:val="18"/>
      <w:szCs w:val="18"/>
      <w:lang w:val="es-CL" w:eastAsia="es-CL"/>
    </w:rPr>
  </w:style>
  <w:style w:type="paragraph" w:customStyle="1" w:styleId="xl176">
    <w:name w:val="xl176"/>
    <w:basedOn w:val="Normal"/>
    <w:rsid w:val="00D81AB2"/>
    <w:pPr>
      <w:pBdr>
        <w:left w:val="single" w:sz="8" w:space="0" w:color="000000"/>
        <w:bottom w:val="single" w:sz="8" w:space="0" w:color="000000"/>
        <w:right w:val="single" w:sz="8" w:space="0" w:color="000000"/>
      </w:pBdr>
      <w:suppressAutoHyphens w:val="0"/>
      <w:spacing w:before="100" w:beforeAutospacing="1" w:after="100" w:afterAutospacing="1"/>
    </w:pPr>
    <w:rPr>
      <w:rFonts w:ascii="Arial" w:hAnsi="Arial" w:cs="Arial"/>
      <w:b/>
      <w:bCs/>
      <w:sz w:val="20"/>
      <w:szCs w:val="20"/>
      <w:lang w:val="es-CL" w:eastAsia="es-CL"/>
    </w:rPr>
  </w:style>
  <w:style w:type="paragraph" w:customStyle="1" w:styleId="xl177">
    <w:name w:val="xl177"/>
    <w:basedOn w:val="Normal"/>
    <w:rsid w:val="00D81AB2"/>
    <w:pPr>
      <w:pBdr>
        <w:left w:val="single" w:sz="8" w:space="0" w:color="000000"/>
        <w:bottom w:val="single" w:sz="8" w:space="0" w:color="000000"/>
        <w:right w:val="single" w:sz="8" w:space="0" w:color="000000"/>
      </w:pBdr>
      <w:suppressAutoHyphens w:val="0"/>
      <w:spacing w:before="100" w:beforeAutospacing="1" w:after="100" w:afterAutospacing="1"/>
    </w:pPr>
    <w:rPr>
      <w:rFonts w:ascii="Arial" w:hAnsi="Arial" w:cs="Arial"/>
      <w:b/>
      <w:bCs/>
      <w:sz w:val="20"/>
      <w:szCs w:val="20"/>
      <w:lang w:val="es-CL" w:eastAsia="es-CL"/>
    </w:rPr>
  </w:style>
  <w:style w:type="paragraph" w:customStyle="1" w:styleId="xl178">
    <w:name w:val="xl178"/>
    <w:basedOn w:val="Normal"/>
    <w:rsid w:val="00D81AB2"/>
    <w:pPr>
      <w:pBdr>
        <w:left w:val="single" w:sz="8" w:space="0" w:color="000000"/>
        <w:bottom w:val="single" w:sz="8" w:space="0" w:color="000000"/>
        <w:right w:val="single" w:sz="8" w:space="0" w:color="000000"/>
      </w:pBdr>
      <w:suppressAutoHyphens w:val="0"/>
      <w:spacing w:before="100" w:beforeAutospacing="1" w:after="100" w:afterAutospacing="1"/>
    </w:pPr>
    <w:rPr>
      <w:rFonts w:ascii="Arial" w:hAnsi="Arial" w:cs="Arial"/>
      <w:b/>
      <w:bCs/>
      <w:sz w:val="20"/>
      <w:szCs w:val="20"/>
      <w:lang w:val="es-CL" w:eastAsia="es-CL"/>
    </w:rPr>
  </w:style>
  <w:style w:type="paragraph" w:customStyle="1" w:styleId="xl179">
    <w:name w:val="xl179"/>
    <w:basedOn w:val="Normal"/>
    <w:rsid w:val="00D81AB2"/>
    <w:pPr>
      <w:pBdr>
        <w:top w:val="single" w:sz="8" w:space="0" w:color="auto"/>
        <w:left w:val="single" w:sz="4" w:space="0" w:color="auto"/>
        <w:bottom w:val="single" w:sz="8" w:space="0" w:color="auto"/>
      </w:pBdr>
      <w:suppressAutoHyphens w:val="0"/>
      <w:spacing w:before="100" w:beforeAutospacing="1" w:after="100" w:afterAutospacing="1"/>
    </w:pPr>
    <w:rPr>
      <w:rFonts w:ascii="Arial" w:hAnsi="Arial" w:cs="Arial"/>
      <w:b/>
      <w:bCs/>
      <w:sz w:val="20"/>
      <w:szCs w:val="20"/>
      <w:lang w:val="es-CL" w:eastAsia="es-CL"/>
    </w:rPr>
  </w:style>
  <w:style w:type="paragraph" w:customStyle="1" w:styleId="xl180">
    <w:name w:val="xl180"/>
    <w:basedOn w:val="Normal"/>
    <w:rsid w:val="00D81AB2"/>
    <w:pPr>
      <w:pBdr>
        <w:top w:val="single" w:sz="8" w:space="0" w:color="auto"/>
        <w:left w:val="single" w:sz="8" w:space="0" w:color="auto"/>
        <w:bottom w:val="single" w:sz="8" w:space="0" w:color="auto"/>
        <w:right w:val="single" w:sz="8" w:space="0" w:color="000000"/>
      </w:pBdr>
      <w:suppressAutoHyphens w:val="0"/>
      <w:spacing w:before="100" w:beforeAutospacing="1" w:after="100" w:afterAutospacing="1"/>
    </w:pPr>
    <w:rPr>
      <w:rFonts w:ascii="Arial" w:hAnsi="Arial" w:cs="Arial"/>
      <w:b/>
      <w:bCs/>
      <w:sz w:val="20"/>
      <w:szCs w:val="20"/>
      <w:lang w:val="es-CL" w:eastAsia="es-CL"/>
    </w:rPr>
  </w:style>
  <w:style w:type="paragraph" w:customStyle="1" w:styleId="xl181">
    <w:name w:val="xl181"/>
    <w:basedOn w:val="Normal"/>
    <w:rsid w:val="00D81AB2"/>
    <w:pPr>
      <w:pBdr>
        <w:top w:val="single" w:sz="8" w:space="0" w:color="auto"/>
        <w:left w:val="single" w:sz="8" w:space="0" w:color="000000"/>
        <w:bottom w:val="single" w:sz="8" w:space="0" w:color="auto"/>
        <w:right w:val="single" w:sz="8" w:space="0" w:color="000000"/>
      </w:pBdr>
      <w:suppressAutoHyphens w:val="0"/>
      <w:spacing w:before="100" w:beforeAutospacing="1" w:after="100" w:afterAutospacing="1"/>
    </w:pPr>
    <w:rPr>
      <w:rFonts w:ascii="Arial" w:hAnsi="Arial" w:cs="Arial"/>
      <w:b/>
      <w:bCs/>
      <w:sz w:val="20"/>
      <w:szCs w:val="20"/>
      <w:lang w:val="es-CL" w:eastAsia="es-CL"/>
    </w:rPr>
  </w:style>
  <w:style w:type="paragraph" w:customStyle="1" w:styleId="xl182">
    <w:name w:val="xl182"/>
    <w:basedOn w:val="Normal"/>
    <w:rsid w:val="00D81AB2"/>
    <w:pPr>
      <w:pBdr>
        <w:top w:val="single" w:sz="8" w:space="0" w:color="auto"/>
        <w:left w:val="single" w:sz="8" w:space="0" w:color="000000"/>
        <w:bottom w:val="single" w:sz="8" w:space="0" w:color="auto"/>
        <w:right w:val="single" w:sz="8" w:space="0" w:color="auto"/>
      </w:pBdr>
      <w:suppressAutoHyphens w:val="0"/>
      <w:spacing w:before="100" w:beforeAutospacing="1" w:after="100" w:afterAutospacing="1"/>
      <w:jc w:val="center"/>
    </w:pPr>
    <w:rPr>
      <w:rFonts w:ascii="Arial" w:hAnsi="Arial" w:cs="Arial"/>
      <w:b/>
      <w:bCs/>
      <w:sz w:val="18"/>
      <w:szCs w:val="18"/>
      <w:lang w:val="es-CL" w:eastAsia="es-CL"/>
    </w:rPr>
  </w:style>
  <w:style w:type="paragraph" w:customStyle="1" w:styleId="xl183">
    <w:name w:val="xl183"/>
    <w:basedOn w:val="Normal"/>
    <w:rsid w:val="00D81AB2"/>
    <w:pPr>
      <w:pBdr>
        <w:top w:val="single" w:sz="8" w:space="0" w:color="auto"/>
        <w:left w:val="single" w:sz="8" w:space="0" w:color="000000"/>
        <w:bottom w:val="single" w:sz="8" w:space="0" w:color="auto"/>
      </w:pBdr>
      <w:shd w:val="clear" w:color="FFFFFF" w:fill="FFFFFF"/>
      <w:suppressAutoHyphens w:val="0"/>
      <w:spacing w:before="100" w:beforeAutospacing="1" w:after="100" w:afterAutospacing="1"/>
    </w:pPr>
    <w:rPr>
      <w:rFonts w:ascii="Arial" w:hAnsi="Arial" w:cs="Arial"/>
      <w:b/>
      <w:bCs/>
      <w:sz w:val="20"/>
      <w:szCs w:val="20"/>
      <w:lang w:val="es-CL" w:eastAsia="es-CL"/>
    </w:rPr>
  </w:style>
  <w:style w:type="paragraph" w:customStyle="1" w:styleId="xl184">
    <w:name w:val="xl184"/>
    <w:basedOn w:val="Normal"/>
    <w:rsid w:val="00D81AB2"/>
    <w:pPr>
      <w:pBdr>
        <w:top w:val="single" w:sz="8" w:space="0" w:color="auto"/>
        <w:left w:val="single" w:sz="4" w:space="0" w:color="auto"/>
        <w:bottom w:val="single" w:sz="8" w:space="0" w:color="auto"/>
      </w:pBdr>
      <w:shd w:val="clear" w:color="F2F2F2" w:fill="FFFFFF"/>
      <w:suppressAutoHyphens w:val="0"/>
      <w:spacing w:before="100" w:beforeAutospacing="1" w:after="100" w:afterAutospacing="1"/>
    </w:pPr>
    <w:rPr>
      <w:rFonts w:ascii="Arial" w:hAnsi="Arial" w:cs="Arial"/>
      <w:b/>
      <w:bCs/>
      <w:sz w:val="20"/>
      <w:szCs w:val="20"/>
      <w:lang w:val="es-CL" w:eastAsia="es-CL"/>
    </w:rPr>
  </w:style>
  <w:style w:type="paragraph" w:customStyle="1" w:styleId="xl185">
    <w:name w:val="xl185"/>
    <w:basedOn w:val="Normal"/>
    <w:rsid w:val="00D81AB2"/>
    <w:pPr>
      <w:pBdr>
        <w:top w:val="single" w:sz="8" w:space="0" w:color="auto"/>
        <w:left w:val="single" w:sz="4" w:space="0" w:color="auto"/>
        <w:bottom w:val="single" w:sz="8" w:space="0" w:color="auto"/>
      </w:pBdr>
      <w:shd w:val="clear" w:color="FFFFFF" w:fill="FFFFFF"/>
      <w:suppressAutoHyphens w:val="0"/>
      <w:spacing w:before="100" w:beforeAutospacing="1" w:after="100" w:afterAutospacing="1"/>
    </w:pPr>
    <w:rPr>
      <w:rFonts w:ascii="Arial" w:hAnsi="Arial" w:cs="Arial"/>
      <w:b/>
      <w:bCs/>
      <w:sz w:val="20"/>
      <w:szCs w:val="20"/>
      <w:lang w:val="es-CL"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53280">
      <w:bodyDiv w:val="1"/>
      <w:marLeft w:val="0"/>
      <w:marRight w:val="0"/>
      <w:marTop w:val="0"/>
      <w:marBottom w:val="0"/>
      <w:divBdr>
        <w:top w:val="none" w:sz="0" w:space="0" w:color="auto"/>
        <w:left w:val="none" w:sz="0" w:space="0" w:color="auto"/>
        <w:bottom w:val="none" w:sz="0" w:space="0" w:color="auto"/>
        <w:right w:val="none" w:sz="0" w:space="0" w:color="auto"/>
      </w:divBdr>
    </w:div>
    <w:div w:id="61953541">
      <w:bodyDiv w:val="1"/>
      <w:marLeft w:val="0"/>
      <w:marRight w:val="0"/>
      <w:marTop w:val="0"/>
      <w:marBottom w:val="0"/>
      <w:divBdr>
        <w:top w:val="none" w:sz="0" w:space="0" w:color="auto"/>
        <w:left w:val="none" w:sz="0" w:space="0" w:color="auto"/>
        <w:bottom w:val="none" w:sz="0" w:space="0" w:color="auto"/>
        <w:right w:val="none" w:sz="0" w:space="0" w:color="auto"/>
      </w:divBdr>
    </w:div>
    <w:div w:id="155079304">
      <w:bodyDiv w:val="1"/>
      <w:marLeft w:val="0"/>
      <w:marRight w:val="0"/>
      <w:marTop w:val="0"/>
      <w:marBottom w:val="0"/>
      <w:divBdr>
        <w:top w:val="none" w:sz="0" w:space="0" w:color="auto"/>
        <w:left w:val="none" w:sz="0" w:space="0" w:color="auto"/>
        <w:bottom w:val="none" w:sz="0" w:space="0" w:color="auto"/>
        <w:right w:val="none" w:sz="0" w:space="0" w:color="auto"/>
      </w:divBdr>
    </w:div>
    <w:div w:id="159469075">
      <w:bodyDiv w:val="1"/>
      <w:marLeft w:val="0"/>
      <w:marRight w:val="0"/>
      <w:marTop w:val="0"/>
      <w:marBottom w:val="0"/>
      <w:divBdr>
        <w:top w:val="none" w:sz="0" w:space="0" w:color="auto"/>
        <w:left w:val="none" w:sz="0" w:space="0" w:color="auto"/>
        <w:bottom w:val="none" w:sz="0" w:space="0" w:color="auto"/>
        <w:right w:val="none" w:sz="0" w:space="0" w:color="auto"/>
      </w:divBdr>
    </w:div>
    <w:div w:id="162403548">
      <w:bodyDiv w:val="1"/>
      <w:marLeft w:val="0"/>
      <w:marRight w:val="0"/>
      <w:marTop w:val="0"/>
      <w:marBottom w:val="0"/>
      <w:divBdr>
        <w:top w:val="none" w:sz="0" w:space="0" w:color="auto"/>
        <w:left w:val="none" w:sz="0" w:space="0" w:color="auto"/>
        <w:bottom w:val="none" w:sz="0" w:space="0" w:color="auto"/>
        <w:right w:val="none" w:sz="0" w:space="0" w:color="auto"/>
      </w:divBdr>
      <w:divsChild>
        <w:div w:id="1734810761">
          <w:marLeft w:val="547"/>
          <w:marRight w:val="0"/>
          <w:marTop w:val="0"/>
          <w:marBottom w:val="0"/>
          <w:divBdr>
            <w:top w:val="none" w:sz="0" w:space="0" w:color="auto"/>
            <w:left w:val="none" w:sz="0" w:space="0" w:color="auto"/>
            <w:bottom w:val="none" w:sz="0" w:space="0" w:color="auto"/>
            <w:right w:val="none" w:sz="0" w:space="0" w:color="auto"/>
          </w:divBdr>
        </w:div>
        <w:div w:id="1420053606">
          <w:marLeft w:val="547"/>
          <w:marRight w:val="0"/>
          <w:marTop w:val="0"/>
          <w:marBottom w:val="0"/>
          <w:divBdr>
            <w:top w:val="none" w:sz="0" w:space="0" w:color="auto"/>
            <w:left w:val="none" w:sz="0" w:space="0" w:color="auto"/>
            <w:bottom w:val="none" w:sz="0" w:space="0" w:color="auto"/>
            <w:right w:val="none" w:sz="0" w:space="0" w:color="auto"/>
          </w:divBdr>
        </w:div>
        <w:div w:id="224068997">
          <w:marLeft w:val="547"/>
          <w:marRight w:val="0"/>
          <w:marTop w:val="0"/>
          <w:marBottom w:val="0"/>
          <w:divBdr>
            <w:top w:val="none" w:sz="0" w:space="0" w:color="auto"/>
            <w:left w:val="none" w:sz="0" w:space="0" w:color="auto"/>
            <w:bottom w:val="none" w:sz="0" w:space="0" w:color="auto"/>
            <w:right w:val="none" w:sz="0" w:space="0" w:color="auto"/>
          </w:divBdr>
        </w:div>
        <w:div w:id="1363825086">
          <w:marLeft w:val="547"/>
          <w:marRight w:val="0"/>
          <w:marTop w:val="0"/>
          <w:marBottom w:val="0"/>
          <w:divBdr>
            <w:top w:val="none" w:sz="0" w:space="0" w:color="auto"/>
            <w:left w:val="none" w:sz="0" w:space="0" w:color="auto"/>
            <w:bottom w:val="none" w:sz="0" w:space="0" w:color="auto"/>
            <w:right w:val="none" w:sz="0" w:space="0" w:color="auto"/>
          </w:divBdr>
        </w:div>
        <w:div w:id="1949892666">
          <w:marLeft w:val="547"/>
          <w:marRight w:val="0"/>
          <w:marTop w:val="0"/>
          <w:marBottom w:val="0"/>
          <w:divBdr>
            <w:top w:val="none" w:sz="0" w:space="0" w:color="auto"/>
            <w:left w:val="none" w:sz="0" w:space="0" w:color="auto"/>
            <w:bottom w:val="none" w:sz="0" w:space="0" w:color="auto"/>
            <w:right w:val="none" w:sz="0" w:space="0" w:color="auto"/>
          </w:divBdr>
        </w:div>
        <w:div w:id="995111155">
          <w:marLeft w:val="547"/>
          <w:marRight w:val="0"/>
          <w:marTop w:val="0"/>
          <w:marBottom w:val="0"/>
          <w:divBdr>
            <w:top w:val="none" w:sz="0" w:space="0" w:color="auto"/>
            <w:left w:val="none" w:sz="0" w:space="0" w:color="auto"/>
            <w:bottom w:val="none" w:sz="0" w:space="0" w:color="auto"/>
            <w:right w:val="none" w:sz="0" w:space="0" w:color="auto"/>
          </w:divBdr>
        </w:div>
        <w:div w:id="2089686851">
          <w:marLeft w:val="547"/>
          <w:marRight w:val="0"/>
          <w:marTop w:val="0"/>
          <w:marBottom w:val="0"/>
          <w:divBdr>
            <w:top w:val="none" w:sz="0" w:space="0" w:color="auto"/>
            <w:left w:val="none" w:sz="0" w:space="0" w:color="auto"/>
            <w:bottom w:val="none" w:sz="0" w:space="0" w:color="auto"/>
            <w:right w:val="none" w:sz="0" w:space="0" w:color="auto"/>
          </w:divBdr>
        </w:div>
        <w:div w:id="2117822415">
          <w:marLeft w:val="547"/>
          <w:marRight w:val="0"/>
          <w:marTop w:val="0"/>
          <w:marBottom w:val="0"/>
          <w:divBdr>
            <w:top w:val="none" w:sz="0" w:space="0" w:color="auto"/>
            <w:left w:val="none" w:sz="0" w:space="0" w:color="auto"/>
            <w:bottom w:val="none" w:sz="0" w:space="0" w:color="auto"/>
            <w:right w:val="none" w:sz="0" w:space="0" w:color="auto"/>
          </w:divBdr>
        </w:div>
      </w:divsChild>
    </w:div>
    <w:div w:id="223106852">
      <w:bodyDiv w:val="1"/>
      <w:marLeft w:val="0"/>
      <w:marRight w:val="0"/>
      <w:marTop w:val="0"/>
      <w:marBottom w:val="0"/>
      <w:divBdr>
        <w:top w:val="none" w:sz="0" w:space="0" w:color="auto"/>
        <w:left w:val="none" w:sz="0" w:space="0" w:color="auto"/>
        <w:bottom w:val="none" w:sz="0" w:space="0" w:color="auto"/>
        <w:right w:val="none" w:sz="0" w:space="0" w:color="auto"/>
      </w:divBdr>
    </w:div>
    <w:div w:id="258418245">
      <w:bodyDiv w:val="1"/>
      <w:marLeft w:val="0"/>
      <w:marRight w:val="0"/>
      <w:marTop w:val="0"/>
      <w:marBottom w:val="0"/>
      <w:divBdr>
        <w:top w:val="none" w:sz="0" w:space="0" w:color="auto"/>
        <w:left w:val="none" w:sz="0" w:space="0" w:color="auto"/>
        <w:bottom w:val="none" w:sz="0" w:space="0" w:color="auto"/>
        <w:right w:val="none" w:sz="0" w:space="0" w:color="auto"/>
      </w:divBdr>
    </w:div>
    <w:div w:id="271712858">
      <w:bodyDiv w:val="1"/>
      <w:marLeft w:val="0"/>
      <w:marRight w:val="0"/>
      <w:marTop w:val="0"/>
      <w:marBottom w:val="0"/>
      <w:divBdr>
        <w:top w:val="none" w:sz="0" w:space="0" w:color="auto"/>
        <w:left w:val="none" w:sz="0" w:space="0" w:color="auto"/>
        <w:bottom w:val="none" w:sz="0" w:space="0" w:color="auto"/>
        <w:right w:val="none" w:sz="0" w:space="0" w:color="auto"/>
      </w:divBdr>
    </w:div>
    <w:div w:id="352607946">
      <w:bodyDiv w:val="1"/>
      <w:marLeft w:val="0"/>
      <w:marRight w:val="0"/>
      <w:marTop w:val="0"/>
      <w:marBottom w:val="0"/>
      <w:divBdr>
        <w:top w:val="none" w:sz="0" w:space="0" w:color="auto"/>
        <w:left w:val="none" w:sz="0" w:space="0" w:color="auto"/>
        <w:bottom w:val="none" w:sz="0" w:space="0" w:color="auto"/>
        <w:right w:val="none" w:sz="0" w:space="0" w:color="auto"/>
      </w:divBdr>
    </w:div>
    <w:div w:id="370346676">
      <w:bodyDiv w:val="1"/>
      <w:marLeft w:val="0"/>
      <w:marRight w:val="0"/>
      <w:marTop w:val="0"/>
      <w:marBottom w:val="0"/>
      <w:divBdr>
        <w:top w:val="none" w:sz="0" w:space="0" w:color="auto"/>
        <w:left w:val="none" w:sz="0" w:space="0" w:color="auto"/>
        <w:bottom w:val="none" w:sz="0" w:space="0" w:color="auto"/>
        <w:right w:val="none" w:sz="0" w:space="0" w:color="auto"/>
      </w:divBdr>
    </w:div>
    <w:div w:id="412776775">
      <w:bodyDiv w:val="1"/>
      <w:marLeft w:val="0"/>
      <w:marRight w:val="0"/>
      <w:marTop w:val="0"/>
      <w:marBottom w:val="0"/>
      <w:divBdr>
        <w:top w:val="none" w:sz="0" w:space="0" w:color="auto"/>
        <w:left w:val="none" w:sz="0" w:space="0" w:color="auto"/>
        <w:bottom w:val="none" w:sz="0" w:space="0" w:color="auto"/>
        <w:right w:val="none" w:sz="0" w:space="0" w:color="auto"/>
      </w:divBdr>
    </w:div>
    <w:div w:id="466552577">
      <w:bodyDiv w:val="1"/>
      <w:marLeft w:val="0"/>
      <w:marRight w:val="0"/>
      <w:marTop w:val="0"/>
      <w:marBottom w:val="0"/>
      <w:divBdr>
        <w:top w:val="none" w:sz="0" w:space="0" w:color="auto"/>
        <w:left w:val="none" w:sz="0" w:space="0" w:color="auto"/>
        <w:bottom w:val="none" w:sz="0" w:space="0" w:color="auto"/>
        <w:right w:val="none" w:sz="0" w:space="0" w:color="auto"/>
      </w:divBdr>
    </w:div>
    <w:div w:id="488717242">
      <w:bodyDiv w:val="1"/>
      <w:marLeft w:val="0"/>
      <w:marRight w:val="0"/>
      <w:marTop w:val="0"/>
      <w:marBottom w:val="0"/>
      <w:divBdr>
        <w:top w:val="none" w:sz="0" w:space="0" w:color="auto"/>
        <w:left w:val="none" w:sz="0" w:space="0" w:color="auto"/>
        <w:bottom w:val="none" w:sz="0" w:space="0" w:color="auto"/>
        <w:right w:val="none" w:sz="0" w:space="0" w:color="auto"/>
      </w:divBdr>
    </w:div>
    <w:div w:id="578029421">
      <w:bodyDiv w:val="1"/>
      <w:marLeft w:val="0"/>
      <w:marRight w:val="0"/>
      <w:marTop w:val="0"/>
      <w:marBottom w:val="0"/>
      <w:divBdr>
        <w:top w:val="none" w:sz="0" w:space="0" w:color="auto"/>
        <w:left w:val="none" w:sz="0" w:space="0" w:color="auto"/>
        <w:bottom w:val="none" w:sz="0" w:space="0" w:color="auto"/>
        <w:right w:val="none" w:sz="0" w:space="0" w:color="auto"/>
      </w:divBdr>
    </w:div>
    <w:div w:id="691999819">
      <w:bodyDiv w:val="1"/>
      <w:marLeft w:val="0"/>
      <w:marRight w:val="0"/>
      <w:marTop w:val="0"/>
      <w:marBottom w:val="0"/>
      <w:divBdr>
        <w:top w:val="none" w:sz="0" w:space="0" w:color="auto"/>
        <w:left w:val="none" w:sz="0" w:space="0" w:color="auto"/>
        <w:bottom w:val="none" w:sz="0" w:space="0" w:color="auto"/>
        <w:right w:val="none" w:sz="0" w:space="0" w:color="auto"/>
      </w:divBdr>
    </w:div>
    <w:div w:id="751706207">
      <w:bodyDiv w:val="1"/>
      <w:marLeft w:val="0"/>
      <w:marRight w:val="0"/>
      <w:marTop w:val="0"/>
      <w:marBottom w:val="0"/>
      <w:divBdr>
        <w:top w:val="none" w:sz="0" w:space="0" w:color="auto"/>
        <w:left w:val="none" w:sz="0" w:space="0" w:color="auto"/>
        <w:bottom w:val="none" w:sz="0" w:space="0" w:color="auto"/>
        <w:right w:val="none" w:sz="0" w:space="0" w:color="auto"/>
      </w:divBdr>
    </w:div>
    <w:div w:id="771556771">
      <w:bodyDiv w:val="1"/>
      <w:marLeft w:val="0"/>
      <w:marRight w:val="0"/>
      <w:marTop w:val="0"/>
      <w:marBottom w:val="0"/>
      <w:divBdr>
        <w:top w:val="none" w:sz="0" w:space="0" w:color="auto"/>
        <w:left w:val="none" w:sz="0" w:space="0" w:color="auto"/>
        <w:bottom w:val="none" w:sz="0" w:space="0" w:color="auto"/>
        <w:right w:val="none" w:sz="0" w:space="0" w:color="auto"/>
      </w:divBdr>
    </w:div>
    <w:div w:id="775905786">
      <w:bodyDiv w:val="1"/>
      <w:marLeft w:val="0"/>
      <w:marRight w:val="0"/>
      <w:marTop w:val="0"/>
      <w:marBottom w:val="0"/>
      <w:divBdr>
        <w:top w:val="none" w:sz="0" w:space="0" w:color="auto"/>
        <w:left w:val="none" w:sz="0" w:space="0" w:color="auto"/>
        <w:bottom w:val="none" w:sz="0" w:space="0" w:color="auto"/>
        <w:right w:val="none" w:sz="0" w:space="0" w:color="auto"/>
      </w:divBdr>
    </w:div>
    <w:div w:id="783353125">
      <w:bodyDiv w:val="1"/>
      <w:marLeft w:val="0"/>
      <w:marRight w:val="0"/>
      <w:marTop w:val="0"/>
      <w:marBottom w:val="0"/>
      <w:divBdr>
        <w:top w:val="none" w:sz="0" w:space="0" w:color="auto"/>
        <w:left w:val="none" w:sz="0" w:space="0" w:color="auto"/>
        <w:bottom w:val="none" w:sz="0" w:space="0" w:color="auto"/>
        <w:right w:val="none" w:sz="0" w:space="0" w:color="auto"/>
      </w:divBdr>
    </w:div>
    <w:div w:id="824974245">
      <w:bodyDiv w:val="1"/>
      <w:marLeft w:val="0"/>
      <w:marRight w:val="0"/>
      <w:marTop w:val="0"/>
      <w:marBottom w:val="0"/>
      <w:divBdr>
        <w:top w:val="none" w:sz="0" w:space="0" w:color="auto"/>
        <w:left w:val="none" w:sz="0" w:space="0" w:color="auto"/>
        <w:bottom w:val="none" w:sz="0" w:space="0" w:color="auto"/>
        <w:right w:val="none" w:sz="0" w:space="0" w:color="auto"/>
      </w:divBdr>
    </w:div>
    <w:div w:id="829293461">
      <w:bodyDiv w:val="1"/>
      <w:marLeft w:val="0"/>
      <w:marRight w:val="0"/>
      <w:marTop w:val="0"/>
      <w:marBottom w:val="0"/>
      <w:divBdr>
        <w:top w:val="none" w:sz="0" w:space="0" w:color="auto"/>
        <w:left w:val="none" w:sz="0" w:space="0" w:color="auto"/>
        <w:bottom w:val="none" w:sz="0" w:space="0" w:color="auto"/>
        <w:right w:val="none" w:sz="0" w:space="0" w:color="auto"/>
      </w:divBdr>
    </w:div>
    <w:div w:id="851455631">
      <w:bodyDiv w:val="1"/>
      <w:marLeft w:val="0"/>
      <w:marRight w:val="0"/>
      <w:marTop w:val="0"/>
      <w:marBottom w:val="0"/>
      <w:divBdr>
        <w:top w:val="none" w:sz="0" w:space="0" w:color="auto"/>
        <w:left w:val="none" w:sz="0" w:space="0" w:color="auto"/>
        <w:bottom w:val="none" w:sz="0" w:space="0" w:color="auto"/>
        <w:right w:val="none" w:sz="0" w:space="0" w:color="auto"/>
      </w:divBdr>
    </w:div>
    <w:div w:id="932009402">
      <w:bodyDiv w:val="1"/>
      <w:marLeft w:val="0"/>
      <w:marRight w:val="0"/>
      <w:marTop w:val="0"/>
      <w:marBottom w:val="0"/>
      <w:divBdr>
        <w:top w:val="none" w:sz="0" w:space="0" w:color="auto"/>
        <w:left w:val="none" w:sz="0" w:space="0" w:color="auto"/>
        <w:bottom w:val="none" w:sz="0" w:space="0" w:color="auto"/>
        <w:right w:val="none" w:sz="0" w:space="0" w:color="auto"/>
      </w:divBdr>
    </w:div>
    <w:div w:id="975720648">
      <w:bodyDiv w:val="1"/>
      <w:marLeft w:val="0"/>
      <w:marRight w:val="0"/>
      <w:marTop w:val="0"/>
      <w:marBottom w:val="0"/>
      <w:divBdr>
        <w:top w:val="none" w:sz="0" w:space="0" w:color="auto"/>
        <w:left w:val="none" w:sz="0" w:space="0" w:color="auto"/>
        <w:bottom w:val="none" w:sz="0" w:space="0" w:color="auto"/>
        <w:right w:val="none" w:sz="0" w:space="0" w:color="auto"/>
      </w:divBdr>
    </w:div>
    <w:div w:id="981008626">
      <w:bodyDiv w:val="1"/>
      <w:marLeft w:val="0"/>
      <w:marRight w:val="0"/>
      <w:marTop w:val="0"/>
      <w:marBottom w:val="0"/>
      <w:divBdr>
        <w:top w:val="none" w:sz="0" w:space="0" w:color="auto"/>
        <w:left w:val="none" w:sz="0" w:space="0" w:color="auto"/>
        <w:bottom w:val="none" w:sz="0" w:space="0" w:color="auto"/>
        <w:right w:val="none" w:sz="0" w:space="0" w:color="auto"/>
      </w:divBdr>
    </w:div>
    <w:div w:id="1014497924">
      <w:bodyDiv w:val="1"/>
      <w:marLeft w:val="0"/>
      <w:marRight w:val="0"/>
      <w:marTop w:val="0"/>
      <w:marBottom w:val="0"/>
      <w:divBdr>
        <w:top w:val="none" w:sz="0" w:space="0" w:color="auto"/>
        <w:left w:val="none" w:sz="0" w:space="0" w:color="auto"/>
        <w:bottom w:val="none" w:sz="0" w:space="0" w:color="auto"/>
        <w:right w:val="none" w:sz="0" w:space="0" w:color="auto"/>
      </w:divBdr>
    </w:div>
    <w:div w:id="1040276062">
      <w:bodyDiv w:val="1"/>
      <w:marLeft w:val="0"/>
      <w:marRight w:val="0"/>
      <w:marTop w:val="0"/>
      <w:marBottom w:val="0"/>
      <w:divBdr>
        <w:top w:val="none" w:sz="0" w:space="0" w:color="auto"/>
        <w:left w:val="none" w:sz="0" w:space="0" w:color="auto"/>
        <w:bottom w:val="none" w:sz="0" w:space="0" w:color="auto"/>
        <w:right w:val="none" w:sz="0" w:space="0" w:color="auto"/>
      </w:divBdr>
    </w:div>
    <w:div w:id="1049569818">
      <w:bodyDiv w:val="1"/>
      <w:marLeft w:val="0"/>
      <w:marRight w:val="0"/>
      <w:marTop w:val="0"/>
      <w:marBottom w:val="0"/>
      <w:divBdr>
        <w:top w:val="none" w:sz="0" w:space="0" w:color="auto"/>
        <w:left w:val="none" w:sz="0" w:space="0" w:color="auto"/>
        <w:bottom w:val="none" w:sz="0" w:space="0" w:color="auto"/>
        <w:right w:val="none" w:sz="0" w:space="0" w:color="auto"/>
      </w:divBdr>
    </w:div>
    <w:div w:id="1067723942">
      <w:bodyDiv w:val="1"/>
      <w:marLeft w:val="0"/>
      <w:marRight w:val="0"/>
      <w:marTop w:val="0"/>
      <w:marBottom w:val="0"/>
      <w:divBdr>
        <w:top w:val="none" w:sz="0" w:space="0" w:color="auto"/>
        <w:left w:val="none" w:sz="0" w:space="0" w:color="auto"/>
        <w:bottom w:val="none" w:sz="0" w:space="0" w:color="auto"/>
        <w:right w:val="none" w:sz="0" w:space="0" w:color="auto"/>
      </w:divBdr>
    </w:div>
    <w:div w:id="1071927252">
      <w:bodyDiv w:val="1"/>
      <w:marLeft w:val="0"/>
      <w:marRight w:val="0"/>
      <w:marTop w:val="0"/>
      <w:marBottom w:val="0"/>
      <w:divBdr>
        <w:top w:val="none" w:sz="0" w:space="0" w:color="auto"/>
        <w:left w:val="none" w:sz="0" w:space="0" w:color="auto"/>
        <w:bottom w:val="none" w:sz="0" w:space="0" w:color="auto"/>
        <w:right w:val="none" w:sz="0" w:space="0" w:color="auto"/>
      </w:divBdr>
    </w:div>
    <w:div w:id="1143813812">
      <w:bodyDiv w:val="1"/>
      <w:marLeft w:val="0"/>
      <w:marRight w:val="0"/>
      <w:marTop w:val="0"/>
      <w:marBottom w:val="0"/>
      <w:divBdr>
        <w:top w:val="none" w:sz="0" w:space="0" w:color="auto"/>
        <w:left w:val="none" w:sz="0" w:space="0" w:color="auto"/>
        <w:bottom w:val="none" w:sz="0" w:space="0" w:color="auto"/>
        <w:right w:val="none" w:sz="0" w:space="0" w:color="auto"/>
      </w:divBdr>
    </w:div>
    <w:div w:id="1262224761">
      <w:bodyDiv w:val="1"/>
      <w:marLeft w:val="0"/>
      <w:marRight w:val="0"/>
      <w:marTop w:val="0"/>
      <w:marBottom w:val="0"/>
      <w:divBdr>
        <w:top w:val="none" w:sz="0" w:space="0" w:color="auto"/>
        <w:left w:val="none" w:sz="0" w:space="0" w:color="auto"/>
        <w:bottom w:val="none" w:sz="0" w:space="0" w:color="auto"/>
        <w:right w:val="none" w:sz="0" w:space="0" w:color="auto"/>
      </w:divBdr>
    </w:div>
    <w:div w:id="1273248124">
      <w:bodyDiv w:val="1"/>
      <w:marLeft w:val="0"/>
      <w:marRight w:val="0"/>
      <w:marTop w:val="0"/>
      <w:marBottom w:val="0"/>
      <w:divBdr>
        <w:top w:val="none" w:sz="0" w:space="0" w:color="auto"/>
        <w:left w:val="none" w:sz="0" w:space="0" w:color="auto"/>
        <w:bottom w:val="none" w:sz="0" w:space="0" w:color="auto"/>
        <w:right w:val="none" w:sz="0" w:space="0" w:color="auto"/>
      </w:divBdr>
    </w:div>
    <w:div w:id="1303539699">
      <w:bodyDiv w:val="1"/>
      <w:marLeft w:val="0"/>
      <w:marRight w:val="0"/>
      <w:marTop w:val="0"/>
      <w:marBottom w:val="0"/>
      <w:divBdr>
        <w:top w:val="none" w:sz="0" w:space="0" w:color="auto"/>
        <w:left w:val="none" w:sz="0" w:space="0" w:color="auto"/>
        <w:bottom w:val="none" w:sz="0" w:space="0" w:color="auto"/>
        <w:right w:val="none" w:sz="0" w:space="0" w:color="auto"/>
      </w:divBdr>
    </w:div>
    <w:div w:id="1347713957">
      <w:bodyDiv w:val="1"/>
      <w:marLeft w:val="0"/>
      <w:marRight w:val="0"/>
      <w:marTop w:val="0"/>
      <w:marBottom w:val="0"/>
      <w:divBdr>
        <w:top w:val="none" w:sz="0" w:space="0" w:color="auto"/>
        <w:left w:val="none" w:sz="0" w:space="0" w:color="auto"/>
        <w:bottom w:val="none" w:sz="0" w:space="0" w:color="auto"/>
        <w:right w:val="none" w:sz="0" w:space="0" w:color="auto"/>
      </w:divBdr>
    </w:div>
    <w:div w:id="1363089762">
      <w:bodyDiv w:val="1"/>
      <w:marLeft w:val="0"/>
      <w:marRight w:val="0"/>
      <w:marTop w:val="0"/>
      <w:marBottom w:val="0"/>
      <w:divBdr>
        <w:top w:val="none" w:sz="0" w:space="0" w:color="auto"/>
        <w:left w:val="none" w:sz="0" w:space="0" w:color="auto"/>
        <w:bottom w:val="none" w:sz="0" w:space="0" w:color="auto"/>
        <w:right w:val="none" w:sz="0" w:space="0" w:color="auto"/>
      </w:divBdr>
    </w:div>
    <w:div w:id="1363634349">
      <w:bodyDiv w:val="1"/>
      <w:marLeft w:val="0"/>
      <w:marRight w:val="0"/>
      <w:marTop w:val="0"/>
      <w:marBottom w:val="0"/>
      <w:divBdr>
        <w:top w:val="none" w:sz="0" w:space="0" w:color="auto"/>
        <w:left w:val="none" w:sz="0" w:space="0" w:color="auto"/>
        <w:bottom w:val="none" w:sz="0" w:space="0" w:color="auto"/>
        <w:right w:val="none" w:sz="0" w:space="0" w:color="auto"/>
      </w:divBdr>
    </w:div>
    <w:div w:id="1415122807">
      <w:bodyDiv w:val="1"/>
      <w:marLeft w:val="0"/>
      <w:marRight w:val="0"/>
      <w:marTop w:val="0"/>
      <w:marBottom w:val="0"/>
      <w:divBdr>
        <w:top w:val="none" w:sz="0" w:space="0" w:color="auto"/>
        <w:left w:val="none" w:sz="0" w:space="0" w:color="auto"/>
        <w:bottom w:val="none" w:sz="0" w:space="0" w:color="auto"/>
        <w:right w:val="none" w:sz="0" w:space="0" w:color="auto"/>
      </w:divBdr>
    </w:div>
    <w:div w:id="1426071991">
      <w:bodyDiv w:val="1"/>
      <w:marLeft w:val="0"/>
      <w:marRight w:val="0"/>
      <w:marTop w:val="0"/>
      <w:marBottom w:val="0"/>
      <w:divBdr>
        <w:top w:val="none" w:sz="0" w:space="0" w:color="auto"/>
        <w:left w:val="none" w:sz="0" w:space="0" w:color="auto"/>
        <w:bottom w:val="none" w:sz="0" w:space="0" w:color="auto"/>
        <w:right w:val="none" w:sz="0" w:space="0" w:color="auto"/>
      </w:divBdr>
    </w:div>
    <w:div w:id="1434979388">
      <w:bodyDiv w:val="1"/>
      <w:marLeft w:val="0"/>
      <w:marRight w:val="0"/>
      <w:marTop w:val="0"/>
      <w:marBottom w:val="0"/>
      <w:divBdr>
        <w:top w:val="none" w:sz="0" w:space="0" w:color="auto"/>
        <w:left w:val="none" w:sz="0" w:space="0" w:color="auto"/>
        <w:bottom w:val="none" w:sz="0" w:space="0" w:color="auto"/>
        <w:right w:val="none" w:sz="0" w:space="0" w:color="auto"/>
      </w:divBdr>
    </w:div>
    <w:div w:id="1495293062">
      <w:bodyDiv w:val="1"/>
      <w:marLeft w:val="0"/>
      <w:marRight w:val="0"/>
      <w:marTop w:val="0"/>
      <w:marBottom w:val="0"/>
      <w:divBdr>
        <w:top w:val="none" w:sz="0" w:space="0" w:color="auto"/>
        <w:left w:val="none" w:sz="0" w:space="0" w:color="auto"/>
        <w:bottom w:val="none" w:sz="0" w:space="0" w:color="auto"/>
        <w:right w:val="none" w:sz="0" w:space="0" w:color="auto"/>
      </w:divBdr>
    </w:div>
    <w:div w:id="1518347680">
      <w:bodyDiv w:val="1"/>
      <w:marLeft w:val="0"/>
      <w:marRight w:val="0"/>
      <w:marTop w:val="0"/>
      <w:marBottom w:val="0"/>
      <w:divBdr>
        <w:top w:val="none" w:sz="0" w:space="0" w:color="auto"/>
        <w:left w:val="none" w:sz="0" w:space="0" w:color="auto"/>
        <w:bottom w:val="none" w:sz="0" w:space="0" w:color="auto"/>
        <w:right w:val="none" w:sz="0" w:space="0" w:color="auto"/>
      </w:divBdr>
    </w:div>
    <w:div w:id="1580367707">
      <w:bodyDiv w:val="1"/>
      <w:marLeft w:val="0"/>
      <w:marRight w:val="0"/>
      <w:marTop w:val="0"/>
      <w:marBottom w:val="0"/>
      <w:divBdr>
        <w:top w:val="none" w:sz="0" w:space="0" w:color="auto"/>
        <w:left w:val="none" w:sz="0" w:space="0" w:color="auto"/>
        <w:bottom w:val="none" w:sz="0" w:space="0" w:color="auto"/>
        <w:right w:val="none" w:sz="0" w:space="0" w:color="auto"/>
      </w:divBdr>
    </w:div>
    <w:div w:id="1771118120">
      <w:bodyDiv w:val="1"/>
      <w:marLeft w:val="0"/>
      <w:marRight w:val="0"/>
      <w:marTop w:val="0"/>
      <w:marBottom w:val="0"/>
      <w:divBdr>
        <w:top w:val="none" w:sz="0" w:space="0" w:color="auto"/>
        <w:left w:val="none" w:sz="0" w:space="0" w:color="auto"/>
        <w:bottom w:val="none" w:sz="0" w:space="0" w:color="auto"/>
        <w:right w:val="none" w:sz="0" w:space="0" w:color="auto"/>
      </w:divBdr>
    </w:div>
    <w:div w:id="1793357778">
      <w:bodyDiv w:val="1"/>
      <w:marLeft w:val="0"/>
      <w:marRight w:val="0"/>
      <w:marTop w:val="0"/>
      <w:marBottom w:val="0"/>
      <w:divBdr>
        <w:top w:val="none" w:sz="0" w:space="0" w:color="auto"/>
        <w:left w:val="none" w:sz="0" w:space="0" w:color="auto"/>
        <w:bottom w:val="none" w:sz="0" w:space="0" w:color="auto"/>
        <w:right w:val="none" w:sz="0" w:space="0" w:color="auto"/>
      </w:divBdr>
    </w:div>
    <w:div w:id="1989238875">
      <w:bodyDiv w:val="1"/>
      <w:marLeft w:val="0"/>
      <w:marRight w:val="0"/>
      <w:marTop w:val="0"/>
      <w:marBottom w:val="0"/>
      <w:divBdr>
        <w:top w:val="none" w:sz="0" w:space="0" w:color="auto"/>
        <w:left w:val="none" w:sz="0" w:space="0" w:color="auto"/>
        <w:bottom w:val="none" w:sz="0" w:space="0" w:color="auto"/>
        <w:right w:val="none" w:sz="0" w:space="0" w:color="auto"/>
      </w:divBdr>
    </w:div>
    <w:div w:id="2011326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B95882-81CA-4B7F-906E-7FDA254FC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3</Pages>
  <Words>708</Words>
  <Characters>3894</Characters>
  <Application>Microsoft Office Word</Application>
  <DocSecurity>0</DocSecurity>
  <Lines>32</Lines>
  <Paragraphs>9</Paragraphs>
  <ScaleCrop>false</ScaleCrop>
  <HeadingPairs>
    <vt:vector size="6" baseType="variant">
      <vt:variant>
        <vt:lpstr>Título</vt:lpstr>
      </vt:variant>
      <vt:variant>
        <vt:i4>1</vt:i4>
      </vt:variant>
      <vt:variant>
        <vt:lpstr>Title</vt:lpstr>
      </vt:variant>
      <vt:variant>
        <vt:i4>1</vt:i4>
      </vt:variant>
      <vt:variant>
        <vt:lpstr>Headings</vt:lpstr>
      </vt:variant>
      <vt:variant>
        <vt:i4>100</vt:i4>
      </vt:variant>
    </vt:vector>
  </HeadingPairs>
  <TitlesOfParts>
    <vt:vector size="102" baseType="lpstr">
      <vt:lpstr>Informe de Sitio Web</vt:lpstr>
      <vt:lpstr>             Santiago, 19 de Mayo de 2003</vt:lpstr>
      <vt:lpstr/>
      <vt:lpstr>Resumen Ejecutivo</vt:lpstr>
      <vt:lpstr>Objetivos del Proyecto</vt:lpstr>
      <vt:lpstr>    Objetivos Generales</vt:lpstr>
      <vt:lpstr>        Producción y Desarrollo</vt:lpstr>
      <vt:lpstr>        Aseguramiento de la Calidad</vt:lpstr>
      <vt:lpstr>        Implementación y Publicación  </vt:lpstr>
      <vt:lpstr>        Mantención Mensual Sitio Web  </vt:lpstr>
      <vt:lpstr>    Objetivos Específicos </vt:lpstr>
      <vt:lpstr>    Audiencia Objetivo</vt:lpstr>
      <vt:lpstr>Metodología</vt:lpstr>
      <vt:lpstr>    Etapas de Trabajo</vt:lpstr>
      <vt:lpstr>    ETAPA 1 – Planificación y Levantamiento de Requerimientos </vt:lpstr>
      <vt:lpstr>        Planificación General</vt:lpstr>
      <vt:lpstr>        Levantamiento de Contenidos Estratégicos</vt:lpstr>
      <vt:lpstr>    ETAPA 2 – Análisis y Definición Estrategia Web</vt:lpstr>
      <vt:lpstr>        Definición de Requerimientos y Objetivos  Esta actividad considera la etapa prin</vt:lpstr>
      <vt:lpstr>        Arquitectura de Información Esta actividad está orientada a diseñar adecuadas es</vt:lpstr>
      <vt:lpstr>    ETAPA 3 – Diseño </vt:lpstr>
      <vt:lpstr>        Análisis y Diseño Sistema La finalidad de esta actividad es obtener un refinamie</vt:lpstr>
      <vt:lpstr>        Diseño Interfaces Gráficas de Usuario Esta actividad está orientada a elaborar u</vt:lpstr>
      <vt:lpstr>        Entregables Etapa 3 Como entregable de esta actividad se consideran los siguie</vt:lpstr>
      <vt:lpstr>    ETAPA 4 – Producción </vt:lpstr>
      <vt:lpstr>        Producción Páginas Front End  Esta actividad considera la elaboración de las in</vt:lpstr>
      <vt:lpstr>        Producción, Desarrollo y Construcción Esta actividad considera el desarrollo, co</vt:lpstr>
      <vt:lpstr>        Presentación Versión Beta Esta etapa contempla una presentación del Sistema Web,</vt:lpstr>
      <vt:lpstr>        Entregables Fase Construcción e Implementación  Como entregable de esta activida</vt:lpstr>
      <vt:lpstr>    ETAPA 5 –  Control de Calidad</vt:lpstr>
      <vt:lpstr>        Análisis  de Consistencia  Esta etapa está orientada a las pruebas de consistenc</vt:lpstr>
      <vt:lpstr>        Cumplimiento de W3C  Realización de pruebas orientadas a verificar cumplimiento </vt:lpstr>
      <vt:lpstr>        Compatibilidad de Navegadores  Realización de pruebas orientadas a verificar una</vt:lpstr>
      <vt:lpstr>        Análisis  de Seguridad de las Aplicaciones para Sitio Web Transaccionak Realizac</vt:lpstr>
      <vt:lpstr>    ETAPA 6 – Implementación e Instalación</vt:lpstr>
      <vt:lpstr>    ETAPA 7 – Documentación y Entrega </vt:lpstr>
      <vt:lpstr>        Una vez finalizada la etapa de pruebas se procede a generar toda la documentació</vt:lpstr>
      <vt:lpstr>        Aprobación Final y Término del Proyecto Esta etapa contempla la aprobación final</vt:lpstr>
      <vt:lpstr>    </vt:lpstr>
      <vt:lpstr>    Plan de Gestión del Proyecto </vt:lpstr>
      <vt:lpstr>Reuniones de Trabajo</vt:lpstr>
      <vt:lpstr>Entrega de Informes y Herramientas de Seguimiento</vt:lpstr>
      <vt:lpstr>Habilitación de Ambiente de Trabajo Virtual</vt:lpstr>
      <vt:lpstr>    Elementos de Valor Agregado y Diferneciadores  – Gestión de Calidad</vt:lpstr>
      <vt:lpstr>        Interfaces y Diseño de Interacción Centrado en el Usuario</vt:lpstr>
      <vt:lpstr>        Equipo de Trabajo</vt:lpstr>
      <vt:lpstr>        Utilización de Estándares</vt:lpstr>
      <vt:lpstr>        Uso Adecuado de las Excepciones y Errores</vt:lpstr>
      <vt:lpstr>        Adecuado Manejo de las Validaciones</vt:lpstr>
      <vt:lpstr>        Programación Eficiente y Segura</vt:lpstr>
      <vt:lpstr>        Uso de Controlador de Versiones, Subversion - svn</vt:lpstr>
      <vt:lpstr>        Desarrollo en 3 Capas</vt:lpstr>
      <vt:lpstr>    Plan de Trabajo y Carta Gantt Sitio Web Transaccional</vt:lpstr>
      <vt:lpstr>    </vt:lpstr>
      <vt:lpstr>        Plazos Sitio Web Transaccional</vt:lpstr>
      <vt:lpstr>        Número de HH (Horas Hombres)</vt:lpstr>
      <vt:lpstr>        Carta Gantt </vt:lpstr>
      <vt:lpstr>    </vt:lpstr>
      <vt:lpstr>    Plan de Trabajo General Sitio Web Corporativo</vt:lpstr>
      <vt:lpstr>    </vt:lpstr>
      <vt:lpstr>Producción y Desarrollo </vt:lpstr>
      <vt:lpstr>        </vt:lpstr>
      <vt:lpstr>    Generalidades </vt:lpstr>
      <vt:lpstr>    Sitios Web</vt:lpstr>
      <vt:lpstr>    Sitio Web Transaccional </vt:lpstr>
      <vt:lpstr>        Módulos del Sistema Web </vt:lpstr>
      <vt:lpstr>        Módulo Clientes </vt:lpstr>
      <vt:lpstr>        Contenidos del Módulo Cientes</vt:lpstr>
      <vt:lpstr>        Alcances y Restriciones – Sitio Web Transaccional</vt:lpstr>
      <vt:lpstr>    Sitio Web Corporativo </vt:lpstr>
      <vt:lpstr>        Módulos del Sistema Web </vt:lpstr>
      <vt:lpstr>        Módulo Básico Sitio Web </vt:lpstr>
      <vt:lpstr>        </vt:lpstr>
      <vt:lpstr>        </vt:lpstr>
      <vt:lpstr>        </vt:lpstr>
      <vt:lpstr>        Módulo Administrador </vt:lpstr>
      <vt:lpstr>    </vt:lpstr>
      <vt:lpstr>    </vt:lpstr>
      <vt:lpstr>        Módulo Buscador GOOGLE </vt:lpstr>
      <vt:lpstr>        Máquina Google Mini</vt:lpstr>
      <vt:lpstr>    Descripción General </vt:lpstr>
      <vt:lpstr>    Inventario y Características Generales – Sitio Web Corporativo</vt:lpstr>
      <vt:lpstr>    Requerimientos para Contenidos</vt:lpstr>
      <vt:lpstr>    Control de Calidad </vt:lpstr>
      <vt:lpstr>        Características Generales </vt:lpstr>
      <vt:lpstr>        Etapa de Certificación – Testing  - QA </vt:lpstr>
      <vt:lpstr>        Correcciones</vt:lpstr>
      <vt:lpstr>Plataforma Tecnológica</vt:lpstr>
      <vt:lpstr>    Sitio Web Transaccional</vt:lpstr>
      <vt:lpstr>        Arquitectura de Software </vt:lpstr>
      <vt:lpstr>    Sitio Web Corporativo</vt:lpstr>
      <vt:lpstr>Implementación e Instalación</vt:lpstr>
      <vt:lpstr>Garantía </vt:lpstr>
      <vt:lpstr>    Generalidades </vt:lpstr>
      <vt:lpstr>    Inicio</vt:lpstr>
      <vt:lpstr>    Tiempos de respuesta</vt:lpstr>
      <vt:lpstr>    Responsables</vt:lpstr>
      <vt:lpstr>    Casilla de Email Grupal</vt:lpstr>
      <vt:lpstr>    Servicio de Soporte Técnico – Período de Garantía</vt:lpstr>
      <vt:lpstr>    Sistema Automático de Atención a Clientes </vt:lpstr>
      <vt:lpstr>    Horario del Servicio</vt:lpstr>
      <vt:lpstr>        Procedimiento de Atención y Aviso de Fallas</vt:lpstr>
    </vt:vector>
  </TitlesOfParts>
  <Company>ADMSYS</Company>
  <LinksUpToDate>false</LinksUpToDate>
  <CharactersWithSpaces>4593</CharactersWithSpaces>
  <SharedDoc>false</SharedDoc>
  <HLinks>
    <vt:vector size="480" baseType="variant">
      <vt:variant>
        <vt:i4>1900547</vt:i4>
      </vt:variant>
      <vt:variant>
        <vt:i4>450</vt:i4>
      </vt:variant>
      <vt:variant>
        <vt:i4>0</vt:i4>
      </vt:variant>
      <vt:variant>
        <vt:i4>5</vt:i4>
      </vt:variant>
      <vt:variant>
        <vt:lpwstr>http://www.cybercenter.cl/ej</vt:lpwstr>
      </vt:variant>
      <vt:variant>
        <vt:lpwstr/>
      </vt:variant>
      <vt:variant>
        <vt:i4>7536677</vt:i4>
      </vt:variant>
      <vt:variant>
        <vt:i4>447</vt:i4>
      </vt:variant>
      <vt:variant>
        <vt:i4>0</vt:i4>
      </vt:variant>
      <vt:variant>
        <vt:i4>5</vt:i4>
      </vt:variant>
      <vt:variant>
        <vt:lpwstr>http://www.abastecimientominero.cl</vt:lpwstr>
      </vt:variant>
      <vt:variant>
        <vt:lpwstr/>
      </vt:variant>
      <vt:variant>
        <vt:i4>4718717</vt:i4>
      </vt:variant>
      <vt:variant>
        <vt:i4>444</vt:i4>
      </vt:variant>
      <vt:variant>
        <vt:i4>0</vt:i4>
      </vt:variant>
      <vt:variant>
        <vt:i4>5</vt:i4>
      </vt:variant>
      <vt:variant>
        <vt:lpwstr>http://www.agraria.cl</vt:lpwstr>
      </vt:variant>
      <vt:variant>
        <vt:lpwstr/>
      </vt:variant>
      <vt:variant>
        <vt:i4>5439606</vt:i4>
      </vt:variant>
      <vt:variant>
        <vt:i4>441</vt:i4>
      </vt:variant>
      <vt:variant>
        <vt:i4>0</vt:i4>
      </vt:variant>
      <vt:variant>
        <vt:i4>5</vt:i4>
      </vt:variant>
      <vt:variant>
        <vt:lpwstr>http://www.hds.cl</vt:lpwstr>
      </vt:variant>
      <vt:variant>
        <vt:lpwstr/>
      </vt:variant>
      <vt:variant>
        <vt:i4>1966125</vt:i4>
      </vt:variant>
      <vt:variant>
        <vt:i4>438</vt:i4>
      </vt:variant>
      <vt:variant>
        <vt:i4>0</vt:i4>
      </vt:variant>
      <vt:variant>
        <vt:i4>5</vt:i4>
      </vt:variant>
      <vt:variant>
        <vt:lpwstr>http://www.cotelsainc.com</vt:lpwstr>
      </vt:variant>
      <vt:variant>
        <vt:lpwstr/>
      </vt:variant>
      <vt:variant>
        <vt:i4>4718688</vt:i4>
      </vt:variant>
      <vt:variant>
        <vt:i4>435</vt:i4>
      </vt:variant>
      <vt:variant>
        <vt:i4>0</vt:i4>
      </vt:variant>
      <vt:variant>
        <vt:i4>5</vt:i4>
      </vt:variant>
      <vt:variant>
        <vt:lpwstr>http://www.ara.cl</vt:lpwstr>
      </vt:variant>
      <vt:variant>
        <vt:lpwstr/>
      </vt:variant>
      <vt:variant>
        <vt:i4>4522086</vt:i4>
      </vt:variant>
      <vt:variant>
        <vt:i4>432</vt:i4>
      </vt:variant>
      <vt:variant>
        <vt:i4>0</vt:i4>
      </vt:variant>
      <vt:variant>
        <vt:i4>5</vt:i4>
      </vt:variant>
      <vt:variant>
        <vt:lpwstr>http://www.artikos.cl</vt:lpwstr>
      </vt:variant>
      <vt:variant>
        <vt:lpwstr/>
      </vt:variant>
      <vt:variant>
        <vt:i4>2162717</vt:i4>
      </vt:variant>
      <vt:variant>
        <vt:i4>429</vt:i4>
      </vt:variant>
      <vt:variant>
        <vt:i4>0</vt:i4>
      </vt:variant>
      <vt:variant>
        <vt:i4>5</vt:i4>
      </vt:variant>
      <vt:variant>
        <vt:lpwstr>http://www.terranova.cl</vt:lpwstr>
      </vt:variant>
      <vt:variant>
        <vt:lpwstr/>
      </vt:variant>
      <vt:variant>
        <vt:i4>3997711</vt:i4>
      </vt:variant>
      <vt:variant>
        <vt:i4>426</vt:i4>
      </vt:variant>
      <vt:variant>
        <vt:i4>0</vt:i4>
      </vt:variant>
      <vt:variant>
        <vt:i4>5</vt:i4>
      </vt:variant>
      <vt:variant>
        <vt:lpwstr>http://www.acenaturaleza.cl</vt:lpwstr>
      </vt:variant>
      <vt:variant>
        <vt:lpwstr/>
      </vt:variant>
      <vt:variant>
        <vt:i4>8323079</vt:i4>
      </vt:variant>
      <vt:variant>
        <vt:i4>423</vt:i4>
      </vt:variant>
      <vt:variant>
        <vt:i4>0</vt:i4>
      </vt:variant>
      <vt:variant>
        <vt:i4>5</vt:i4>
      </vt:variant>
      <vt:variant>
        <vt:lpwstr>http://www.cibertec.cl/</vt:lpwstr>
      </vt:variant>
      <vt:variant>
        <vt:lpwstr/>
      </vt:variant>
      <vt:variant>
        <vt:i4>327795</vt:i4>
      </vt:variant>
      <vt:variant>
        <vt:i4>420</vt:i4>
      </vt:variant>
      <vt:variant>
        <vt:i4>0</vt:i4>
      </vt:variant>
      <vt:variant>
        <vt:i4>5</vt:i4>
      </vt:variant>
      <vt:variant>
        <vt:lpwstr>http://www.publimetro.cl/</vt:lpwstr>
      </vt:variant>
      <vt:variant>
        <vt:lpwstr/>
      </vt:variant>
      <vt:variant>
        <vt:i4>4194402</vt:i4>
      </vt:variant>
      <vt:variant>
        <vt:i4>417</vt:i4>
      </vt:variant>
      <vt:variant>
        <vt:i4>0</vt:i4>
      </vt:variant>
      <vt:variant>
        <vt:i4>5</vt:i4>
      </vt:variant>
      <vt:variant>
        <vt:lpwstr>http://www.api.cl</vt:lpwstr>
      </vt:variant>
      <vt:variant>
        <vt:lpwstr/>
      </vt:variant>
      <vt:variant>
        <vt:i4>4391017</vt:i4>
      </vt:variant>
      <vt:variant>
        <vt:i4>414</vt:i4>
      </vt:variant>
      <vt:variant>
        <vt:i4>0</vt:i4>
      </vt:variant>
      <vt:variant>
        <vt:i4>5</vt:i4>
      </vt:variant>
      <vt:variant>
        <vt:lpwstr>http://www.virutexilko.cl</vt:lpwstr>
      </vt:variant>
      <vt:variant>
        <vt:lpwstr/>
      </vt:variant>
      <vt:variant>
        <vt:i4>3735553</vt:i4>
      </vt:variant>
      <vt:variant>
        <vt:i4>411</vt:i4>
      </vt:variant>
      <vt:variant>
        <vt:i4>0</vt:i4>
      </vt:variant>
      <vt:variant>
        <vt:i4>5</vt:i4>
      </vt:variant>
      <vt:variant>
        <vt:lpwstr>http://www.harasdepirque.cl</vt:lpwstr>
      </vt:variant>
      <vt:variant>
        <vt:lpwstr/>
      </vt:variant>
      <vt:variant>
        <vt:i4>8192058</vt:i4>
      </vt:variant>
      <vt:variant>
        <vt:i4>408</vt:i4>
      </vt:variant>
      <vt:variant>
        <vt:i4>0</vt:i4>
      </vt:variant>
      <vt:variant>
        <vt:i4>5</vt:i4>
      </vt:variant>
      <vt:variant>
        <vt:lpwstr>http://www.indomita.cl</vt:lpwstr>
      </vt:variant>
      <vt:variant>
        <vt:lpwstr/>
      </vt:variant>
      <vt:variant>
        <vt:i4>720960</vt:i4>
      </vt:variant>
      <vt:variant>
        <vt:i4>405</vt:i4>
      </vt:variant>
      <vt:variant>
        <vt:i4>0</vt:i4>
      </vt:variant>
      <vt:variant>
        <vt:i4>5</vt:i4>
      </vt:variant>
      <vt:variant>
        <vt:lpwstr>http://www.casasdelbosque.cl</vt:lpwstr>
      </vt:variant>
      <vt:variant>
        <vt:lpwstr/>
      </vt:variant>
      <vt:variant>
        <vt:i4>6357042</vt:i4>
      </vt:variant>
      <vt:variant>
        <vt:i4>402</vt:i4>
      </vt:variant>
      <vt:variant>
        <vt:i4>0</vt:i4>
      </vt:variant>
      <vt:variant>
        <vt:i4>5</vt:i4>
      </vt:variant>
      <vt:variant>
        <vt:lpwstr>http://www.anakenawines.cl</vt:lpwstr>
      </vt:variant>
      <vt:variant>
        <vt:lpwstr/>
      </vt:variant>
      <vt:variant>
        <vt:i4>6422563</vt:i4>
      </vt:variant>
      <vt:variant>
        <vt:i4>399</vt:i4>
      </vt:variant>
      <vt:variant>
        <vt:i4>0</vt:i4>
      </vt:variant>
      <vt:variant>
        <vt:i4>5</vt:i4>
      </vt:variant>
      <vt:variant>
        <vt:lpwstr>http://www.veterquimica.cl</vt:lpwstr>
      </vt:variant>
      <vt:variant>
        <vt:lpwstr/>
      </vt:variant>
      <vt:variant>
        <vt:i4>2621443</vt:i4>
      </vt:variant>
      <vt:variant>
        <vt:i4>396</vt:i4>
      </vt:variant>
      <vt:variant>
        <vt:i4>0</vt:i4>
      </vt:variant>
      <vt:variant>
        <vt:i4>5</vt:i4>
      </vt:variant>
      <vt:variant>
        <vt:lpwstr>http://www.serta.cl</vt:lpwstr>
      </vt:variant>
      <vt:variant>
        <vt:lpwstr/>
      </vt:variant>
      <vt:variant>
        <vt:i4>6619188</vt:i4>
      </vt:variant>
      <vt:variant>
        <vt:i4>393</vt:i4>
      </vt:variant>
      <vt:variant>
        <vt:i4>0</vt:i4>
      </vt:variant>
      <vt:variant>
        <vt:i4>5</vt:i4>
      </vt:variant>
      <vt:variant>
        <vt:lpwstr>http://www.parquedelsendero.cl</vt:lpwstr>
      </vt:variant>
      <vt:variant>
        <vt:lpwstr/>
      </vt:variant>
      <vt:variant>
        <vt:i4>524387</vt:i4>
      </vt:variant>
      <vt:variant>
        <vt:i4>390</vt:i4>
      </vt:variant>
      <vt:variant>
        <vt:i4>0</vt:i4>
      </vt:variant>
      <vt:variant>
        <vt:i4>5</vt:i4>
      </vt:variant>
      <vt:variant>
        <vt:lpwstr>http://www.nexuschile.cl/</vt:lpwstr>
      </vt:variant>
      <vt:variant>
        <vt:lpwstr/>
      </vt:variant>
      <vt:variant>
        <vt:i4>393310</vt:i4>
      </vt:variant>
      <vt:variant>
        <vt:i4>387</vt:i4>
      </vt:variant>
      <vt:variant>
        <vt:i4>0</vt:i4>
      </vt:variant>
      <vt:variant>
        <vt:i4>5</vt:i4>
      </vt:variant>
      <vt:variant>
        <vt:lpwstr>http://www.alturaltda.cl</vt:lpwstr>
      </vt:variant>
      <vt:variant>
        <vt:lpwstr/>
      </vt:variant>
      <vt:variant>
        <vt:i4>3080222</vt:i4>
      </vt:variant>
      <vt:variant>
        <vt:i4>384</vt:i4>
      </vt:variant>
      <vt:variant>
        <vt:i4>0</vt:i4>
      </vt:variant>
      <vt:variant>
        <vt:i4>5</vt:i4>
      </vt:variant>
      <vt:variant>
        <vt:lpwstr>http://www.iccom.cl</vt:lpwstr>
      </vt:variant>
      <vt:variant>
        <vt:lpwstr/>
      </vt:variant>
      <vt:variant>
        <vt:i4>131140</vt:i4>
      </vt:variant>
      <vt:variant>
        <vt:i4>381</vt:i4>
      </vt:variant>
      <vt:variant>
        <vt:i4>0</vt:i4>
      </vt:variant>
      <vt:variant>
        <vt:i4>5</vt:i4>
      </vt:variant>
      <vt:variant>
        <vt:lpwstr>http://www.flexcenter.cl</vt:lpwstr>
      </vt:variant>
      <vt:variant>
        <vt:lpwstr/>
      </vt:variant>
      <vt:variant>
        <vt:i4>2949132</vt:i4>
      </vt:variant>
      <vt:variant>
        <vt:i4>378</vt:i4>
      </vt:variant>
      <vt:variant>
        <vt:i4>0</vt:i4>
      </vt:variant>
      <vt:variant>
        <vt:i4>5</vt:i4>
      </vt:variant>
      <vt:variant>
        <vt:lpwstr>http://www.emasa.cl</vt:lpwstr>
      </vt:variant>
      <vt:variant>
        <vt:lpwstr/>
      </vt:variant>
      <vt:variant>
        <vt:i4>3670022</vt:i4>
      </vt:variant>
      <vt:variant>
        <vt:i4>375</vt:i4>
      </vt:variant>
      <vt:variant>
        <vt:i4>0</vt:i4>
      </vt:variant>
      <vt:variant>
        <vt:i4>5</vt:i4>
      </vt:variant>
      <vt:variant>
        <vt:lpwstr>http://www.cognosoft.cl</vt:lpwstr>
      </vt:variant>
      <vt:variant>
        <vt:lpwstr/>
      </vt:variant>
      <vt:variant>
        <vt:i4>327778</vt:i4>
      </vt:variant>
      <vt:variant>
        <vt:i4>372</vt:i4>
      </vt:variant>
      <vt:variant>
        <vt:i4>0</vt:i4>
      </vt:variant>
      <vt:variant>
        <vt:i4>5</vt:i4>
      </vt:variant>
      <vt:variant>
        <vt:lpwstr>http://www.cintac.cl/</vt:lpwstr>
      </vt:variant>
      <vt:variant>
        <vt:lpwstr/>
      </vt:variant>
      <vt:variant>
        <vt:i4>6291503</vt:i4>
      </vt:variant>
      <vt:variant>
        <vt:i4>369</vt:i4>
      </vt:variant>
      <vt:variant>
        <vt:i4>0</vt:i4>
      </vt:variant>
      <vt:variant>
        <vt:i4>5</vt:i4>
      </vt:variant>
      <vt:variant>
        <vt:lpwstr>http://www.biosigma.cl</vt:lpwstr>
      </vt:variant>
      <vt:variant>
        <vt:lpwstr/>
      </vt:variant>
      <vt:variant>
        <vt:i4>7274552</vt:i4>
      </vt:variant>
      <vt:variant>
        <vt:i4>366</vt:i4>
      </vt:variant>
      <vt:variant>
        <vt:i4>0</vt:i4>
      </vt:variant>
      <vt:variant>
        <vt:i4>5</vt:i4>
      </vt:variant>
      <vt:variant>
        <vt:lpwstr>http://www.bbvavida.cl</vt:lpwstr>
      </vt:variant>
      <vt:variant>
        <vt:lpwstr/>
      </vt:variant>
      <vt:variant>
        <vt:i4>6946928</vt:i4>
      </vt:variant>
      <vt:variant>
        <vt:i4>363</vt:i4>
      </vt:variant>
      <vt:variant>
        <vt:i4>0</vt:i4>
      </vt:variant>
      <vt:variant>
        <vt:i4>5</vt:i4>
      </vt:variant>
      <vt:variant>
        <vt:lpwstr>http://www.bbo.cl/</vt:lpwstr>
      </vt:variant>
      <vt:variant>
        <vt:lpwstr/>
      </vt:variant>
      <vt:variant>
        <vt:i4>3604536</vt:i4>
      </vt:variant>
      <vt:variant>
        <vt:i4>360</vt:i4>
      </vt:variant>
      <vt:variant>
        <vt:i4>0</vt:i4>
      </vt:variant>
      <vt:variant>
        <vt:i4>5</vt:i4>
      </vt:variant>
      <vt:variant>
        <vt:lpwstr>http://www.altecchile.com/</vt:lpwstr>
      </vt:variant>
      <vt:variant>
        <vt:lpwstr/>
      </vt:variant>
      <vt:variant>
        <vt:i4>720913</vt:i4>
      </vt:variant>
      <vt:variant>
        <vt:i4>357</vt:i4>
      </vt:variant>
      <vt:variant>
        <vt:i4>0</vt:i4>
      </vt:variant>
      <vt:variant>
        <vt:i4>5</vt:i4>
      </vt:variant>
      <vt:variant>
        <vt:lpwstr>http://www.antofagasta.co.uk</vt:lpwstr>
      </vt:variant>
      <vt:variant>
        <vt:lpwstr/>
      </vt:variant>
      <vt:variant>
        <vt:i4>7208999</vt:i4>
      </vt:variant>
      <vt:variant>
        <vt:i4>354</vt:i4>
      </vt:variant>
      <vt:variant>
        <vt:i4>0</vt:i4>
      </vt:variant>
      <vt:variant>
        <vt:i4>5</vt:i4>
      </vt:variant>
      <vt:variant>
        <vt:lpwstr>http://www.autopistacentral.cl</vt:lpwstr>
      </vt:variant>
      <vt:variant>
        <vt:lpwstr/>
      </vt:variant>
      <vt:variant>
        <vt:i4>2424933</vt:i4>
      </vt:variant>
      <vt:variant>
        <vt:i4>351</vt:i4>
      </vt:variant>
      <vt:variant>
        <vt:i4>0</vt:i4>
      </vt:variant>
      <vt:variant>
        <vt:i4>5</vt:i4>
      </vt:variant>
      <vt:variant>
        <vt:lpwstr>http://www.cejamericas.org</vt:lpwstr>
      </vt:variant>
      <vt:variant>
        <vt:lpwstr/>
      </vt:variant>
      <vt:variant>
        <vt:i4>4456572</vt:i4>
      </vt:variant>
      <vt:variant>
        <vt:i4>348</vt:i4>
      </vt:variant>
      <vt:variant>
        <vt:i4>0</vt:i4>
      </vt:variant>
      <vt:variant>
        <vt:i4>5</vt:i4>
      </vt:variant>
      <vt:variant>
        <vt:lpwstr>http://www.ine.cl</vt:lpwstr>
      </vt:variant>
      <vt:variant>
        <vt:lpwstr/>
      </vt:variant>
      <vt:variant>
        <vt:i4>7471221</vt:i4>
      </vt:variant>
      <vt:variant>
        <vt:i4>345</vt:i4>
      </vt:variant>
      <vt:variant>
        <vt:i4>0</vt:i4>
      </vt:variant>
      <vt:variant>
        <vt:i4>5</vt:i4>
      </vt:variant>
      <vt:variant>
        <vt:lpwstr>http://www.serplacsantiago.cl/</vt:lpwstr>
      </vt:variant>
      <vt:variant>
        <vt:lpwstr/>
      </vt:variant>
      <vt:variant>
        <vt:i4>1900592</vt:i4>
      </vt:variant>
      <vt:variant>
        <vt:i4>342</vt:i4>
      </vt:variant>
      <vt:variant>
        <vt:i4>0</vt:i4>
      </vt:variant>
      <vt:variant>
        <vt:i4>5</vt:i4>
      </vt:variant>
      <vt:variant>
        <vt:lpwstr>http://www.sanantonioport.com</vt:lpwstr>
      </vt:variant>
      <vt:variant>
        <vt:lpwstr/>
      </vt:variant>
      <vt:variant>
        <vt:i4>3997739</vt:i4>
      </vt:variant>
      <vt:variant>
        <vt:i4>339</vt:i4>
      </vt:variant>
      <vt:variant>
        <vt:i4>0</vt:i4>
      </vt:variant>
      <vt:variant>
        <vt:i4>5</vt:i4>
      </vt:variant>
      <vt:variant>
        <vt:lpwstr>http://www.renovables-rural.cl</vt:lpwstr>
      </vt:variant>
      <vt:variant>
        <vt:lpwstr/>
      </vt:variant>
      <vt:variant>
        <vt:i4>7798881</vt:i4>
      </vt:variant>
      <vt:variant>
        <vt:i4>336</vt:i4>
      </vt:variant>
      <vt:variant>
        <vt:i4>0</vt:i4>
      </vt:variant>
      <vt:variant>
        <vt:i4>5</vt:i4>
      </vt:variant>
      <vt:variant>
        <vt:lpwstr>http://www.fsv.cl/</vt:lpwstr>
      </vt:variant>
      <vt:variant>
        <vt:lpwstr/>
      </vt:variant>
      <vt:variant>
        <vt:i4>8323104</vt:i4>
      </vt:variant>
      <vt:variant>
        <vt:i4>333</vt:i4>
      </vt:variant>
      <vt:variant>
        <vt:i4>0</vt:i4>
      </vt:variant>
      <vt:variant>
        <vt:i4>5</vt:i4>
      </vt:variant>
      <vt:variant>
        <vt:lpwstr>http://www.infopais.cl</vt:lpwstr>
      </vt:variant>
      <vt:variant>
        <vt:lpwstr/>
      </vt:variant>
      <vt:variant>
        <vt:i4>1572955</vt:i4>
      </vt:variant>
      <vt:variant>
        <vt:i4>330</vt:i4>
      </vt:variant>
      <vt:variant>
        <vt:i4>0</vt:i4>
      </vt:variant>
      <vt:variant>
        <vt:i4>5</vt:i4>
      </vt:variant>
      <vt:variant>
        <vt:lpwstr>http://www.dipres.cl</vt:lpwstr>
      </vt:variant>
      <vt:variant>
        <vt:lpwstr/>
      </vt:variant>
      <vt:variant>
        <vt:i4>1310805</vt:i4>
      </vt:variant>
      <vt:variant>
        <vt:i4>327</vt:i4>
      </vt:variant>
      <vt:variant>
        <vt:i4>0</vt:i4>
      </vt:variant>
      <vt:variant>
        <vt:i4>5</vt:i4>
      </vt:variant>
      <vt:variant>
        <vt:lpwstr>http://www.interamericana.cl</vt:lpwstr>
      </vt:variant>
      <vt:variant>
        <vt:lpwstr/>
      </vt:variant>
      <vt:variant>
        <vt:i4>917583</vt:i4>
      </vt:variant>
      <vt:variant>
        <vt:i4>324</vt:i4>
      </vt:variant>
      <vt:variant>
        <vt:i4>0</vt:i4>
      </vt:variant>
      <vt:variant>
        <vt:i4>5</vt:i4>
      </vt:variant>
      <vt:variant>
        <vt:lpwstr>http://www.ripley.cl</vt:lpwstr>
      </vt:variant>
      <vt:variant>
        <vt:lpwstr/>
      </vt:variant>
      <vt:variant>
        <vt:i4>2359329</vt:i4>
      </vt:variant>
      <vt:variant>
        <vt:i4>321</vt:i4>
      </vt:variant>
      <vt:variant>
        <vt:i4>0</vt:i4>
      </vt:variant>
      <vt:variant>
        <vt:i4>5</vt:i4>
      </vt:variant>
      <vt:variant>
        <vt:lpwstr>http://www.cybercenter.cl/ripley /</vt:lpwstr>
      </vt:variant>
      <vt:variant>
        <vt:lpwstr/>
      </vt:variant>
      <vt:variant>
        <vt:i4>3670031</vt:i4>
      </vt:variant>
      <vt:variant>
        <vt:i4>318</vt:i4>
      </vt:variant>
      <vt:variant>
        <vt:i4>0</vt:i4>
      </vt:variant>
      <vt:variant>
        <vt:i4>5</vt:i4>
      </vt:variant>
      <vt:variant>
        <vt:lpwstr>http://www.publihold.cl</vt:lpwstr>
      </vt:variant>
      <vt:variant>
        <vt:lpwstr/>
      </vt:variant>
      <vt:variant>
        <vt:i4>131148</vt:i4>
      </vt:variant>
      <vt:variant>
        <vt:i4>315</vt:i4>
      </vt:variant>
      <vt:variant>
        <vt:i4>0</vt:i4>
      </vt:variant>
      <vt:variant>
        <vt:i4>5</vt:i4>
      </vt:variant>
      <vt:variant>
        <vt:lpwstr>http://www.concursoenfoco.cl</vt:lpwstr>
      </vt:variant>
      <vt:variant>
        <vt:lpwstr/>
      </vt:variant>
      <vt:variant>
        <vt:i4>7274535</vt:i4>
      </vt:variant>
      <vt:variant>
        <vt:i4>312</vt:i4>
      </vt:variant>
      <vt:variant>
        <vt:i4>0</vt:i4>
      </vt:variant>
      <vt:variant>
        <vt:i4>5</vt:i4>
      </vt:variant>
      <vt:variant>
        <vt:lpwstr>http://www.elconquistadorfm.cl</vt:lpwstr>
      </vt:variant>
      <vt:variant>
        <vt:lpwstr/>
      </vt:variant>
      <vt:variant>
        <vt:i4>5046373</vt:i4>
      </vt:variant>
      <vt:variant>
        <vt:i4>309</vt:i4>
      </vt:variant>
      <vt:variant>
        <vt:i4>0</vt:i4>
      </vt:variant>
      <vt:variant>
        <vt:i4>5</vt:i4>
      </vt:variant>
      <vt:variant>
        <vt:lpwstr>http://www.mademsa.cl</vt:lpwstr>
      </vt:variant>
      <vt:variant>
        <vt:lpwstr/>
      </vt:variant>
      <vt:variant>
        <vt:i4>5505138</vt:i4>
      </vt:variant>
      <vt:variant>
        <vt:i4>306</vt:i4>
      </vt:variant>
      <vt:variant>
        <vt:i4>0</vt:i4>
      </vt:variant>
      <vt:variant>
        <vt:i4>5</vt:i4>
      </vt:variant>
      <vt:variant>
        <vt:lpwstr>http://www.infocap.cl</vt:lpwstr>
      </vt:variant>
      <vt:variant>
        <vt:lpwstr/>
      </vt:variant>
      <vt:variant>
        <vt:i4>2162692</vt:i4>
      </vt:variant>
      <vt:variant>
        <vt:i4>303</vt:i4>
      </vt:variant>
      <vt:variant>
        <vt:i4>0</vt:i4>
      </vt:variant>
      <vt:variant>
        <vt:i4>5</vt:i4>
      </vt:variant>
      <vt:variant>
        <vt:lpwstr>http://www.fensa.cl</vt:lpwstr>
      </vt:variant>
      <vt:variant>
        <vt:lpwstr/>
      </vt:variant>
      <vt:variant>
        <vt:i4>1769550</vt:i4>
      </vt:variant>
      <vt:variant>
        <vt:i4>300</vt:i4>
      </vt:variant>
      <vt:variant>
        <vt:i4>0</vt:i4>
      </vt:variant>
      <vt:variant>
        <vt:i4>5</vt:i4>
      </vt:variant>
      <vt:variant>
        <vt:lpwstr>http://www.bancopenta.cl</vt:lpwstr>
      </vt:variant>
      <vt:variant>
        <vt:lpwstr/>
      </vt:variant>
      <vt:variant>
        <vt:i4>5963884</vt:i4>
      </vt:variant>
      <vt:variant>
        <vt:i4>297</vt:i4>
      </vt:variant>
      <vt:variant>
        <vt:i4>0</vt:i4>
      </vt:variant>
      <vt:variant>
        <vt:i4>5</vt:i4>
      </vt:variant>
      <vt:variant>
        <vt:lpwstr>http://www.gestion.cl</vt:lpwstr>
      </vt:variant>
      <vt:variant>
        <vt:lpwstr/>
      </vt:variant>
      <vt:variant>
        <vt:i4>1376320</vt:i4>
      </vt:variant>
      <vt:variant>
        <vt:i4>294</vt:i4>
      </vt:variant>
      <vt:variant>
        <vt:i4>0</vt:i4>
      </vt:variant>
      <vt:variant>
        <vt:i4>5</vt:i4>
      </vt:variant>
      <vt:variant>
        <vt:lpwstr>http://www.estrategia.cl</vt:lpwstr>
      </vt:variant>
      <vt:variant>
        <vt:lpwstr/>
      </vt:variant>
      <vt:variant>
        <vt:i4>5898353</vt:i4>
      </vt:variant>
      <vt:variant>
        <vt:i4>291</vt:i4>
      </vt:variant>
      <vt:variant>
        <vt:i4>0</vt:i4>
      </vt:variant>
      <vt:variant>
        <vt:i4>5</vt:i4>
      </vt:variant>
      <vt:variant>
        <vt:lpwstr>http://www.dcv.cl</vt:lpwstr>
      </vt:variant>
      <vt:variant>
        <vt:lpwstr/>
      </vt:variant>
      <vt:variant>
        <vt:i4>983158</vt:i4>
      </vt:variant>
      <vt:variant>
        <vt:i4>288</vt:i4>
      </vt:variant>
      <vt:variant>
        <vt:i4>0</vt:i4>
      </vt:variant>
      <vt:variant>
        <vt:i4>5</vt:i4>
      </vt:variant>
      <vt:variant>
        <vt:lpwstr>http://www.cuprum.cl/</vt:lpwstr>
      </vt:variant>
      <vt:variant>
        <vt:lpwstr/>
      </vt:variant>
      <vt:variant>
        <vt:i4>5242988</vt:i4>
      </vt:variant>
      <vt:variant>
        <vt:i4>285</vt:i4>
      </vt:variant>
      <vt:variant>
        <vt:i4>0</vt:i4>
      </vt:variant>
      <vt:variant>
        <vt:i4>5</vt:i4>
      </vt:variant>
      <vt:variant>
        <vt:lpwstr>http://www.biceinversiones.cl</vt:lpwstr>
      </vt:variant>
      <vt:variant>
        <vt:lpwstr/>
      </vt:variant>
      <vt:variant>
        <vt:i4>5898338</vt:i4>
      </vt:variant>
      <vt:variant>
        <vt:i4>282</vt:i4>
      </vt:variant>
      <vt:variant>
        <vt:i4>0</vt:i4>
      </vt:variant>
      <vt:variant>
        <vt:i4>5</vt:i4>
      </vt:variant>
      <vt:variant>
        <vt:lpwstr>http://www.barrick.cl</vt:lpwstr>
      </vt:variant>
      <vt:variant>
        <vt:lpwstr/>
      </vt:variant>
      <vt:variant>
        <vt:i4>4784244</vt:i4>
      </vt:variant>
      <vt:variant>
        <vt:i4>279</vt:i4>
      </vt:variant>
      <vt:variant>
        <vt:i4>0</vt:i4>
      </vt:variant>
      <vt:variant>
        <vt:i4>5</vt:i4>
      </vt:variant>
      <vt:variant>
        <vt:lpwstr>http://www.uft.cl</vt:lpwstr>
      </vt:variant>
      <vt:variant>
        <vt:lpwstr/>
      </vt:variant>
      <vt:variant>
        <vt:i4>720913</vt:i4>
      </vt:variant>
      <vt:variant>
        <vt:i4>276</vt:i4>
      </vt:variant>
      <vt:variant>
        <vt:i4>0</vt:i4>
      </vt:variant>
      <vt:variant>
        <vt:i4>5</vt:i4>
      </vt:variant>
      <vt:variant>
        <vt:lpwstr>http://www.antofagasta.co.uk</vt:lpwstr>
      </vt:variant>
      <vt:variant>
        <vt:lpwstr/>
      </vt:variant>
      <vt:variant>
        <vt:i4>4259951</vt:i4>
      </vt:variant>
      <vt:variant>
        <vt:i4>273</vt:i4>
      </vt:variant>
      <vt:variant>
        <vt:i4>0</vt:i4>
      </vt:variant>
      <vt:variant>
        <vt:i4>5</vt:i4>
      </vt:variant>
      <vt:variant>
        <vt:lpwstr>http://www.energan.cl</vt:lpwstr>
      </vt:variant>
      <vt:variant>
        <vt:lpwstr/>
      </vt:variant>
      <vt:variant>
        <vt:i4>5111932</vt:i4>
      </vt:variant>
      <vt:variant>
        <vt:i4>270</vt:i4>
      </vt:variant>
      <vt:variant>
        <vt:i4>0</vt:i4>
      </vt:variant>
      <vt:variant>
        <vt:i4>5</vt:i4>
      </vt:variant>
      <vt:variant>
        <vt:lpwstr>http://www.cne.cl</vt:lpwstr>
      </vt:variant>
      <vt:variant>
        <vt:lpwstr/>
      </vt:variant>
      <vt:variant>
        <vt:i4>6684684</vt:i4>
      </vt:variant>
      <vt:variant>
        <vt:i4>267</vt:i4>
      </vt:variant>
      <vt:variant>
        <vt:i4>0</vt:i4>
      </vt:variant>
      <vt:variant>
        <vt:i4>5</vt:i4>
      </vt:variant>
      <vt:variant>
        <vt:lpwstr>http://www.regiondeloslagos.cl/</vt:lpwstr>
      </vt:variant>
      <vt:variant>
        <vt:lpwstr/>
      </vt:variant>
      <vt:variant>
        <vt:i4>6160504</vt:i4>
      </vt:variant>
      <vt:variant>
        <vt:i4>264</vt:i4>
      </vt:variant>
      <vt:variant>
        <vt:i4>0</vt:i4>
      </vt:variant>
      <vt:variant>
        <vt:i4>5</vt:i4>
      </vt:variant>
      <vt:variant>
        <vt:lpwstr>http://www.lareina.cl</vt:lpwstr>
      </vt:variant>
      <vt:variant>
        <vt:lpwstr/>
      </vt:variant>
      <vt:variant>
        <vt:i4>6815745</vt:i4>
      </vt:variant>
      <vt:variant>
        <vt:i4>261</vt:i4>
      </vt:variant>
      <vt:variant>
        <vt:i4>0</vt:i4>
      </vt:variant>
      <vt:variant>
        <vt:i4>5</vt:i4>
      </vt:variant>
      <vt:variant>
        <vt:lpwstr>http://www.mesadiscapacidad.cl/</vt:lpwstr>
      </vt:variant>
      <vt:variant>
        <vt:lpwstr/>
      </vt:variant>
      <vt:variant>
        <vt:i4>5963886</vt:i4>
      </vt:variant>
      <vt:variant>
        <vt:i4>258</vt:i4>
      </vt:variant>
      <vt:variant>
        <vt:i4>0</vt:i4>
      </vt:variant>
      <vt:variant>
        <vt:i4>5</vt:i4>
      </vt:variant>
      <vt:variant>
        <vt:lpwstr>http://www.mintrab.cl</vt:lpwstr>
      </vt:variant>
      <vt:variant>
        <vt:lpwstr/>
      </vt:variant>
      <vt:variant>
        <vt:i4>6488119</vt:i4>
      </vt:variant>
      <vt:variant>
        <vt:i4>255</vt:i4>
      </vt:variant>
      <vt:variant>
        <vt:i4>0</vt:i4>
      </vt:variant>
      <vt:variant>
        <vt:i4>5</vt:i4>
      </vt:variant>
      <vt:variant>
        <vt:lpwstr>http://www.cochilco.cl</vt:lpwstr>
      </vt:variant>
      <vt:variant>
        <vt:lpwstr/>
      </vt:variant>
      <vt:variant>
        <vt:i4>65630</vt:i4>
      </vt:variant>
      <vt:variant>
        <vt:i4>252</vt:i4>
      </vt:variant>
      <vt:variant>
        <vt:i4>0</vt:i4>
      </vt:variant>
      <vt:variant>
        <vt:i4>5</vt:i4>
      </vt:variant>
      <vt:variant>
        <vt:lpwstr>http://www.cinver.cl</vt:lpwstr>
      </vt:variant>
      <vt:variant>
        <vt:lpwstr/>
      </vt:variant>
      <vt:variant>
        <vt:i4>2293779</vt:i4>
      </vt:variant>
      <vt:variant>
        <vt:i4>249</vt:i4>
      </vt:variant>
      <vt:variant>
        <vt:i4>0</vt:i4>
      </vt:variant>
      <vt:variant>
        <vt:i4>5</vt:i4>
      </vt:variant>
      <vt:variant>
        <vt:lpwstr>http://www.iniciativamilenio.cl</vt:lpwstr>
      </vt:variant>
      <vt:variant>
        <vt:lpwstr/>
      </vt:variant>
      <vt:variant>
        <vt:i4>6684691</vt:i4>
      </vt:variant>
      <vt:variant>
        <vt:i4>246</vt:i4>
      </vt:variant>
      <vt:variant>
        <vt:i4>0</vt:i4>
      </vt:variant>
      <vt:variant>
        <vt:i4>5</vt:i4>
      </vt:variant>
      <vt:variant>
        <vt:lpwstr>http://www.correos.cl/ninos</vt:lpwstr>
      </vt:variant>
      <vt:variant>
        <vt:lpwstr/>
      </vt:variant>
      <vt:variant>
        <vt:i4>6946862</vt:i4>
      </vt:variant>
      <vt:variant>
        <vt:i4>243</vt:i4>
      </vt:variant>
      <vt:variant>
        <vt:i4>0</vt:i4>
      </vt:variant>
      <vt:variant>
        <vt:i4>5</vt:i4>
      </vt:variant>
      <vt:variant>
        <vt:lpwstr>http://www.correoschile.cl</vt:lpwstr>
      </vt:variant>
      <vt:variant>
        <vt:lpwstr/>
      </vt:variant>
      <vt:variant>
        <vt:i4>7995439</vt:i4>
      </vt:variant>
      <vt:variant>
        <vt:i4>240</vt:i4>
      </vt:variant>
      <vt:variant>
        <vt:i4>0</vt:i4>
      </vt:variant>
      <vt:variant>
        <vt:i4>5</vt:i4>
      </vt:variant>
      <vt:variant>
        <vt:lpwstr>http://www.vitacura.cl</vt:lpwstr>
      </vt:variant>
      <vt:variant>
        <vt:lpwstr/>
      </vt:variant>
      <vt:variant>
        <vt:i4>6946859</vt:i4>
      </vt:variant>
      <vt:variant>
        <vt:i4>237</vt:i4>
      </vt:variant>
      <vt:variant>
        <vt:i4>0</vt:i4>
      </vt:variant>
      <vt:variant>
        <vt:i4>5</vt:i4>
      </vt:variant>
      <vt:variant>
        <vt:lpwstr>http://www.codelcoeduca.cl</vt:lpwstr>
      </vt:variant>
      <vt:variant>
        <vt:lpwstr/>
      </vt:variant>
      <vt:variant>
        <vt:i4>65631</vt:i4>
      </vt:variant>
      <vt:variant>
        <vt:i4>234</vt:i4>
      </vt:variant>
      <vt:variant>
        <vt:i4>0</vt:i4>
      </vt:variant>
      <vt:variant>
        <vt:i4>5</vt:i4>
      </vt:variant>
      <vt:variant>
        <vt:lpwstr>http://www.sewell.cl</vt:lpwstr>
      </vt:variant>
      <vt:variant>
        <vt:lpwstr/>
      </vt:variant>
      <vt:variant>
        <vt:i4>2162808</vt:i4>
      </vt:variant>
      <vt:variant>
        <vt:i4>231</vt:i4>
      </vt:variant>
      <vt:variant>
        <vt:i4>0</vt:i4>
      </vt:variant>
      <vt:variant>
        <vt:i4>5</vt:i4>
      </vt:variant>
      <vt:variant>
        <vt:lpwstr>http://www.codelco.com</vt:lpwstr>
      </vt:variant>
      <vt:variant>
        <vt:lpwstr/>
      </vt:variant>
      <vt:variant>
        <vt:i4>4718708</vt:i4>
      </vt:variant>
      <vt:variant>
        <vt:i4>228</vt:i4>
      </vt:variant>
      <vt:variant>
        <vt:i4>0</vt:i4>
      </vt:variant>
      <vt:variant>
        <vt:i4>5</vt:i4>
      </vt:variant>
      <vt:variant>
        <vt:lpwstr>http://www.efe.cl</vt:lpwstr>
      </vt:variant>
      <vt:variant>
        <vt:lpwstr/>
      </vt:variant>
      <vt:variant>
        <vt:i4>6029410</vt:i4>
      </vt:variant>
      <vt:variant>
        <vt:i4>225</vt:i4>
      </vt:variant>
      <vt:variant>
        <vt:i4>0</vt:i4>
      </vt:variant>
      <vt:variant>
        <vt:i4>5</vt:i4>
      </vt:variant>
      <vt:variant>
        <vt:lpwstr>http://www.dpp.cl</vt:lpwstr>
      </vt:variant>
      <vt:variant>
        <vt:lpwstr/>
      </vt:variant>
      <vt:variant>
        <vt:i4>6029410</vt:i4>
      </vt:variant>
      <vt:variant>
        <vt:i4>222</vt:i4>
      </vt:variant>
      <vt:variant>
        <vt:i4>0</vt:i4>
      </vt:variant>
      <vt:variant>
        <vt:i4>5</vt:i4>
      </vt:variant>
      <vt:variant>
        <vt:lpwstr>http://www.dpp.cl</vt:lpwstr>
      </vt:variant>
      <vt:variant>
        <vt:lpwstr/>
      </vt:variant>
      <vt:variant>
        <vt:i4>4718692</vt:i4>
      </vt:variant>
      <vt:variant>
        <vt:i4>219</vt:i4>
      </vt:variant>
      <vt:variant>
        <vt:i4>0</vt:i4>
      </vt:variant>
      <vt:variant>
        <vt:i4>5</vt:i4>
      </vt:variant>
      <vt:variant>
        <vt:lpwstr>http://www.svs.cl</vt:lpwstr>
      </vt:variant>
      <vt:variant>
        <vt:lpwstr/>
      </vt:variant>
      <vt:variant>
        <vt:i4>66</vt:i4>
      </vt:variant>
      <vt:variant>
        <vt:i4>216</vt:i4>
      </vt:variant>
      <vt:variant>
        <vt:i4>0</vt:i4>
      </vt:variant>
      <vt:variant>
        <vt:i4>5</vt:i4>
      </vt:variant>
      <vt:variant>
        <vt:lpwstr>http://www.clarochile.cl</vt:lpwstr>
      </vt:variant>
      <vt:variant>
        <vt:lpwstr/>
      </vt:variant>
      <vt:variant>
        <vt:i4>7208999</vt:i4>
      </vt:variant>
      <vt:variant>
        <vt:i4>213</vt:i4>
      </vt:variant>
      <vt:variant>
        <vt:i4>0</vt:i4>
      </vt:variant>
      <vt:variant>
        <vt:i4>5</vt:i4>
      </vt:variant>
      <vt:variant>
        <vt:lpwstr>http://www.autopistacentral.cl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Sitio Web</dc:title>
  <dc:subject>Análisis General Sitio Web corplascondes.cl</dc:subject>
  <dc:creator>Rodrigo Vera M.</dc:creator>
  <cp:lastModifiedBy>francisco _</cp:lastModifiedBy>
  <cp:revision>25</cp:revision>
  <cp:lastPrinted>2025-09-10T19:31:00Z</cp:lastPrinted>
  <dcterms:created xsi:type="dcterms:W3CDTF">2025-09-10T19:18:00Z</dcterms:created>
  <dcterms:modified xsi:type="dcterms:W3CDTF">2026-01-06T11:31:00Z</dcterms:modified>
</cp:coreProperties>
</file>